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9D04" w14:textId="7F4C82B9"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Załącznik </w:t>
      </w:r>
      <w:r w:rsidR="0084373F" w:rsidRPr="00440710">
        <w:rPr>
          <w:rFonts w:ascii="Calibri" w:hAnsi="Calibri" w:cs="Calibri"/>
          <w:sz w:val="22"/>
          <w:szCs w:val="22"/>
        </w:rPr>
        <w:t>nr 2</w:t>
      </w:r>
      <w:r w:rsidRPr="00440710">
        <w:rPr>
          <w:rFonts w:ascii="Calibri" w:hAnsi="Calibri" w:cs="Calibri"/>
          <w:sz w:val="22"/>
          <w:szCs w:val="22"/>
        </w:rPr>
        <w:t xml:space="preserve"> do SWZ</w:t>
      </w:r>
    </w:p>
    <w:p w14:paraId="19F95E06" w14:textId="77777777" w:rsidR="008C3868" w:rsidRPr="00440710" w:rsidRDefault="008C3868" w:rsidP="00440710">
      <w:pPr>
        <w:spacing w:line="276" w:lineRule="auto"/>
        <w:rPr>
          <w:rFonts w:ascii="Calibri" w:hAnsi="Calibri" w:cs="Calibri"/>
          <w:sz w:val="22"/>
          <w:szCs w:val="22"/>
        </w:rPr>
      </w:pPr>
    </w:p>
    <w:p w14:paraId="0E98CF2B" w14:textId="77777777" w:rsidR="008C3868" w:rsidRPr="00440710" w:rsidRDefault="008C3868" w:rsidP="00440710">
      <w:pPr>
        <w:spacing w:line="276" w:lineRule="auto"/>
        <w:jc w:val="center"/>
        <w:rPr>
          <w:rFonts w:ascii="Calibri" w:hAnsi="Calibri" w:cs="Calibri"/>
          <w:sz w:val="22"/>
          <w:szCs w:val="22"/>
        </w:rPr>
      </w:pPr>
      <w:r w:rsidRPr="00440710">
        <w:rPr>
          <w:rFonts w:ascii="Calibri" w:hAnsi="Calibri" w:cs="Calibri"/>
          <w:sz w:val="22"/>
          <w:szCs w:val="22"/>
        </w:rPr>
        <w:t>WZÓR UMOWY</w:t>
      </w:r>
    </w:p>
    <w:p w14:paraId="175066EF" w14:textId="77777777" w:rsidR="00D23479" w:rsidRPr="00440710" w:rsidRDefault="00D23479" w:rsidP="00440710">
      <w:pPr>
        <w:spacing w:line="276" w:lineRule="auto"/>
        <w:rPr>
          <w:rFonts w:ascii="Calibri" w:hAnsi="Calibri" w:cs="Calibri"/>
          <w:sz w:val="22"/>
          <w:szCs w:val="22"/>
        </w:rPr>
      </w:pPr>
    </w:p>
    <w:p w14:paraId="0289AF27" w14:textId="77777777" w:rsidR="006A3AC2" w:rsidRPr="00440710" w:rsidRDefault="006A3AC2" w:rsidP="00440710">
      <w:pPr>
        <w:spacing w:line="276" w:lineRule="auto"/>
        <w:rPr>
          <w:rFonts w:ascii="Calibri" w:hAnsi="Calibri" w:cs="Calibri"/>
          <w:sz w:val="22"/>
          <w:szCs w:val="22"/>
        </w:rPr>
      </w:pPr>
    </w:p>
    <w:p w14:paraId="771113DA"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Umowa nr ____________________________</w:t>
      </w:r>
    </w:p>
    <w:p w14:paraId="6533843D"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W dniu _________________ r. w Białymstoku pomiędzy: </w:t>
      </w:r>
    </w:p>
    <w:p w14:paraId="0464F440"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Skarbem Państwa Państwowym Gospodarstwem Leśnym Lasów Państwowych – Nadleśnictwem Dojlidy ul. Aleja Tysiąclecia Państwa Polskiego 75, 15-111 Białystok, </w:t>
      </w:r>
    </w:p>
    <w:p w14:paraId="2FFAF7CB"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reprezentowanym przez: </w:t>
      </w:r>
    </w:p>
    <w:p w14:paraId="4A00F798"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______________________________________ – Nadleśniczego,</w:t>
      </w:r>
    </w:p>
    <w:p w14:paraId="22275BAF"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zwanym dalej „Zamawiającym”, </w:t>
      </w:r>
    </w:p>
    <w:p w14:paraId="5AF51DC4"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a </w:t>
      </w:r>
    </w:p>
    <w:p w14:paraId="0883D634"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(w przypadku osób prawnych i spółek handlowych nieposiadających osobowości prawnej)</w:t>
      </w:r>
    </w:p>
    <w:p w14:paraId="44BD2EE1"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_______________________________________ z siedzibą w _______________________________________</w:t>
      </w:r>
    </w:p>
    <w:p w14:paraId="28BC4B1A"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ul. _______________________________________</w:t>
      </w:r>
    </w:p>
    <w:p w14:paraId="5A99E45C"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 - ___ ____________________________________________</w:t>
      </w:r>
    </w:p>
    <w:p w14:paraId="5CDA74F0"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wpisanym do rejestru przedsiębiorców Krajowego Rejestru Sądowego w Sądzie Rejonowym w _____________________ pod numerem KRS:_____________________</w:t>
      </w:r>
    </w:p>
    <w:p w14:paraId="43C4FB05"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NIP _____________________, REGON _____________________ </w:t>
      </w:r>
    </w:p>
    <w:p w14:paraId="76DED4DE"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reprezentowaną przez:</w:t>
      </w:r>
    </w:p>
    <w:p w14:paraId="5D99319F"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_________________________________________________</w:t>
      </w:r>
    </w:p>
    <w:p w14:paraId="59118D08"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_________________________________________________,</w:t>
      </w:r>
    </w:p>
    <w:p w14:paraId="115C57CE"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zwaną dalej „Wykonawcą”,</w:t>
      </w:r>
    </w:p>
    <w:p w14:paraId="1EA142E5"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lub </w:t>
      </w:r>
    </w:p>
    <w:p w14:paraId="2B90027D"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(w przypadku osób fizycznych wpisanych do Centralnej Ewidencji i Informacji o Działalności Gospodarczej)</w:t>
      </w:r>
    </w:p>
    <w:p w14:paraId="4EBC5132"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p. _______________________________________ zam. w ____________________________________</w:t>
      </w:r>
    </w:p>
    <w:p w14:paraId="2983D890"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ul. _________________________________________ </w:t>
      </w:r>
    </w:p>
    <w:p w14:paraId="4217C748"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 - ___ ____________________________________________</w:t>
      </w:r>
    </w:p>
    <w:p w14:paraId="2544ED20"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NIP _________________________________________, REGON ___________________________________________</w:t>
      </w:r>
    </w:p>
    <w:p w14:paraId="6049A18A"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działającą/</w:t>
      </w:r>
      <w:proofErr w:type="spellStart"/>
      <w:r w:rsidRPr="00440710">
        <w:rPr>
          <w:rFonts w:ascii="Calibri" w:hAnsi="Calibri" w:cs="Calibri"/>
          <w:sz w:val="22"/>
          <w:szCs w:val="22"/>
        </w:rPr>
        <w:t>ym</w:t>
      </w:r>
      <w:proofErr w:type="spellEnd"/>
      <w:r w:rsidRPr="00440710">
        <w:rPr>
          <w:rFonts w:ascii="Calibri" w:hAnsi="Calibri" w:cs="Calibri"/>
          <w:sz w:val="22"/>
          <w:szCs w:val="22"/>
        </w:rPr>
        <w:t xml:space="preserve"> osobiście </w:t>
      </w:r>
    </w:p>
    <w:p w14:paraId="03C71ED3"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zwaną/</w:t>
      </w:r>
      <w:proofErr w:type="spellStart"/>
      <w:r w:rsidRPr="00440710">
        <w:rPr>
          <w:rFonts w:ascii="Calibri" w:hAnsi="Calibri" w:cs="Calibri"/>
          <w:sz w:val="22"/>
          <w:szCs w:val="22"/>
        </w:rPr>
        <w:t>ym</w:t>
      </w:r>
      <w:proofErr w:type="spellEnd"/>
      <w:r w:rsidRPr="00440710">
        <w:rPr>
          <w:rFonts w:ascii="Calibri" w:hAnsi="Calibri" w:cs="Calibri"/>
          <w:sz w:val="22"/>
          <w:szCs w:val="22"/>
        </w:rPr>
        <w:t xml:space="preserve"> dalej „Wykonawcą”,</w:t>
      </w:r>
    </w:p>
    <w:p w14:paraId="08F64984"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lub </w:t>
      </w:r>
    </w:p>
    <w:p w14:paraId="6B6EFDA7"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(w przypadku konsorcjum osób fizycznych wpisanych do Centralnej Ewidencji i Informacji o Działalności Gospodarczej)</w:t>
      </w:r>
    </w:p>
    <w:p w14:paraId="1C05F26C"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wykonawcami wspólnie ubiegającymi się o udzielenie zamówienia publicznego w składzie:</w:t>
      </w:r>
    </w:p>
    <w:p w14:paraId="2B31CB5D"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1) </w:t>
      </w:r>
      <w:r w:rsidRPr="00440710">
        <w:rPr>
          <w:rFonts w:ascii="Calibri" w:hAnsi="Calibri" w:cs="Calibri"/>
          <w:sz w:val="22"/>
          <w:szCs w:val="22"/>
        </w:rPr>
        <w:tab/>
        <w:t>p. _______________________________________ zam. w ____________________________________</w:t>
      </w:r>
    </w:p>
    <w:p w14:paraId="3053761E"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ul. _________________________________________ </w:t>
      </w:r>
    </w:p>
    <w:p w14:paraId="0CE733BE"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 - ___ ____________________________________________</w:t>
      </w:r>
    </w:p>
    <w:p w14:paraId="1CB8C782"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NIP _________________________________________, REGON ___________________________________________</w:t>
      </w:r>
    </w:p>
    <w:p w14:paraId="77CA84A4"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2) </w:t>
      </w:r>
      <w:r w:rsidRPr="00440710">
        <w:rPr>
          <w:rFonts w:ascii="Calibri" w:hAnsi="Calibri" w:cs="Calibri"/>
          <w:sz w:val="22"/>
          <w:szCs w:val="22"/>
        </w:rPr>
        <w:tab/>
        <w:t>p. _______________________________________ zam. w ____________________________________</w:t>
      </w:r>
    </w:p>
    <w:p w14:paraId="2F4F6D2F"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lastRenderedPageBreak/>
        <w:t xml:space="preserve">ul. _________________________________________ </w:t>
      </w:r>
    </w:p>
    <w:p w14:paraId="151C633E"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 - ___ ____________________________________________</w:t>
      </w:r>
    </w:p>
    <w:p w14:paraId="7D17F9B7"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NIP _________________________________________, REGON ___________________________________________</w:t>
      </w:r>
    </w:p>
    <w:p w14:paraId="1BD3EA87"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3) </w:t>
      </w:r>
      <w:r w:rsidRPr="00440710">
        <w:rPr>
          <w:rFonts w:ascii="Calibri" w:hAnsi="Calibri" w:cs="Calibri"/>
          <w:sz w:val="22"/>
          <w:szCs w:val="22"/>
        </w:rPr>
        <w:tab/>
        <w:t>p. _______________________________________ zam. w ____________________________________</w:t>
      </w:r>
    </w:p>
    <w:p w14:paraId="2BD8F910"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ul. _________________________________________ </w:t>
      </w:r>
    </w:p>
    <w:p w14:paraId="3DD7A13F"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__ - ___ ____________________________________________</w:t>
      </w:r>
    </w:p>
    <w:p w14:paraId="1451BDD7"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NIP _________________________________________, REGON ___________________________________________</w:t>
      </w:r>
    </w:p>
    <w:p w14:paraId="1EEC8D51"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 xml:space="preserve">reprezentowanymi przez _______________________________________________, działającego na podstawie pełnomocnictwa z dnia _________ r. </w:t>
      </w:r>
    </w:p>
    <w:p w14:paraId="73F61658"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zwanymi dalej łącznie „Wykonawcą”,</w:t>
      </w:r>
    </w:p>
    <w:p w14:paraId="42C41778" w14:textId="77777777" w:rsidR="008C3868" w:rsidRPr="00440710" w:rsidRDefault="008C3868" w:rsidP="00440710">
      <w:pPr>
        <w:spacing w:line="276" w:lineRule="auto"/>
        <w:rPr>
          <w:rFonts w:ascii="Calibri" w:hAnsi="Calibri" w:cs="Calibri"/>
          <w:sz w:val="22"/>
          <w:szCs w:val="22"/>
        </w:rPr>
      </w:pPr>
      <w:r w:rsidRPr="00440710">
        <w:rPr>
          <w:rFonts w:ascii="Calibri" w:hAnsi="Calibri" w:cs="Calibri"/>
          <w:sz w:val="22"/>
          <w:szCs w:val="22"/>
        </w:rPr>
        <w:t>zaś wspólnie zwanymi dalej „Stronami”,</w:t>
      </w:r>
    </w:p>
    <w:p w14:paraId="77C526D7" w14:textId="77777777" w:rsidR="009473DF" w:rsidRPr="00440710" w:rsidRDefault="009473DF" w:rsidP="00440710">
      <w:pPr>
        <w:spacing w:line="276" w:lineRule="auto"/>
        <w:rPr>
          <w:rFonts w:ascii="Calibri" w:hAnsi="Calibri" w:cs="Calibri"/>
          <w:sz w:val="22"/>
          <w:szCs w:val="22"/>
        </w:rPr>
      </w:pPr>
    </w:p>
    <w:p w14:paraId="616FF48C" w14:textId="77777777" w:rsidR="009473DF" w:rsidRPr="00440710" w:rsidRDefault="009473DF" w:rsidP="00440710">
      <w:pPr>
        <w:spacing w:line="276" w:lineRule="auto"/>
        <w:rPr>
          <w:rFonts w:ascii="Calibri" w:hAnsi="Calibri" w:cs="Calibri"/>
          <w:sz w:val="22"/>
          <w:szCs w:val="22"/>
        </w:rPr>
      </w:pPr>
    </w:p>
    <w:p w14:paraId="1F05952C" w14:textId="77777777" w:rsidR="008C3868" w:rsidRPr="00440710" w:rsidRDefault="008C3868" w:rsidP="00440710">
      <w:pPr>
        <w:spacing w:line="276" w:lineRule="auto"/>
        <w:jc w:val="center"/>
        <w:rPr>
          <w:rFonts w:ascii="Calibri" w:hAnsi="Calibri" w:cs="Calibri"/>
          <w:b/>
          <w:sz w:val="22"/>
          <w:szCs w:val="22"/>
        </w:rPr>
      </w:pPr>
      <w:r w:rsidRPr="00440710">
        <w:rPr>
          <w:rFonts w:ascii="Calibri" w:hAnsi="Calibri" w:cs="Calibri"/>
          <w:b/>
          <w:sz w:val="22"/>
          <w:szCs w:val="22"/>
        </w:rPr>
        <w:t>Preambuła</w:t>
      </w:r>
    </w:p>
    <w:p w14:paraId="784EA6DE" w14:textId="04AC86C4" w:rsidR="00851EF3" w:rsidRPr="00440710" w:rsidRDefault="0077071F" w:rsidP="00440710">
      <w:pPr>
        <w:spacing w:line="276" w:lineRule="auto"/>
        <w:rPr>
          <w:rFonts w:ascii="Calibri" w:hAnsi="Calibri" w:cs="Calibri"/>
          <w:sz w:val="22"/>
          <w:szCs w:val="22"/>
        </w:rPr>
      </w:pPr>
      <w:r w:rsidRPr="0077071F">
        <w:rPr>
          <w:rFonts w:ascii="Calibri" w:hAnsi="Calibri" w:cs="Calibri"/>
          <w:sz w:val="22"/>
          <w:szCs w:val="22"/>
        </w:rPr>
        <w:t>W wyniku dokonania wyboru oferty Wykonawcy jako oferty najkorzystniejszej („Oferta”), złożonej w postępowaniu o udzielenie zamówienia publicznego pn.: „</w:t>
      </w:r>
      <w:r w:rsidR="00CF6D20" w:rsidRPr="00CF6D20">
        <w:rPr>
          <w:rFonts w:ascii="Calibri" w:hAnsi="Calibri" w:cs="Calibri"/>
          <w:b/>
          <w:bCs/>
          <w:sz w:val="22"/>
          <w:szCs w:val="22"/>
        </w:rPr>
        <w:t>Przebudowa i rozbudowa drogi leśnej wraz z budową składnic w leśnictwie Majówka</w:t>
      </w:r>
      <w:r w:rsidRPr="0077071F">
        <w:rPr>
          <w:rFonts w:ascii="Calibri" w:hAnsi="Calibri" w:cs="Calibri"/>
          <w:sz w:val="22"/>
          <w:szCs w:val="22"/>
        </w:rPr>
        <w:t>” – przeprowadzonym w trybie podstawowym z możliwością negocjacji („Postępowanie”) na podstawie przepisów ustawy z dnia 11 września 2019 r. Prawo zamówień publicznych (Dz. U. z 2022 r. poz. 1710 – „PZP”), została zawarta umowa („Umowa”) następującej treści:</w:t>
      </w:r>
    </w:p>
    <w:p w14:paraId="7C647C25" w14:textId="77777777" w:rsidR="002B72E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p>
    <w:p w14:paraId="1A836BBB" w14:textId="7A721AB5" w:rsidR="0077071F" w:rsidRPr="00440710" w:rsidRDefault="0077071F" w:rsidP="0077071F">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t>1.</w:t>
      </w:r>
      <w:r w:rsidRPr="00440710">
        <w:rPr>
          <w:rFonts w:ascii="Calibri" w:hAnsi="Calibri" w:cs="Calibri"/>
          <w:sz w:val="22"/>
          <w:szCs w:val="22"/>
        </w:rPr>
        <w:tab/>
      </w:r>
      <w:r w:rsidR="00962EB7" w:rsidRPr="00962EB7">
        <w:rPr>
          <w:rFonts w:ascii="Calibri" w:hAnsi="Calibri" w:cs="Calibri"/>
          <w:sz w:val="22"/>
          <w:szCs w:val="22"/>
        </w:rPr>
        <w:t>Przedmiotem zamówienia jest przebudowa i rozbudowa drogi leśnej wraz z budową składnic w leśnictwie Majówka</w:t>
      </w:r>
      <w:r w:rsidRPr="00440710">
        <w:rPr>
          <w:rFonts w:ascii="Calibri" w:hAnsi="Calibri" w:cs="Calibri"/>
          <w:sz w:val="22"/>
          <w:szCs w:val="22"/>
        </w:rPr>
        <w:t xml:space="preserve">, na podstawie prawomocnej decyzji </w:t>
      </w:r>
      <w:r w:rsidR="00962EB7">
        <w:rPr>
          <w:rFonts w:ascii="Calibri" w:hAnsi="Calibri" w:cs="Calibri"/>
          <w:sz w:val="22"/>
          <w:szCs w:val="22"/>
        </w:rPr>
        <w:t>o pozwoleniu na budowę AR.6740.2.9.14.2023 wydanej przez Starostę Powiatu Białostockiego w dniu 13.04.2023 r.</w:t>
      </w:r>
    </w:p>
    <w:p w14:paraId="3EC8B6E8" w14:textId="77777777" w:rsidR="0077071F" w:rsidRPr="00440710" w:rsidRDefault="0077071F" w:rsidP="0077071F">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t>2.</w:t>
      </w:r>
      <w:r w:rsidRPr="00440710">
        <w:rPr>
          <w:rFonts w:ascii="Calibri" w:hAnsi="Calibri" w:cs="Calibri"/>
          <w:sz w:val="22"/>
          <w:szCs w:val="22"/>
        </w:rPr>
        <w:tab/>
        <w:t>Umowa obejmuje:</w:t>
      </w:r>
    </w:p>
    <w:p w14:paraId="351DB12F" w14:textId="77777777"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a)</w:t>
      </w:r>
      <w:r w:rsidRPr="00440710">
        <w:rPr>
          <w:rFonts w:ascii="Calibri" w:hAnsi="Calibri" w:cs="Calibri"/>
          <w:sz w:val="22"/>
          <w:szCs w:val="22"/>
        </w:rPr>
        <w:tab/>
        <w:t>realizację wszystkich robót objętych umową,</w:t>
      </w:r>
    </w:p>
    <w:p w14:paraId="4F2315D1" w14:textId="50CC42B4"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b)</w:t>
      </w:r>
      <w:r w:rsidRPr="00440710">
        <w:rPr>
          <w:rFonts w:ascii="Calibri" w:hAnsi="Calibri" w:cs="Calibri"/>
          <w:sz w:val="22"/>
          <w:szCs w:val="22"/>
        </w:rPr>
        <w:tab/>
        <w:t xml:space="preserve">dokonywanie wszelkich koniecznych zgłoszeń </w:t>
      </w:r>
      <w:r w:rsidR="00DC631B">
        <w:rPr>
          <w:rFonts w:ascii="Calibri" w:hAnsi="Calibri" w:cs="Calibri"/>
          <w:sz w:val="22"/>
          <w:szCs w:val="22"/>
        </w:rPr>
        <w:t xml:space="preserve">do odpowiednich organów </w:t>
      </w:r>
      <w:r w:rsidRPr="00440710">
        <w:rPr>
          <w:rFonts w:ascii="Calibri" w:hAnsi="Calibri" w:cs="Calibri"/>
          <w:sz w:val="22"/>
          <w:szCs w:val="22"/>
        </w:rPr>
        <w:t>przed przystąpieniem oraz w trakcie trwania robót.</w:t>
      </w:r>
    </w:p>
    <w:p w14:paraId="58469628" w14:textId="77777777" w:rsidR="00E8696D" w:rsidRDefault="0077071F" w:rsidP="00E8696D">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t>3.</w:t>
      </w:r>
      <w:r w:rsidRPr="00440710">
        <w:rPr>
          <w:rFonts w:ascii="Calibri" w:hAnsi="Calibri" w:cs="Calibri"/>
          <w:sz w:val="22"/>
          <w:szCs w:val="22"/>
        </w:rPr>
        <w:tab/>
        <w:t xml:space="preserve">Szczegółowy opis przedmiotu umowy określają </w:t>
      </w:r>
      <w:r w:rsidR="00E8696D" w:rsidRPr="00E8696D">
        <w:rPr>
          <w:rFonts w:ascii="Calibri" w:hAnsi="Calibri" w:cs="Calibri"/>
          <w:sz w:val="22"/>
          <w:szCs w:val="22"/>
        </w:rPr>
        <w:t>projekt zagospodarowania terenu, specyfikacje techniczne wykonania i odbioru robót, projekt techniczny, projekt architektoniczno-budowlany</w:t>
      </w:r>
      <w:r w:rsidR="00E8696D">
        <w:rPr>
          <w:rFonts w:ascii="Calibri" w:hAnsi="Calibri" w:cs="Calibri"/>
          <w:sz w:val="22"/>
          <w:szCs w:val="22"/>
        </w:rPr>
        <w:t xml:space="preserve"> oraz załączniki do projektu, </w:t>
      </w:r>
      <w:r w:rsidRPr="00440710">
        <w:rPr>
          <w:rFonts w:ascii="Calibri" w:hAnsi="Calibri" w:cs="Calibri"/>
          <w:sz w:val="22"/>
          <w:szCs w:val="22"/>
        </w:rPr>
        <w:t>stanowiące załączniki do niniejszej umowy.</w:t>
      </w:r>
    </w:p>
    <w:p w14:paraId="3AC1629A" w14:textId="34345FA9" w:rsidR="0077071F" w:rsidRPr="00440710" w:rsidRDefault="0077071F" w:rsidP="00E8696D">
      <w:pPr>
        <w:pStyle w:val="Tekstpodstawowy"/>
        <w:numPr>
          <w:ilvl w:val="0"/>
          <w:numId w:val="54"/>
        </w:numPr>
        <w:spacing w:after="0" w:line="276" w:lineRule="auto"/>
        <w:ind w:left="426" w:hanging="426"/>
        <w:rPr>
          <w:rFonts w:ascii="Calibri" w:hAnsi="Calibri" w:cs="Calibri"/>
          <w:sz w:val="22"/>
          <w:szCs w:val="22"/>
        </w:rPr>
      </w:pPr>
      <w:r w:rsidRPr="00440710">
        <w:rPr>
          <w:rFonts w:ascii="Calibri" w:hAnsi="Calibri" w:cs="Calibri"/>
          <w:sz w:val="22"/>
          <w:szCs w:val="22"/>
        </w:rPr>
        <w:t>Zamawiający oświadcza, że posiada prawo do dysponowania nieruchomością na cele budowlane.</w:t>
      </w:r>
    </w:p>
    <w:p w14:paraId="27F08923" w14:textId="77777777" w:rsidR="0077071F" w:rsidRPr="00440710" w:rsidRDefault="0077071F" w:rsidP="0077071F">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t>5.</w:t>
      </w:r>
      <w:r w:rsidRPr="00440710">
        <w:rPr>
          <w:rFonts w:ascii="Calibri" w:hAnsi="Calibri" w:cs="Calibri"/>
          <w:sz w:val="22"/>
          <w:szCs w:val="22"/>
        </w:rPr>
        <w:tab/>
        <w:t>Wykonawca zobowiązuje się wykonać przedmiot umowy z należytą starannością zgodnie z niniejszą umową, projektem, wymaganiami Zamawiającego i zasadami wiedzy technicznej, a także zgodnie z normami, z warunkami technicznymi wykonania i odbioru danych robót oraz przepisami dotyczącymi technologii, a w szczególności zgodnie z:</w:t>
      </w:r>
    </w:p>
    <w:p w14:paraId="51C9B95D" w14:textId="77777777"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 dokumentacją projektową i specyfikacją techniczną,</w:t>
      </w:r>
    </w:p>
    <w:p w14:paraId="42D900B9" w14:textId="77777777"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 Polskimi Normami Budowlanymi i Branżowymi,</w:t>
      </w:r>
    </w:p>
    <w:p w14:paraId="19FD8E2E" w14:textId="77777777"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 ogólnymi warunkami technicznymi wykonania,</w:t>
      </w:r>
    </w:p>
    <w:p w14:paraId="2F442D70" w14:textId="77777777" w:rsidR="0077071F" w:rsidRPr="00440710" w:rsidRDefault="0077071F" w:rsidP="0077071F">
      <w:pPr>
        <w:pStyle w:val="Tekstpodstawowy"/>
        <w:spacing w:after="0" w:line="276" w:lineRule="auto"/>
        <w:ind w:left="851" w:hanging="426"/>
        <w:rPr>
          <w:rFonts w:ascii="Calibri" w:hAnsi="Calibri" w:cs="Calibri"/>
          <w:sz w:val="22"/>
          <w:szCs w:val="22"/>
        </w:rPr>
      </w:pPr>
      <w:r w:rsidRPr="00440710">
        <w:rPr>
          <w:rFonts w:ascii="Calibri" w:hAnsi="Calibri" w:cs="Calibri"/>
          <w:sz w:val="22"/>
          <w:szCs w:val="22"/>
        </w:rPr>
        <w:t>- przepisami nadzoru budowlanego i odpowiednich służb.</w:t>
      </w:r>
    </w:p>
    <w:p w14:paraId="658FFA67" w14:textId="77777777" w:rsidR="0077071F" w:rsidRPr="00440710" w:rsidRDefault="0077071F" w:rsidP="0077071F">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t>6.</w:t>
      </w:r>
      <w:r w:rsidRPr="00440710">
        <w:rPr>
          <w:rFonts w:ascii="Calibri" w:hAnsi="Calibri" w:cs="Calibri"/>
          <w:sz w:val="22"/>
          <w:szCs w:val="22"/>
        </w:rPr>
        <w:tab/>
        <w:t>Wykonawca oświadcza, że zapoznał się z dokumentacją postępowania i uznaje ją za wystarczającą podstawę do realizacji przedmiotu niniejszej Umowy. Wykonawca oświadcza, że nie wnosi uwag do zakresu prac oraz stanu placu budowy.</w:t>
      </w:r>
    </w:p>
    <w:p w14:paraId="5F861DA7" w14:textId="77777777" w:rsidR="0077071F" w:rsidRDefault="0077071F" w:rsidP="0077071F">
      <w:pPr>
        <w:pStyle w:val="Tekstpodstawowy"/>
        <w:spacing w:after="0" w:line="276" w:lineRule="auto"/>
        <w:ind w:left="426" w:hanging="426"/>
        <w:rPr>
          <w:rFonts w:ascii="Calibri" w:hAnsi="Calibri" w:cs="Calibri"/>
          <w:sz w:val="22"/>
          <w:szCs w:val="22"/>
        </w:rPr>
      </w:pPr>
      <w:r w:rsidRPr="00440710">
        <w:rPr>
          <w:rFonts w:ascii="Calibri" w:hAnsi="Calibri" w:cs="Calibri"/>
          <w:sz w:val="22"/>
          <w:szCs w:val="22"/>
        </w:rPr>
        <w:lastRenderedPageBreak/>
        <w:t>7.</w:t>
      </w:r>
      <w:r w:rsidRPr="00440710">
        <w:rPr>
          <w:rFonts w:ascii="Calibri" w:hAnsi="Calibri" w:cs="Calibri"/>
          <w:sz w:val="22"/>
          <w:szCs w:val="22"/>
        </w:rPr>
        <w:tab/>
        <w:t>Wykonawca ponosi pełną odpowiedzialność za skalkulowanie wynagrodzenia za przedmiot Umowy zgodnie z dokumentacją projektową i specyfikacją techniczną.</w:t>
      </w:r>
    </w:p>
    <w:p w14:paraId="7D2A7934" w14:textId="77777777" w:rsidR="0084373F" w:rsidRPr="00440710" w:rsidRDefault="0084373F" w:rsidP="00440710">
      <w:pPr>
        <w:pStyle w:val="Tekstpodstawowy"/>
        <w:spacing w:after="0" w:line="276" w:lineRule="auto"/>
        <w:ind w:left="426" w:hanging="426"/>
        <w:rPr>
          <w:rFonts w:ascii="Calibri" w:hAnsi="Calibri" w:cs="Calibri"/>
          <w:sz w:val="22"/>
          <w:szCs w:val="22"/>
        </w:rPr>
      </w:pPr>
    </w:p>
    <w:p w14:paraId="26C63D77" w14:textId="77777777"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2.</w:t>
      </w:r>
    </w:p>
    <w:p w14:paraId="1E30D79F" w14:textId="09FCBE24" w:rsidR="00851EF3" w:rsidRPr="00440710" w:rsidRDefault="00206788" w:rsidP="00440710">
      <w:pPr>
        <w:pStyle w:val="Tekstpodstawowy"/>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1</w:t>
      </w:r>
      <w:r w:rsidR="007E3AE9" w:rsidRPr="00440710">
        <w:rPr>
          <w:rFonts w:ascii="Calibri" w:hAnsi="Calibri" w:cs="Calibri"/>
          <w:sz w:val="22"/>
          <w:szCs w:val="22"/>
        </w:rPr>
        <w:t>.</w:t>
      </w:r>
      <w:r w:rsidR="00D23479" w:rsidRPr="00440710">
        <w:rPr>
          <w:rFonts w:ascii="Calibri" w:hAnsi="Calibri" w:cs="Calibri"/>
          <w:sz w:val="22"/>
          <w:szCs w:val="22"/>
        </w:rPr>
        <w:tab/>
      </w:r>
      <w:r w:rsidR="00851EF3" w:rsidRPr="00440710">
        <w:rPr>
          <w:rFonts w:ascii="Calibri" w:hAnsi="Calibri" w:cs="Calibri"/>
          <w:sz w:val="22"/>
          <w:szCs w:val="22"/>
        </w:rPr>
        <w:t>Wykonawca</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oświadcza,</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że</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zapoznał</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się</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z dokumentacją,</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o</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której</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mowa</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w</w:t>
      </w:r>
      <w:r w:rsidR="00851EF3" w:rsidRPr="00440710">
        <w:rPr>
          <w:rFonts w:ascii="Calibri" w:eastAsia="Arial" w:hAnsi="Calibri" w:cs="Calibri"/>
          <w:sz w:val="22"/>
          <w:szCs w:val="22"/>
        </w:rPr>
        <w:t xml:space="preserve"> </w:t>
      </w:r>
      <w:r w:rsidR="008B7155" w:rsidRPr="00440710">
        <w:rPr>
          <w:rFonts w:ascii="Calibri" w:hAnsi="Calibri" w:cs="Calibri"/>
          <w:sz w:val="22"/>
          <w:szCs w:val="22"/>
        </w:rPr>
        <w:t>§</w:t>
      </w:r>
      <w:r w:rsidR="008B7155" w:rsidRPr="00440710">
        <w:rPr>
          <w:rFonts w:ascii="Calibri" w:eastAsia="Arial" w:hAnsi="Calibri" w:cs="Calibri"/>
          <w:sz w:val="22"/>
          <w:szCs w:val="22"/>
        </w:rPr>
        <w:t xml:space="preserve"> </w:t>
      </w:r>
      <w:r w:rsidR="003A39C0" w:rsidRPr="00440710">
        <w:rPr>
          <w:rFonts w:ascii="Calibri" w:hAnsi="Calibri" w:cs="Calibri"/>
          <w:sz w:val="22"/>
          <w:szCs w:val="22"/>
        </w:rPr>
        <w:t>1</w:t>
      </w:r>
      <w:r w:rsidR="008B7155" w:rsidRPr="00440710">
        <w:rPr>
          <w:rFonts w:ascii="Calibri" w:hAnsi="Calibri" w:cs="Calibri"/>
          <w:sz w:val="22"/>
          <w:szCs w:val="22"/>
        </w:rPr>
        <w:t xml:space="preserve"> </w:t>
      </w:r>
      <w:r w:rsidR="00851EF3" w:rsidRPr="00440710">
        <w:rPr>
          <w:rFonts w:ascii="Calibri" w:hAnsi="Calibri" w:cs="Calibri"/>
          <w:sz w:val="22"/>
          <w:szCs w:val="22"/>
        </w:rPr>
        <w:t>ust.</w:t>
      </w:r>
      <w:r w:rsidR="00851EF3" w:rsidRPr="00440710">
        <w:rPr>
          <w:rFonts w:ascii="Calibri" w:eastAsia="Arial" w:hAnsi="Calibri" w:cs="Calibri"/>
          <w:sz w:val="22"/>
          <w:szCs w:val="22"/>
        </w:rPr>
        <w:t xml:space="preserve"> </w:t>
      </w:r>
      <w:r w:rsidR="001577CC" w:rsidRPr="00440710">
        <w:rPr>
          <w:rFonts w:ascii="Calibri" w:hAnsi="Calibri" w:cs="Calibri"/>
          <w:sz w:val="22"/>
          <w:szCs w:val="22"/>
        </w:rPr>
        <w:t>3</w:t>
      </w:r>
      <w:r w:rsidR="00851EF3" w:rsidRPr="00440710">
        <w:rPr>
          <w:rFonts w:ascii="Calibri" w:eastAsia="Arial" w:hAnsi="Calibri" w:cs="Calibri"/>
          <w:sz w:val="22"/>
          <w:szCs w:val="22"/>
        </w:rPr>
        <w:t xml:space="preserve"> </w:t>
      </w:r>
      <w:r w:rsidR="008B7155" w:rsidRPr="00440710">
        <w:rPr>
          <w:rFonts w:ascii="Calibri" w:eastAsia="Arial" w:hAnsi="Calibri" w:cs="Calibri"/>
          <w:sz w:val="22"/>
          <w:szCs w:val="22"/>
        </w:rPr>
        <w:t xml:space="preserve">niniejszej umowy </w:t>
      </w:r>
      <w:r w:rsidR="00851EF3" w:rsidRPr="00440710">
        <w:rPr>
          <w:rFonts w:ascii="Calibri" w:hAnsi="Calibri" w:cs="Calibri"/>
          <w:sz w:val="22"/>
          <w:szCs w:val="22"/>
        </w:rPr>
        <w:t>i nie</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wnosi</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do</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niej</w:t>
      </w:r>
      <w:r w:rsidR="00851EF3" w:rsidRPr="00440710">
        <w:rPr>
          <w:rFonts w:ascii="Calibri" w:eastAsia="Arial" w:hAnsi="Calibri" w:cs="Calibri"/>
          <w:sz w:val="22"/>
          <w:szCs w:val="22"/>
        </w:rPr>
        <w:t xml:space="preserve"> </w:t>
      </w:r>
      <w:r w:rsidR="00851EF3" w:rsidRPr="00440710">
        <w:rPr>
          <w:rFonts w:ascii="Calibri" w:hAnsi="Calibri" w:cs="Calibri"/>
          <w:sz w:val="22"/>
          <w:szCs w:val="22"/>
        </w:rPr>
        <w:t>zastrzeżeń.</w:t>
      </w:r>
    </w:p>
    <w:p w14:paraId="52CCBCFC" w14:textId="77777777" w:rsidR="00851EF3" w:rsidRPr="00440710" w:rsidRDefault="00851EF3">
      <w:pPr>
        <w:pStyle w:val="Tekstpodstawowy"/>
        <w:numPr>
          <w:ilvl w:val="0"/>
          <w:numId w:val="40"/>
        </w:numPr>
        <w:tabs>
          <w:tab w:val="left" w:pos="426"/>
        </w:tabs>
        <w:spacing w:after="0" w:line="276" w:lineRule="auto"/>
        <w:ind w:left="426" w:hanging="426"/>
        <w:rPr>
          <w:rFonts w:ascii="Calibri" w:eastAsia="Arial" w:hAnsi="Calibri" w:cs="Calibri"/>
          <w:sz w:val="22"/>
          <w:szCs w:val="22"/>
        </w:rPr>
      </w:pPr>
      <w:r w:rsidRPr="00440710">
        <w:rPr>
          <w:rFonts w:ascii="Calibri" w:hAnsi="Calibri" w:cs="Calibri"/>
          <w:sz w:val="22"/>
          <w:szCs w:val="22"/>
        </w:rPr>
        <w:t>Wszystkie</w:t>
      </w:r>
      <w:r w:rsidRPr="00440710">
        <w:rPr>
          <w:rFonts w:ascii="Calibri" w:eastAsia="Arial" w:hAnsi="Calibri" w:cs="Calibri"/>
          <w:sz w:val="22"/>
          <w:szCs w:val="22"/>
        </w:rPr>
        <w:t xml:space="preserve"> </w:t>
      </w:r>
      <w:r w:rsidRPr="00440710">
        <w:rPr>
          <w:rFonts w:ascii="Calibri" w:hAnsi="Calibri" w:cs="Calibri"/>
          <w:sz w:val="22"/>
          <w:szCs w:val="22"/>
        </w:rPr>
        <w:t>materiały</w:t>
      </w:r>
      <w:r w:rsidR="005F49D7"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urządzenia</w:t>
      </w:r>
      <w:r w:rsidR="005F49D7" w:rsidRPr="00440710">
        <w:rPr>
          <w:rFonts w:ascii="Calibri" w:hAnsi="Calibri" w:cs="Calibri"/>
          <w:sz w:val="22"/>
          <w:szCs w:val="22"/>
        </w:rPr>
        <w:t xml:space="preserve"> i narzędzia</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niezbędne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zakupi</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dostarczy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miejsca</w:t>
      </w:r>
      <w:r w:rsidRPr="00440710">
        <w:rPr>
          <w:rFonts w:ascii="Calibri" w:eastAsia="Arial" w:hAnsi="Calibri" w:cs="Calibri"/>
          <w:sz w:val="22"/>
          <w:szCs w:val="22"/>
        </w:rPr>
        <w:t xml:space="preserve"> </w:t>
      </w:r>
      <w:r w:rsidRPr="00440710">
        <w:rPr>
          <w:rFonts w:ascii="Calibri" w:hAnsi="Calibri" w:cs="Calibri"/>
          <w:sz w:val="22"/>
          <w:szCs w:val="22"/>
        </w:rPr>
        <w:t>wbudowania,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p>
    <w:p w14:paraId="137B01AA" w14:textId="77777777" w:rsidR="006316A9" w:rsidRPr="00440710" w:rsidRDefault="00851EF3">
      <w:pPr>
        <w:pStyle w:val="Tekstpodstawowy"/>
        <w:numPr>
          <w:ilvl w:val="0"/>
          <w:numId w:val="40"/>
        </w:numPr>
        <w:tabs>
          <w:tab w:val="left" w:pos="426"/>
        </w:tabs>
        <w:spacing w:after="0" w:line="276" w:lineRule="auto"/>
        <w:ind w:left="426" w:hanging="426"/>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zapewnia,</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wszystkie</w:t>
      </w:r>
      <w:r w:rsidRPr="00440710">
        <w:rPr>
          <w:rFonts w:ascii="Calibri" w:eastAsia="Arial" w:hAnsi="Calibri" w:cs="Calibri"/>
          <w:sz w:val="22"/>
          <w:szCs w:val="22"/>
        </w:rPr>
        <w:t xml:space="preserve"> </w:t>
      </w:r>
      <w:r w:rsidRPr="00440710">
        <w:rPr>
          <w:rFonts w:ascii="Calibri" w:hAnsi="Calibri" w:cs="Calibri"/>
          <w:sz w:val="22"/>
          <w:szCs w:val="22"/>
        </w:rPr>
        <w:t>materiały</w:t>
      </w:r>
      <w:r w:rsidR="005F49D7"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urządzenia</w:t>
      </w:r>
      <w:r w:rsidR="005F49D7" w:rsidRPr="00440710">
        <w:rPr>
          <w:rFonts w:ascii="Calibri" w:hAnsi="Calibri" w:cs="Calibri"/>
          <w:sz w:val="22"/>
          <w:szCs w:val="22"/>
        </w:rPr>
        <w:t xml:space="preserve"> i narzędzia</w:t>
      </w:r>
      <w:r w:rsidRPr="00440710">
        <w:rPr>
          <w:rFonts w:ascii="Calibri" w:eastAsia="Arial" w:hAnsi="Calibri" w:cs="Calibri"/>
          <w:sz w:val="22"/>
          <w:szCs w:val="22"/>
        </w:rPr>
        <w:t xml:space="preserve"> </w:t>
      </w:r>
      <w:r w:rsidRPr="00440710">
        <w:rPr>
          <w:rFonts w:ascii="Calibri" w:hAnsi="Calibri" w:cs="Calibri"/>
          <w:sz w:val="22"/>
          <w:szCs w:val="22"/>
        </w:rPr>
        <w:t>użyte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będą</w:t>
      </w:r>
      <w:r w:rsidRPr="00440710">
        <w:rPr>
          <w:rFonts w:ascii="Calibri" w:eastAsia="Arial" w:hAnsi="Calibri" w:cs="Calibri"/>
          <w:sz w:val="22"/>
          <w:szCs w:val="22"/>
        </w:rPr>
        <w:t xml:space="preserve"> </w:t>
      </w:r>
      <w:r w:rsidRPr="00440710">
        <w:rPr>
          <w:rFonts w:ascii="Calibri" w:hAnsi="Calibri" w:cs="Calibri"/>
          <w:sz w:val="22"/>
          <w:szCs w:val="22"/>
        </w:rPr>
        <w:t>wysokiej</w:t>
      </w:r>
      <w:r w:rsidRPr="00440710">
        <w:rPr>
          <w:rFonts w:ascii="Calibri" w:eastAsia="Arial" w:hAnsi="Calibri" w:cs="Calibri"/>
          <w:sz w:val="22"/>
          <w:szCs w:val="22"/>
        </w:rPr>
        <w:t xml:space="preserve"> </w:t>
      </w:r>
      <w:r w:rsidRPr="00440710">
        <w:rPr>
          <w:rFonts w:ascii="Calibri" w:hAnsi="Calibri" w:cs="Calibri"/>
          <w:sz w:val="22"/>
          <w:szCs w:val="22"/>
        </w:rPr>
        <w:t>jakości,</w:t>
      </w:r>
      <w:r w:rsidRPr="00440710">
        <w:rPr>
          <w:rFonts w:ascii="Calibri" w:eastAsia="Arial" w:hAnsi="Calibri" w:cs="Calibri"/>
          <w:sz w:val="22"/>
          <w:szCs w:val="22"/>
        </w:rPr>
        <w:t xml:space="preserve"> </w:t>
      </w:r>
      <w:r w:rsidRPr="00440710">
        <w:rPr>
          <w:rFonts w:ascii="Calibri" w:hAnsi="Calibri" w:cs="Calibri"/>
          <w:sz w:val="22"/>
          <w:szCs w:val="22"/>
        </w:rPr>
        <w:t>to</w:t>
      </w:r>
      <w:r w:rsidRPr="00440710">
        <w:rPr>
          <w:rFonts w:ascii="Calibri" w:eastAsia="Arial" w:hAnsi="Calibri" w:cs="Calibri"/>
          <w:sz w:val="22"/>
          <w:szCs w:val="22"/>
        </w:rPr>
        <w:t xml:space="preserve"> </w:t>
      </w:r>
      <w:r w:rsidRPr="00440710">
        <w:rPr>
          <w:rFonts w:ascii="Calibri" w:hAnsi="Calibri" w:cs="Calibri"/>
          <w:sz w:val="22"/>
          <w:szCs w:val="22"/>
        </w:rPr>
        <w:t>znaczy</w:t>
      </w:r>
      <w:r w:rsidRPr="00440710">
        <w:rPr>
          <w:rFonts w:ascii="Calibri" w:eastAsia="Arial" w:hAnsi="Calibri" w:cs="Calibri"/>
          <w:sz w:val="22"/>
          <w:szCs w:val="22"/>
        </w:rPr>
        <w:t xml:space="preserve"> </w:t>
      </w:r>
      <w:r w:rsidRPr="00440710">
        <w:rPr>
          <w:rFonts w:ascii="Calibri" w:hAnsi="Calibri" w:cs="Calibri"/>
          <w:sz w:val="22"/>
          <w:szCs w:val="22"/>
        </w:rPr>
        <w:t>będą</w:t>
      </w:r>
      <w:r w:rsidRPr="00440710">
        <w:rPr>
          <w:rFonts w:ascii="Calibri" w:eastAsia="Arial" w:hAnsi="Calibri" w:cs="Calibri"/>
          <w:sz w:val="22"/>
          <w:szCs w:val="22"/>
        </w:rPr>
        <w:t xml:space="preserve"> </w:t>
      </w:r>
      <w:r w:rsidRPr="00440710">
        <w:rPr>
          <w:rFonts w:ascii="Calibri" w:hAnsi="Calibri" w:cs="Calibri"/>
          <w:sz w:val="22"/>
          <w:szCs w:val="22"/>
        </w:rPr>
        <w:t>posiadały</w:t>
      </w:r>
      <w:r w:rsidRPr="00440710">
        <w:rPr>
          <w:rFonts w:ascii="Calibri" w:eastAsia="Arial" w:hAnsi="Calibri" w:cs="Calibri"/>
          <w:sz w:val="22"/>
          <w:szCs w:val="22"/>
        </w:rPr>
        <w:t xml:space="preserve"> </w:t>
      </w:r>
      <w:r w:rsidRPr="00440710">
        <w:rPr>
          <w:rFonts w:ascii="Calibri" w:hAnsi="Calibri" w:cs="Calibri"/>
          <w:sz w:val="22"/>
          <w:szCs w:val="22"/>
        </w:rPr>
        <w:t>oznaczenie</w:t>
      </w:r>
      <w:r w:rsidRPr="00440710">
        <w:rPr>
          <w:rFonts w:ascii="Calibri" w:eastAsia="Arial" w:hAnsi="Calibri" w:cs="Calibri"/>
          <w:sz w:val="22"/>
          <w:szCs w:val="22"/>
        </w:rPr>
        <w:t xml:space="preserve"> </w:t>
      </w:r>
      <w:r w:rsidRPr="00440710">
        <w:rPr>
          <w:rFonts w:ascii="Calibri" w:hAnsi="Calibri" w:cs="Calibri"/>
          <w:sz w:val="22"/>
          <w:szCs w:val="22"/>
        </w:rPr>
        <w:t>co</w:t>
      </w:r>
      <w:r w:rsidRPr="00440710">
        <w:rPr>
          <w:rFonts w:ascii="Calibri" w:eastAsia="Arial" w:hAnsi="Calibri" w:cs="Calibri"/>
          <w:sz w:val="22"/>
          <w:szCs w:val="22"/>
        </w:rPr>
        <w:t xml:space="preserve"> </w:t>
      </w:r>
      <w:r w:rsidRPr="00440710">
        <w:rPr>
          <w:rFonts w:ascii="Calibri" w:hAnsi="Calibri" w:cs="Calibri"/>
          <w:sz w:val="22"/>
          <w:szCs w:val="22"/>
        </w:rPr>
        <w:t>najmniej</w:t>
      </w:r>
      <w:r w:rsidRPr="00440710">
        <w:rPr>
          <w:rFonts w:ascii="Calibri" w:eastAsia="Arial" w:hAnsi="Calibri" w:cs="Calibri"/>
          <w:sz w:val="22"/>
          <w:szCs w:val="22"/>
        </w:rPr>
        <w:t xml:space="preserve"> </w:t>
      </w:r>
      <w:r w:rsidRPr="00440710">
        <w:rPr>
          <w:rFonts w:ascii="Calibri" w:hAnsi="Calibri" w:cs="Calibri"/>
          <w:sz w:val="22"/>
          <w:szCs w:val="22"/>
        </w:rPr>
        <w:t>pierwszego</w:t>
      </w:r>
      <w:r w:rsidRPr="00440710">
        <w:rPr>
          <w:rFonts w:ascii="Calibri" w:eastAsia="Arial" w:hAnsi="Calibri" w:cs="Calibri"/>
          <w:sz w:val="22"/>
          <w:szCs w:val="22"/>
        </w:rPr>
        <w:t xml:space="preserve"> </w:t>
      </w:r>
      <w:r w:rsidRPr="00440710">
        <w:rPr>
          <w:rFonts w:ascii="Calibri" w:hAnsi="Calibri" w:cs="Calibri"/>
          <w:sz w:val="22"/>
          <w:szCs w:val="22"/>
        </w:rPr>
        <w:t>gatunku</w:t>
      </w:r>
      <w:r w:rsidRPr="00440710">
        <w:rPr>
          <w:rFonts w:ascii="Calibri" w:eastAsia="Arial" w:hAnsi="Calibri" w:cs="Calibri"/>
          <w:sz w:val="22"/>
          <w:szCs w:val="22"/>
        </w:rPr>
        <w:t xml:space="preserve"> </w:t>
      </w:r>
      <w:r w:rsidRPr="00440710">
        <w:rPr>
          <w:rFonts w:ascii="Calibri" w:hAnsi="Calibri" w:cs="Calibri"/>
          <w:sz w:val="22"/>
          <w:szCs w:val="22"/>
        </w:rPr>
        <w:t>jakości.</w:t>
      </w:r>
    </w:p>
    <w:p w14:paraId="70FBA2BC" w14:textId="7BF0804D" w:rsidR="00851EF3" w:rsidRPr="00440710" w:rsidRDefault="00851EF3">
      <w:pPr>
        <w:pStyle w:val="Tekstpodstawowy"/>
        <w:numPr>
          <w:ilvl w:val="0"/>
          <w:numId w:val="40"/>
        </w:numPr>
        <w:tabs>
          <w:tab w:val="left" w:pos="426"/>
        </w:tabs>
        <w:spacing w:after="0" w:line="276" w:lineRule="auto"/>
        <w:ind w:left="426" w:hanging="426"/>
        <w:rPr>
          <w:rFonts w:ascii="Calibri" w:eastAsia="Arial" w:hAnsi="Calibri" w:cs="Calibri"/>
          <w:strike/>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zapewnia,</w:t>
      </w:r>
      <w:r w:rsidRPr="00440710">
        <w:rPr>
          <w:rFonts w:ascii="Calibri" w:eastAsia="Arial" w:hAnsi="Calibri" w:cs="Calibri"/>
          <w:sz w:val="22"/>
          <w:szCs w:val="22"/>
        </w:rPr>
        <w:t xml:space="preserve"> </w:t>
      </w:r>
      <w:r w:rsidR="00262384" w:rsidRPr="00440710">
        <w:rPr>
          <w:rFonts w:ascii="Calibri" w:hAnsi="Calibri" w:cs="Calibri"/>
          <w:sz w:val="22"/>
          <w:szCs w:val="22"/>
        </w:rPr>
        <w:t xml:space="preserve"> że</w:t>
      </w:r>
      <w:r w:rsidRPr="00440710">
        <w:rPr>
          <w:rFonts w:ascii="Calibri" w:eastAsia="Arial" w:hAnsi="Calibri" w:cs="Calibri"/>
          <w:sz w:val="22"/>
          <w:szCs w:val="22"/>
        </w:rPr>
        <w:t xml:space="preserve"> </w:t>
      </w:r>
      <w:r w:rsidRPr="00440710">
        <w:rPr>
          <w:rFonts w:ascii="Calibri" w:hAnsi="Calibri" w:cs="Calibri"/>
          <w:sz w:val="22"/>
          <w:szCs w:val="22"/>
        </w:rPr>
        <w:t>wszystkie</w:t>
      </w:r>
      <w:r w:rsidRPr="00440710">
        <w:rPr>
          <w:rFonts w:ascii="Calibri" w:eastAsia="Arial" w:hAnsi="Calibri" w:cs="Calibri"/>
          <w:sz w:val="22"/>
          <w:szCs w:val="22"/>
        </w:rPr>
        <w:t xml:space="preserve"> </w:t>
      </w:r>
      <w:r w:rsidRPr="00440710">
        <w:rPr>
          <w:rFonts w:ascii="Calibri" w:hAnsi="Calibri" w:cs="Calibri"/>
          <w:sz w:val="22"/>
          <w:szCs w:val="22"/>
        </w:rPr>
        <w:t>wyroby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materiały,</w:t>
      </w:r>
      <w:r w:rsidRPr="00440710">
        <w:rPr>
          <w:rFonts w:ascii="Calibri" w:eastAsia="Arial" w:hAnsi="Calibri" w:cs="Calibri"/>
          <w:sz w:val="22"/>
          <w:szCs w:val="22"/>
        </w:rPr>
        <w:t xml:space="preserve"> </w:t>
      </w:r>
      <w:r w:rsidRPr="00440710">
        <w:rPr>
          <w:rFonts w:ascii="Calibri" w:hAnsi="Calibri" w:cs="Calibri"/>
          <w:sz w:val="22"/>
          <w:szCs w:val="22"/>
        </w:rPr>
        <w:t>wykorzystane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posiadają</w:t>
      </w:r>
      <w:r w:rsidRPr="00440710">
        <w:rPr>
          <w:rFonts w:ascii="Calibri" w:eastAsia="Arial" w:hAnsi="Calibri" w:cs="Calibri"/>
          <w:sz w:val="22"/>
          <w:szCs w:val="22"/>
        </w:rPr>
        <w:t xml:space="preserve"> </w:t>
      </w:r>
      <w:r w:rsidRPr="00440710">
        <w:rPr>
          <w:rFonts w:ascii="Calibri" w:hAnsi="Calibri" w:cs="Calibri"/>
          <w:sz w:val="22"/>
          <w:szCs w:val="22"/>
        </w:rPr>
        <w:t>wymagane</w:t>
      </w:r>
      <w:r w:rsidRPr="00440710">
        <w:rPr>
          <w:rFonts w:ascii="Calibri" w:eastAsia="Arial" w:hAnsi="Calibri" w:cs="Calibri"/>
          <w:sz w:val="22"/>
          <w:szCs w:val="22"/>
        </w:rPr>
        <w:t xml:space="preserve"> </w:t>
      </w:r>
      <w:r w:rsidRPr="00440710">
        <w:rPr>
          <w:rFonts w:ascii="Calibri" w:hAnsi="Calibri" w:cs="Calibri"/>
          <w:sz w:val="22"/>
          <w:szCs w:val="22"/>
        </w:rPr>
        <w:t>prawem</w:t>
      </w:r>
      <w:r w:rsidRPr="00440710">
        <w:rPr>
          <w:rFonts w:ascii="Calibri" w:eastAsia="Arial" w:hAnsi="Calibri" w:cs="Calibri"/>
          <w:sz w:val="22"/>
          <w:szCs w:val="22"/>
        </w:rPr>
        <w:t xml:space="preserve"> </w:t>
      </w:r>
      <w:r w:rsidRPr="00440710">
        <w:rPr>
          <w:rFonts w:ascii="Calibri" w:hAnsi="Calibri" w:cs="Calibri"/>
          <w:sz w:val="22"/>
          <w:szCs w:val="22"/>
        </w:rPr>
        <w:t>dowody</w:t>
      </w:r>
      <w:r w:rsidRPr="00440710">
        <w:rPr>
          <w:rFonts w:ascii="Calibri" w:eastAsia="Arial" w:hAnsi="Calibri" w:cs="Calibri"/>
          <w:sz w:val="22"/>
          <w:szCs w:val="22"/>
        </w:rPr>
        <w:t xml:space="preserve"> </w:t>
      </w:r>
      <w:r w:rsidRPr="00440710">
        <w:rPr>
          <w:rFonts w:ascii="Calibri" w:hAnsi="Calibri" w:cs="Calibri"/>
          <w:sz w:val="22"/>
          <w:szCs w:val="22"/>
        </w:rPr>
        <w:t>dopuszczenia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obrotu</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stosowania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budownictwie,</w:t>
      </w:r>
      <w:r w:rsidRPr="00440710">
        <w:rPr>
          <w:rFonts w:ascii="Calibri" w:eastAsia="Arial" w:hAnsi="Calibri" w:cs="Calibri"/>
          <w:sz w:val="22"/>
          <w:szCs w:val="22"/>
        </w:rPr>
        <w:t xml:space="preserve"> </w:t>
      </w:r>
      <w:r w:rsidRPr="00440710">
        <w:rPr>
          <w:rFonts w:ascii="Calibri" w:hAnsi="Calibri" w:cs="Calibri"/>
          <w:sz w:val="22"/>
          <w:szCs w:val="22"/>
        </w:rPr>
        <w:t>określonymi</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ustawie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lipca</w:t>
      </w:r>
      <w:r w:rsidRPr="00440710">
        <w:rPr>
          <w:rFonts w:ascii="Calibri" w:eastAsia="Arial" w:hAnsi="Calibri" w:cs="Calibri"/>
          <w:sz w:val="22"/>
          <w:szCs w:val="22"/>
        </w:rPr>
        <w:t xml:space="preserve"> </w:t>
      </w:r>
      <w:r w:rsidRPr="00440710">
        <w:rPr>
          <w:rFonts w:ascii="Calibri" w:hAnsi="Calibri" w:cs="Calibri"/>
          <w:sz w:val="22"/>
          <w:szCs w:val="22"/>
        </w:rPr>
        <w:t>1994</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(tekst</w:t>
      </w:r>
      <w:r w:rsidRPr="00440710">
        <w:rPr>
          <w:rFonts w:ascii="Calibri" w:eastAsia="Arial" w:hAnsi="Calibri" w:cs="Calibri"/>
          <w:sz w:val="22"/>
          <w:szCs w:val="22"/>
        </w:rPr>
        <w:t xml:space="preserve"> </w:t>
      </w:r>
      <w:r w:rsidRPr="00440710">
        <w:rPr>
          <w:rFonts w:ascii="Calibri" w:hAnsi="Calibri" w:cs="Calibri"/>
          <w:sz w:val="22"/>
          <w:szCs w:val="22"/>
        </w:rPr>
        <w:t>jednolity</w:t>
      </w:r>
      <w:r w:rsidRPr="00440710">
        <w:rPr>
          <w:rFonts w:ascii="Calibri" w:eastAsia="Arial" w:hAnsi="Calibri" w:cs="Calibri"/>
          <w:sz w:val="22"/>
          <w:szCs w:val="22"/>
        </w:rPr>
        <w:t xml:space="preserve"> </w:t>
      </w:r>
      <w:r w:rsidRPr="00440710">
        <w:rPr>
          <w:rFonts w:ascii="Calibri" w:hAnsi="Calibri" w:cs="Calibri"/>
          <w:sz w:val="22"/>
          <w:szCs w:val="22"/>
        </w:rPr>
        <w:t>Dz.</w:t>
      </w:r>
      <w:r w:rsidRPr="00440710">
        <w:rPr>
          <w:rFonts w:ascii="Calibri" w:eastAsia="Arial" w:hAnsi="Calibri" w:cs="Calibri"/>
          <w:sz w:val="22"/>
          <w:szCs w:val="22"/>
        </w:rPr>
        <w:t xml:space="preserve"> </w:t>
      </w:r>
      <w:r w:rsidRPr="00440710">
        <w:rPr>
          <w:rFonts w:ascii="Calibri" w:hAnsi="Calibri" w:cs="Calibri"/>
          <w:sz w:val="22"/>
          <w:szCs w:val="22"/>
        </w:rPr>
        <w:t>U.</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00F16A7A" w:rsidRPr="00440710">
        <w:rPr>
          <w:rFonts w:ascii="Calibri" w:hAnsi="Calibri" w:cs="Calibri"/>
          <w:sz w:val="22"/>
          <w:szCs w:val="22"/>
        </w:rPr>
        <w:t>20</w:t>
      </w:r>
      <w:r w:rsidR="008C6738" w:rsidRPr="00440710">
        <w:rPr>
          <w:rFonts w:ascii="Calibri" w:hAnsi="Calibri" w:cs="Calibri"/>
          <w:sz w:val="22"/>
          <w:szCs w:val="22"/>
        </w:rPr>
        <w:t>20</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poz.</w:t>
      </w:r>
      <w:r w:rsidRPr="00440710">
        <w:rPr>
          <w:rFonts w:ascii="Calibri" w:eastAsia="Arial" w:hAnsi="Calibri" w:cs="Calibri"/>
          <w:sz w:val="22"/>
          <w:szCs w:val="22"/>
        </w:rPr>
        <w:t xml:space="preserve"> </w:t>
      </w:r>
      <w:r w:rsidR="00F16A7A" w:rsidRPr="00440710">
        <w:rPr>
          <w:rFonts w:ascii="Calibri" w:hAnsi="Calibri" w:cs="Calibri"/>
          <w:sz w:val="22"/>
          <w:szCs w:val="22"/>
        </w:rPr>
        <w:t>1</w:t>
      </w:r>
      <w:r w:rsidR="008C6738" w:rsidRPr="00440710">
        <w:rPr>
          <w:rFonts w:ascii="Calibri" w:hAnsi="Calibri" w:cs="Calibri"/>
          <w:sz w:val="22"/>
          <w:szCs w:val="22"/>
        </w:rPr>
        <w:t>333</w:t>
      </w:r>
      <w:r w:rsidRPr="00440710">
        <w:rPr>
          <w:rFonts w:ascii="Calibri" w:eastAsia="Arial" w:hAnsi="Calibri" w:cs="Calibri"/>
          <w:sz w:val="22"/>
          <w:szCs w:val="22"/>
        </w:rPr>
        <w:t xml:space="preserve"> </w:t>
      </w:r>
      <w:r w:rsidRPr="00440710">
        <w:rPr>
          <w:rFonts w:ascii="Calibri" w:hAnsi="Calibri" w:cs="Calibri"/>
          <w:sz w:val="22"/>
          <w:szCs w:val="22"/>
        </w:rPr>
        <w:t>ze</w:t>
      </w:r>
      <w:r w:rsidRPr="00440710">
        <w:rPr>
          <w:rFonts w:ascii="Calibri" w:eastAsia="Arial" w:hAnsi="Calibri" w:cs="Calibri"/>
          <w:sz w:val="22"/>
          <w:szCs w:val="22"/>
        </w:rPr>
        <w:t xml:space="preserve"> </w:t>
      </w:r>
      <w:r w:rsidRPr="00440710">
        <w:rPr>
          <w:rFonts w:ascii="Calibri" w:hAnsi="Calibri" w:cs="Calibri"/>
          <w:sz w:val="22"/>
          <w:szCs w:val="22"/>
        </w:rPr>
        <w:t>zm.),</w:t>
      </w:r>
      <w:r w:rsidRPr="00440710">
        <w:rPr>
          <w:rFonts w:ascii="Calibri" w:eastAsia="Arial" w:hAnsi="Calibri" w:cs="Calibri"/>
          <w:sz w:val="22"/>
          <w:szCs w:val="22"/>
        </w:rPr>
        <w:t xml:space="preserve"> </w:t>
      </w:r>
      <w:r w:rsidRPr="00440710">
        <w:rPr>
          <w:rFonts w:ascii="Calibri" w:hAnsi="Calibri" w:cs="Calibri"/>
          <w:sz w:val="22"/>
          <w:szCs w:val="22"/>
        </w:rPr>
        <w:t>ustawie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16</w:t>
      </w:r>
      <w:r w:rsidRPr="00440710">
        <w:rPr>
          <w:rFonts w:ascii="Calibri" w:eastAsia="Arial" w:hAnsi="Calibri" w:cs="Calibri"/>
          <w:sz w:val="22"/>
          <w:szCs w:val="22"/>
        </w:rPr>
        <w:t xml:space="preserve"> </w:t>
      </w:r>
      <w:r w:rsidRPr="00440710">
        <w:rPr>
          <w:rFonts w:ascii="Calibri" w:hAnsi="Calibri" w:cs="Calibri"/>
          <w:sz w:val="22"/>
          <w:szCs w:val="22"/>
        </w:rPr>
        <w:t>kwietnia</w:t>
      </w:r>
      <w:r w:rsidRPr="00440710">
        <w:rPr>
          <w:rFonts w:ascii="Calibri" w:eastAsia="Arial" w:hAnsi="Calibri" w:cs="Calibri"/>
          <w:sz w:val="22"/>
          <w:szCs w:val="22"/>
        </w:rPr>
        <w:t xml:space="preserve"> </w:t>
      </w:r>
      <w:r w:rsidRPr="00440710">
        <w:rPr>
          <w:rFonts w:ascii="Calibri" w:hAnsi="Calibri" w:cs="Calibri"/>
          <w:sz w:val="22"/>
          <w:szCs w:val="22"/>
        </w:rPr>
        <w:t>2004</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wyrobach</w:t>
      </w:r>
      <w:r w:rsidRPr="00440710">
        <w:rPr>
          <w:rFonts w:ascii="Calibri" w:eastAsia="Arial" w:hAnsi="Calibri" w:cs="Calibri"/>
          <w:sz w:val="22"/>
          <w:szCs w:val="22"/>
        </w:rPr>
        <w:t xml:space="preserve"> </w:t>
      </w:r>
      <w:r w:rsidRPr="00440710">
        <w:rPr>
          <w:rFonts w:ascii="Calibri" w:hAnsi="Calibri" w:cs="Calibri"/>
          <w:sz w:val="22"/>
          <w:szCs w:val="22"/>
        </w:rPr>
        <w:t>budowlanych</w:t>
      </w:r>
      <w:r w:rsidRPr="00440710">
        <w:rPr>
          <w:rFonts w:ascii="Calibri" w:eastAsia="Arial" w:hAnsi="Calibri" w:cs="Calibri"/>
          <w:sz w:val="22"/>
          <w:szCs w:val="22"/>
        </w:rPr>
        <w:t xml:space="preserve"> </w:t>
      </w:r>
      <w:r w:rsidRPr="00440710">
        <w:rPr>
          <w:rFonts w:ascii="Calibri" w:hAnsi="Calibri" w:cs="Calibri"/>
          <w:sz w:val="22"/>
          <w:szCs w:val="22"/>
        </w:rPr>
        <w:t>(tekst</w:t>
      </w:r>
      <w:r w:rsidRPr="00440710">
        <w:rPr>
          <w:rFonts w:ascii="Calibri" w:eastAsia="Arial" w:hAnsi="Calibri" w:cs="Calibri"/>
          <w:sz w:val="22"/>
          <w:szCs w:val="22"/>
        </w:rPr>
        <w:t xml:space="preserve"> </w:t>
      </w:r>
      <w:r w:rsidRPr="00440710">
        <w:rPr>
          <w:rFonts w:ascii="Calibri" w:hAnsi="Calibri" w:cs="Calibri"/>
          <w:sz w:val="22"/>
          <w:szCs w:val="22"/>
        </w:rPr>
        <w:t>jednolity</w:t>
      </w:r>
      <w:r w:rsidRPr="00440710">
        <w:rPr>
          <w:rFonts w:ascii="Calibri" w:eastAsia="Arial" w:hAnsi="Calibri" w:cs="Calibri"/>
          <w:sz w:val="22"/>
          <w:szCs w:val="22"/>
        </w:rPr>
        <w:t xml:space="preserve"> </w:t>
      </w:r>
      <w:r w:rsidRPr="00440710">
        <w:rPr>
          <w:rFonts w:ascii="Calibri" w:hAnsi="Calibri" w:cs="Calibri"/>
          <w:sz w:val="22"/>
          <w:szCs w:val="22"/>
        </w:rPr>
        <w:t>Dz.</w:t>
      </w:r>
      <w:r w:rsidRPr="00440710">
        <w:rPr>
          <w:rFonts w:ascii="Calibri" w:eastAsia="Arial" w:hAnsi="Calibri" w:cs="Calibri"/>
          <w:sz w:val="22"/>
          <w:szCs w:val="22"/>
        </w:rPr>
        <w:t xml:space="preserve"> </w:t>
      </w:r>
      <w:r w:rsidRPr="00440710">
        <w:rPr>
          <w:rFonts w:ascii="Calibri" w:hAnsi="Calibri" w:cs="Calibri"/>
          <w:sz w:val="22"/>
          <w:szCs w:val="22"/>
        </w:rPr>
        <w:t>U.</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20</w:t>
      </w:r>
      <w:r w:rsidR="00F16A7A" w:rsidRPr="00440710">
        <w:rPr>
          <w:rFonts w:ascii="Calibri" w:hAnsi="Calibri" w:cs="Calibri"/>
          <w:sz w:val="22"/>
          <w:szCs w:val="22"/>
        </w:rPr>
        <w:t>2</w:t>
      </w:r>
      <w:r w:rsidR="00D51F1F">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poz.</w:t>
      </w:r>
      <w:r w:rsidRPr="00440710">
        <w:rPr>
          <w:rFonts w:ascii="Calibri" w:eastAsia="Arial" w:hAnsi="Calibri" w:cs="Calibri"/>
          <w:sz w:val="22"/>
          <w:szCs w:val="22"/>
        </w:rPr>
        <w:t xml:space="preserve"> </w:t>
      </w:r>
      <w:r w:rsidR="00F16A7A" w:rsidRPr="00440710">
        <w:rPr>
          <w:rFonts w:ascii="Calibri" w:hAnsi="Calibri" w:cs="Calibri"/>
          <w:sz w:val="22"/>
          <w:szCs w:val="22"/>
        </w:rPr>
        <w:t>2</w:t>
      </w:r>
      <w:r w:rsidR="00D51F1F">
        <w:rPr>
          <w:rFonts w:ascii="Calibri" w:hAnsi="Calibri" w:cs="Calibri"/>
          <w:sz w:val="22"/>
          <w:szCs w:val="22"/>
        </w:rPr>
        <w:t>351</w:t>
      </w:r>
      <w:r w:rsidR="008C6738" w:rsidRPr="00440710">
        <w:rPr>
          <w:rFonts w:ascii="Calibri" w:hAnsi="Calibri" w:cs="Calibri"/>
          <w:sz w:val="22"/>
          <w:szCs w:val="22"/>
        </w:rPr>
        <w:t xml:space="preserve"> ze zm.</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przepisach</w:t>
      </w:r>
      <w:r w:rsidRPr="00440710">
        <w:rPr>
          <w:rFonts w:ascii="Calibri" w:eastAsia="Arial" w:hAnsi="Calibri" w:cs="Calibri"/>
          <w:sz w:val="22"/>
          <w:szCs w:val="22"/>
        </w:rPr>
        <w:t xml:space="preserve"> </w:t>
      </w:r>
      <w:r w:rsidRPr="00440710">
        <w:rPr>
          <w:rFonts w:ascii="Calibri" w:hAnsi="Calibri" w:cs="Calibri"/>
          <w:sz w:val="22"/>
          <w:szCs w:val="22"/>
        </w:rPr>
        <w:t>wykonawczych</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tych</w:t>
      </w:r>
      <w:r w:rsidRPr="00440710">
        <w:rPr>
          <w:rFonts w:ascii="Calibri" w:eastAsia="Arial" w:hAnsi="Calibri" w:cs="Calibri"/>
          <w:sz w:val="22"/>
          <w:szCs w:val="22"/>
        </w:rPr>
        <w:t xml:space="preserve"> </w:t>
      </w:r>
      <w:r w:rsidRPr="00440710">
        <w:rPr>
          <w:rFonts w:ascii="Calibri" w:hAnsi="Calibri" w:cs="Calibri"/>
          <w:sz w:val="22"/>
          <w:szCs w:val="22"/>
        </w:rPr>
        <w:t>ustaw,</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także</w:t>
      </w:r>
      <w:r w:rsidRPr="00440710">
        <w:rPr>
          <w:rFonts w:ascii="Calibri" w:eastAsia="Arial" w:hAnsi="Calibri" w:cs="Calibri"/>
          <w:sz w:val="22"/>
          <w:szCs w:val="22"/>
        </w:rPr>
        <w:t xml:space="preserve"> </w:t>
      </w:r>
      <w:r w:rsidRPr="00440710">
        <w:rPr>
          <w:rFonts w:ascii="Calibri" w:hAnsi="Calibri" w:cs="Calibri"/>
          <w:sz w:val="22"/>
          <w:szCs w:val="22"/>
        </w:rPr>
        <w:t>odpowiadają</w:t>
      </w:r>
      <w:r w:rsidR="004937F1" w:rsidRPr="00440710">
        <w:rPr>
          <w:rFonts w:ascii="Calibri" w:eastAsia="Arial" w:hAnsi="Calibri" w:cs="Calibri"/>
          <w:sz w:val="22"/>
          <w:szCs w:val="22"/>
        </w:rPr>
        <w:t xml:space="preserve"> </w:t>
      </w:r>
      <w:r w:rsidRPr="00440710">
        <w:rPr>
          <w:rFonts w:ascii="Calibri" w:hAnsi="Calibri" w:cs="Calibri"/>
          <w:sz w:val="22"/>
          <w:szCs w:val="22"/>
        </w:rPr>
        <w:t>wymaganiom</w:t>
      </w:r>
      <w:r w:rsidRPr="00440710">
        <w:rPr>
          <w:rFonts w:ascii="Calibri" w:eastAsia="Arial" w:hAnsi="Calibri" w:cs="Calibri"/>
          <w:sz w:val="22"/>
          <w:szCs w:val="22"/>
        </w:rPr>
        <w:t xml:space="preserve"> </w:t>
      </w:r>
      <w:r w:rsidRPr="00440710">
        <w:rPr>
          <w:rFonts w:ascii="Calibri" w:hAnsi="Calibri" w:cs="Calibri"/>
          <w:sz w:val="22"/>
          <w:szCs w:val="22"/>
        </w:rPr>
        <w:t>dokumentacji.</w:t>
      </w:r>
      <w:r w:rsidRPr="00440710">
        <w:rPr>
          <w:rFonts w:ascii="Calibri" w:eastAsia="Arial" w:hAnsi="Calibri" w:cs="Calibri"/>
          <w:strike/>
          <w:sz w:val="22"/>
          <w:szCs w:val="22"/>
        </w:rPr>
        <w:t xml:space="preserve"> </w:t>
      </w:r>
    </w:p>
    <w:p w14:paraId="050720F4" w14:textId="77777777" w:rsidR="00851EF3" w:rsidRPr="00440710" w:rsidRDefault="00851EF3">
      <w:pPr>
        <w:pStyle w:val="Tekstpodstawowy"/>
        <w:numPr>
          <w:ilvl w:val="0"/>
          <w:numId w:val="40"/>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żądanie</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wyroby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materiały</w:t>
      </w:r>
      <w:r w:rsidRPr="00440710">
        <w:rPr>
          <w:rFonts w:ascii="Calibri" w:eastAsia="Arial" w:hAnsi="Calibri" w:cs="Calibri"/>
          <w:sz w:val="22"/>
          <w:szCs w:val="22"/>
        </w:rPr>
        <w:t xml:space="preserve"> </w:t>
      </w:r>
      <w:r w:rsidRPr="00440710">
        <w:rPr>
          <w:rFonts w:ascii="Calibri" w:hAnsi="Calibri" w:cs="Calibri"/>
          <w:sz w:val="22"/>
          <w:szCs w:val="22"/>
        </w:rPr>
        <w:t>mogą</w:t>
      </w:r>
      <w:r w:rsidRPr="00440710">
        <w:rPr>
          <w:rFonts w:ascii="Calibri" w:eastAsia="Arial" w:hAnsi="Calibri" w:cs="Calibri"/>
          <w:sz w:val="22"/>
          <w:szCs w:val="22"/>
        </w:rPr>
        <w:t xml:space="preserve"> </w:t>
      </w:r>
      <w:r w:rsidRPr="00440710">
        <w:rPr>
          <w:rFonts w:ascii="Calibri" w:hAnsi="Calibri" w:cs="Calibri"/>
          <w:sz w:val="22"/>
          <w:szCs w:val="22"/>
        </w:rPr>
        <w:t>być</w:t>
      </w:r>
      <w:r w:rsidRPr="00440710">
        <w:rPr>
          <w:rFonts w:ascii="Calibri" w:eastAsia="Arial" w:hAnsi="Calibri" w:cs="Calibri"/>
          <w:sz w:val="22"/>
          <w:szCs w:val="22"/>
        </w:rPr>
        <w:t xml:space="preserve"> </w:t>
      </w:r>
      <w:r w:rsidRPr="00440710">
        <w:rPr>
          <w:rFonts w:ascii="Calibri" w:hAnsi="Calibri" w:cs="Calibri"/>
          <w:sz w:val="22"/>
          <w:szCs w:val="22"/>
        </w:rPr>
        <w:t>poddane</w:t>
      </w:r>
      <w:r w:rsidRPr="00440710">
        <w:rPr>
          <w:rFonts w:ascii="Calibri" w:eastAsia="Arial" w:hAnsi="Calibri" w:cs="Calibri"/>
          <w:sz w:val="22"/>
          <w:szCs w:val="22"/>
        </w:rPr>
        <w:t xml:space="preserve"> </w:t>
      </w:r>
      <w:r w:rsidRPr="00440710">
        <w:rPr>
          <w:rFonts w:ascii="Calibri" w:hAnsi="Calibri" w:cs="Calibri"/>
          <w:sz w:val="22"/>
          <w:szCs w:val="22"/>
        </w:rPr>
        <w:t>badaniom</w:t>
      </w:r>
      <w:r w:rsidRPr="00440710">
        <w:rPr>
          <w:rFonts w:ascii="Calibri" w:eastAsia="Arial" w:hAnsi="Calibri" w:cs="Calibri"/>
          <w:sz w:val="22"/>
          <w:szCs w:val="22"/>
        </w:rPr>
        <w:t xml:space="preserve"> </w:t>
      </w:r>
      <w:r w:rsidRPr="00440710">
        <w:rPr>
          <w:rFonts w:ascii="Calibri" w:hAnsi="Calibri" w:cs="Calibri"/>
          <w:sz w:val="22"/>
          <w:szCs w:val="22"/>
        </w:rPr>
        <w:t>sprawdzającym.</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zapewni</w:t>
      </w:r>
      <w:r w:rsidRPr="00440710">
        <w:rPr>
          <w:rFonts w:ascii="Calibri" w:eastAsia="Arial" w:hAnsi="Calibri" w:cs="Calibri"/>
          <w:sz w:val="22"/>
          <w:szCs w:val="22"/>
        </w:rPr>
        <w:t xml:space="preserve"> </w:t>
      </w:r>
      <w:r w:rsidRPr="00440710">
        <w:rPr>
          <w:rFonts w:ascii="Calibri" w:hAnsi="Calibri" w:cs="Calibri"/>
          <w:sz w:val="22"/>
          <w:szCs w:val="22"/>
        </w:rPr>
        <w:t>urządzenia,</w:t>
      </w:r>
      <w:r w:rsidRPr="00440710">
        <w:rPr>
          <w:rFonts w:ascii="Calibri" w:eastAsia="Arial" w:hAnsi="Calibri" w:cs="Calibri"/>
          <w:sz w:val="22"/>
          <w:szCs w:val="22"/>
        </w:rPr>
        <w:t xml:space="preserve"> </w:t>
      </w:r>
      <w:r w:rsidRPr="00440710">
        <w:rPr>
          <w:rFonts w:ascii="Calibri" w:hAnsi="Calibri" w:cs="Calibri"/>
          <w:sz w:val="22"/>
          <w:szCs w:val="22"/>
        </w:rPr>
        <w:t>instrumenty,</w:t>
      </w:r>
      <w:r w:rsidRPr="00440710">
        <w:rPr>
          <w:rFonts w:ascii="Calibri" w:eastAsia="Arial" w:hAnsi="Calibri" w:cs="Calibri"/>
          <w:sz w:val="22"/>
          <w:szCs w:val="22"/>
        </w:rPr>
        <w:t xml:space="preserve"> </w:t>
      </w:r>
      <w:r w:rsidRPr="00440710">
        <w:rPr>
          <w:rFonts w:ascii="Calibri" w:hAnsi="Calibri" w:cs="Calibri"/>
          <w:sz w:val="22"/>
          <w:szCs w:val="22"/>
        </w:rPr>
        <w:t>robociznę</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materiały</w:t>
      </w:r>
      <w:r w:rsidRPr="00440710">
        <w:rPr>
          <w:rFonts w:ascii="Calibri" w:eastAsia="Arial" w:hAnsi="Calibri" w:cs="Calibri"/>
          <w:sz w:val="22"/>
          <w:szCs w:val="22"/>
        </w:rPr>
        <w:t xml:space="preserve"> </w:t>
      </w:r>
      <w:r w:rsidRPr="00440710">
        <w:rPr>
          <w:rFonts w:ascii="Calibri" w:hAnsi="Calibri" w:cs="Calibri"/>
          <w:sz w:val="22"/>
          <w:szCs w:val="22"/>
        </w:rPr>
        <w:t>potrzebne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wykonania</w:t>
      </w:r>
      <w:r w:rsidR="00985680"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pobrania</w:t>
      </w:r>
      <w:r w:rsidRPr="00440710">
        <w:rPr>
          <w:rFonts w:ascii="Calibri" w:eastAsia="Arial" w:hAnsi="Calibri" w:cs="Calibri"/>
          <w:sz w:val="22"/>
          <w:szCs w:val="22"/>
        </w:rPr>
        <w:t xml:space="preserve"> </w:t>
      </w:r>
      <w:r w:rsidRPr="00440710">
        <w:rPr>
          <w:rFonts w:ascii="Calibri" w:hAnsi="Calibri" w:cs="Calibri"/>
          <w:sz w:val="22"/>
          <w:szCs w:val="22"/>
        </w:rPr>
        <w:t>próbek</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dostarczy</w:t>
      </w:r>
      <w:r w:rsidRPr="00440710">
        <w:rPr>
          <w:rFonts w:ascii="Calibri" w:eastAsia="Arial" w:hAnsi="Calibri" w:cs="Calibri"/>
          <w:sz w:val="22"/>
          <w:szCs w:val="22"/>
        </w:rPr>
        <w:t xml:space="preserve"> </w:t>
      </w:r>
      <w:r w:rsidRPr="00440710">
        <w:rPr>
          <w:rFonts w:ascii="Calibri" w:hAnsi="Calibri" w:cs="Calibri"/>
          <w:sz w:val="22"/>
          <w:szCs w:val="22"/>
        </w:rPr>
        <w:t>wymagane</w:t>
      </w:r>
      <w:r w:rsidRPr="00440710">
        <w:rPr>
          <w:rFonts w:ascii="Calibri" w:eastAsia="Arial" w:hAnsi="Calibri" w:cs="Calibri"/>
          <w:sz w:val="22"/>
          <w:szCs w:val="22"/>
        </w:rPr>
        <w:t xml:space="preserve"> </w:t>
      </w:r>
      <w:r w:rsidRPr="00440710">
        <w:rPr>
          <w:rFonts w:ascii="Calibri" w:hAnsi="Calibri" w:cs="Calibri"/>
          <w:sz w:val="22"/>
          <w:szCs w:val="22"/>
        </w:rPr>
        <w:t>próbki</w:t>
      </w:r>
      <w:r w:rsidRPr="00440710">
        <w:rPr>
          <w:rFonts w:ascii="Calibri" w:eastAsia="Arial" w:hAnsi="Calibri" w:cs="Calibri"/>
          <w:sz w:val="22"/>
          <w:szCs w:val="22"/>
        </w:rPr>
        <w:t xml:space="preserve"> </w:t>
      </w:r>
      <w:r w:rsidRPr="00440710">
        <w:rPr>
          <w:rFonts w:ascii="Calibri" w:hAnsi="Calibri" w:cs="Calibri"/>
          <w:sz w:val="22"/>
          <w:szCs w:val="22"/>
        </w:rPr>
        <w:t>wyrobów</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zbadania</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jakości.</w:t>
      </w:r>
      <w:r w:rsidRPr="00440710">
        <w:rPr>
          <w:rFonts w:ascii="Calibri" w:eastAsia="Arial" w:hAnsi="Calibri" w:cs="Calibri"/>
          <w:sz w:val="22"/>
          <w:szCs w:val="22"/>
        </w:rPr>
        <w:t xml:space="preserve"> </w:t>
      </w:r>
      <w:r w:rsidRPr="00440710">
        <w:rPr>
          <w:rFonts w:ascii="Calibri" w:hAnsi="Calibri" w:cs="Calibri"/>
          <w:sz w:val="22"/>
          <w:szCs w:val="22"/>
        </w:rPr>
        <w:t>Wszystkie</w:t>
      </w:r>
      <w:r w:rsidRPr="00440710">
        <w:rPr>
          <w:rFonts w:ascii="Calibri" w:eastAsia="Arial" w:hAnsi="Calibri" w:cs="Calibri"/>
          <w:sz w:val="22"/>
          <w:szCs w:val="22"/>
        </w:rPr>
        <w:t xml:space="preserve"> </w:t>
      </w:r>
      <w:r w:rsidRPr="00440710">
        <w:rPr>
          <w:rFonts w:ascii="Calibri" w:hAnsi="Calibri" w:cs="Calibri"/>
          <w:sz w:val="22"/>
          <w:szCs w:val="22"/>
        </w:rPr>
        <w:t>próbki</w:t>
      </w:r>
      <w:r w:rsidRPr="00440710">
        <w:rPr>
          <w:rFonts w:ascii="Calibri" w:eastAsia="Arial" w:hAnsi="Calibri" w:cs="Calibri"/>
          <w:sz w:val="22"/>
          <w:szCs w:val="22"/>
        </w:rPr>
        <w:t xml:space="preserve"> </w:t>
      </w:r>
      <w:r w:rsidRPr="00440710">
        <w:rPr>
          <w:rFonts w:ascii="Calibri" w:hAnsi="Calibri" w:cs="Calibri"/>
          <w:sz w:val="22"/>
          <w:szCs w:val="22"/>
        </w:rPr>
        <w:t>wyrobów</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dostarczy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badań</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00115632" w:rsidRPr="00440710">
        <w:rPr>
          <w:rFonts w:ascii="Calibri" w:hAnsi="Calibri" w:cs="Calibri"/>
          <w:sz w:val="22"/>
          <w:szCs w:val="22"/>
        </w:rPr>
        <w:t>Jeżeli badania wykażą, że jakość zastosowanych</w:t>
      </w:r>
      <w:r w:rsidR="0080737B" w:rsidRPr="00440710">
        <w:rPr>
          <w:rFonts w:ascii="Calibri" w:hAnsi="Calibri" w:cs="Calibri"/>
          <w:sz w:val="22"/>
          <w:szCs w:val="22"/>
        </w:rPr>
        <w:t xml:space="preserve"> wyrobów i</w:t>
      </w:r>
      <w:r w:rsidR="00115632" w:rsidRPr="00440710">
        <w:rPr>
          <w:rFonts w:ascii="Calibri" w:hAnsi="Calibri" w:cs="Calibri"/>
          <w:sz w:val="22"/>
          <w:szCs w:val="22"/>
        </w:rPr>
        <w:t xml:space="preserve"> materiałów nie spełnia wymogów</w:t>
      </w:r>
      <w:r w:rsidR="0080737B" w:rsidRPr="00440710">
        <w:rPr>
          <w:rFonts w:ascii="Calibri" w:hAnsi="Calibri" w:cs="Calibri"/>
          <w:sz w:val="22"/>
          <w:szCs w:val="22"/>
        </w:rPr>
        <w:t xml:space="preserve"> niezbędnych przy realizacji przedmiotu umowy</w:t>
      </w:r>
      <w:r w:rsidR="00115632" w:rsidRPr="00440710">
        <w:rPr>
          <w:rFonts w:ascii="Calibri" w:hAnsi="Calibri" w:cs="Calibri"/>
          <w:sz w:val="22"/>
          <w:szCs w:val="22"/>
        </w:rPr>
        <w:t>, wówczas Wykonawca zostanie obciążony kosztem badań i na własny koszt dokona ich wymiany.</w:t>
      </w:r>
    </w:p>
    <w:p w14:paraId="7D87DCC5" w14:textId="77777777" w:rsidR="00851EF3" w:rsidRPr="00440710" w:rsidRDefault="00851EF3">
      <w:pPr>
        <w:pStyle w:val="Tekstpodstawowy"/>
        <w:numPr>
          <w:ilvl w:val="0"/>
          <w:numId w:val="40"/>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obowiązków</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należy:</w:t>
      </w:r>
    </w:p>
    <w:p w14:paraId="602D713E" w14:textId="77777777" w:rsidR="0087143A" w:rsidRPr="00440710" w:rsidRDefault="0087143A">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 xml:space="preserve">wykonanie przedmiotu zamówienia, zgodnie z umową oraz </w:t>
      </w:r>
      <w:r w:rsidR="005F49D7" w:rsidRPr="00440710">
        <w:rPr>
          <w:rFonts w:ascii="Calibri" w:hAnsi="Calibri" w:cs="Calibri"/>
          <w:sz w:val="22"/>
          <w:szCs w:val="22"/>
        </w:rPr>
        <w:t>jego</w:t>
      </w:r>
      <w:r w:rsidRPr="00440710">
        <w:rPr>
          <w:rFonts w:ascii="Calibri" w:hAnsi="Calibri" w:cs="Calibri"/>
          <w:sz w:val="22"/>
          <w:szCs w:val="22"/>
        </w:rPr>
        <w:t xml:space="preserve"> o</w:t>
      </w:r>
      <w:r w:rsidR="00AF7EF2" w:rsidRPr="00440710">
        <w:rPr>
          <w:rFonts w:ascii="Calibri" w:hAnsi="Calibri" w:cs="Calibri"/>
          <w:sz w:val="22"/>
          <w:szCs w:val="22"/>
        </w:rPr>
        <w:t>ddanie Zamawiającemu</w:t>
      </w:r>
      <w:r w:rsidR="005F49D7" w:rsidRPr="00440710">
        <w:rPr>
          <w:rFonts w:ascii="Calibri" w:hAnsi="Calibri" w:cs="Calibri"/>
          <w:sz w:val="22"/>
          <w:szCs w:val="22"/>
        </w:rPr>
        <w:t xml:space="preserve"> w</w:t>
      </w:r>
      <w:r w:rsidR="00985680" w:rsidRPr="00440710">
        <w:rPr>
          <w:rFonts w:ascii="Calibri" w:hAnsi="Calibri" w:cs="Calibri"/>
          <w:sz w:val="22"/>
          <w:szCs w:val="22"/>
        </w:rPr>
        <w:t> </w:t>
      </w:r>
      <w:r w:rsidR="005F49D7" w:rsidRPr="00440710">
        <w:rPr>
          <w:rFonts w:ascii="Calibri" w:hAnsi="Calibri" w:cs="Calibri"/>
          <w:sz w:val="22"/>
          <w:szCs w:val="22"/>
        </w:rPr>
        <w:t>terminie określonym niniejszą umową</w:t>
      </w:r>
      <w:r w:rsidR="00AF7EF2" w:rsidRPr="00440710">
        <w:rPr>
          <w:rFonts w:ascii="Calibri" w:hAnsi="Calibri" w:cs="Calibri"/>
          <w:sz w:val="22"/>
          <w:szCs w:val="22"/>
        </w:rPr>
        <w:t>,</w:t>
      </w:r>
    </w:p>
    <w:p w14:paraId="4A5E4525" w14:textId="77777777" w:rsidR="006C21FE" w:rsidRPr="00440710" w:rsidRDefault="006C21FE">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zabezpieczenie</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zorganizowanie</w:t>
      </w:r>
      <w:r w:rsidRPr="00440710">
        <w:rPr>
          <w:rFonts w:ascii="Calibri" w:eastAsia="Arial" w:hAnsi="Calibri" w:cs="Calibri"/>
          <w:sz w:val="22"/>
          <w:szCs w:val="22"/>
        </w:rPr>
        <w:t xml:space="preserve"> </w:t>
      </w:r>
      <w:r w:rsidRPr="00440710">
        <w:rPr>
          <w:rFonts w:ascii="Calibri" w:hAnsi="Calibri" w:cs="Calibri"/>
          <w:sz w:val="22"/>
          <w:szCs w:val="22"/>
        </w:rPr>
        <w:t>dla</w:t>
      </w:r>
      <w:r w:rsidRPr="00440710">
        <w:rPr>
          <w:rFonts w:ascii="Calibri" w:eastAsia="Arial" w:hAnsi="Calibri" w:cs="Calibri"/>
          <w:sz w:val="22"/>
          <w:szCs w:val="22"/>
        </w:rPr>
        <w:t xml:space="preserve"> </w:t>
      </w:r>
      <w:r w:rsidRPr="00440710">
        <w:rPr>
          <w:rFonts w:ascii="Calibri" w:hAnsi="Calibri" w:cs="Calibri"/>
          <w:sz w:val="22"/>
          <w:szCs w:val="22"/>
        </w:rPr>
        <w:t>swoich</w:t>
      </w:r>
      <w:r w:rsidRPr="00440710">
        <w:rPr>
          <w:rFonts w:ascii="Calibri" w:eastAsia="Arial" w:hAnsi="Calibri" w:cs="Calibri"/>
          <w:sz w:val="22"/>
          <w:szCs w:val="22"/>
        </w:rPr>
        <w:t xml:space="preserve"> </w:t>
      </w:r>
      <w:r w:rsidRPr="00440710">
        <w:rPr>
          <w:rFonts w:ascii="Calibri" w:hAnsi="Calibri" w:cs="Calibri"/>
          <w:sz w:val="22"/>
          <w:szCs w:val="22"/>
        </w:rPr>
        <w:t>potrzeb</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r w:rsidR="004937F1" w:rsidRPr="00440710">
        <w:rPr>
          <w:rFonts w:ascii="Calibri" w:eastAsia="Arial" w:hAnsi="Calibri" w:cs="Calibri"/>
          <w:sz w:val="22"/>
          <w:szCs w:val="22"/>
        </w:rPr>
        <w:t xml:space="preserve"> </w:t>
      </w:r>
      <w:r w:rsidRPr="00440710">
        <w:rPr>
          <w:rFonts w:ascii="Calibri" w:hAnsi="Calibri" w:cs="Calibri"/>
          <w:sz w:val="22"/>
          <w:szCs w:val="22"/>
        </w:rPr>
        <w:t>zaplecza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dozoru</w:t>
      </w:r>
      <w:r w:rsidRPr="00440710">
        <w:rPr>
          <w:rFonts w:ascii="Calibri" w:eastAsia="Arial" w:hAnsi="Calibri" w:cs="Calibri"/>
          <w:sz w:val="22"/>
          <w:szCs w:val="22"/>
        </w:rPr>
        <w:t xml:space="preserve"> </w:t>
      </w:r>
      <w:r w:rsidRPr="00440710">
        <w:rPr>
          <w:rFonts w:ascii="Calibri" w:hAnsi="Calibri" w:cs="Calibri"/>
          <w:sz w:val="22"/>
          <w:szCs w:val="22"/>
        </w:rPr>
        <w:t>swojego</w:t>
      </w:r>
      <w:r w:rsidRPr="00440710">
        <w:rPr>
          <w:rFonts w:ascii="Calibri" w:eastAsia="Arial" w:hAnsi="Calibri" w:cs="Calibri"/>
          <w:sz w:val="22"/>
          <w:szCs w:val="22"/>
        </w:rPr>
        <w:t xml:space="preserve"> </w:t>
      </w:r>
      <w:r w:rsidRPr="00440710">
        <w:rPr>
          <w:rFonts w:ascii="Calibri" w:hAnsi="Calibri" w:cs="Calibri"/>
          <w:sz w:val="22"/>
          <w:szCs w:val="22"/>
        </w:rPr>
        <w:t>mienia</w:t>
      </w:r>
      <w:r w:rsidRPr="00440710">
        <w:rPr>
          <w:rFonts w:ascii="Calibri" w:eastAsia="Arial" w:hAnsi="Calibri" w:cs="Calibri"/>
          <w:sz w:val="22"/>
          <w:szCs w:val="22"/>
        </w:rPr>
        <w:t xml:space="preserve"> </w:t>
      </w:r>
      <w:r w:rsidRPr="00440710">
        <w:rPr>
          <w:rFonts w:ascii="Calibri" w:hAnsi="Calibri" w:cs="Calibri"/>
          <w:sz w:val="22"/>
          <w:szCs w:val="22"/>
        </w:rPr>
        <w:t>znajdującego</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terenie</w:t>
      </w:r>
      <w:r w:rsidRPr="00440710">
        <w:rPr>
          <w:rFonts w:ascii="Calibri" w:eastAsia="Arial" w:hAnsi="Calibri" w:cs="Calibri"/>
          <w:sz w:val="22"/>
          <w:szCs w:val="22"/>
        </w:rPr>
        <w:t xml:space="preserve"> </w:t>
      </w:r>
      <w:r w:rsidRPr="00440710">
        <w:rPr>
          <w:rFonts w:ascii="Calibri" w:hAnsi="Calibri" w:cs="Calibri"/>
          <w:sz w:val="22"/>
          <w:szCs w:val="22"/>
        </w:rPr>
        <w:t>budowy</w:t>
      </w:r>
      <w:r w:rsidR="004937F1" w:rsidRPr="00440710">
        <w:rPr>
          <w:rFonts w:ascii="Calibri" w:eastAsia="Arial" w:hAnsi="Calibri" w:cs="Calibri"/>
          <w:sz w:val="22"/>
          <w:szCs w:val="22"/>
        </w:rPr>
        <w:t xml:space="preserve"> </w:t>
      </w:r>
      <w:r w:rsidRPr="00440710">
        <w:rPr>
          <w:rFonts w:ascii="Calibri" w:hAnsi="Calibri" w:cs="Calibri"/>
          <w:sz w:val="22"/>
          <w:szCs w:val="22"/>
        </w:rPr>
        <w:t>oraz ponoszenia</w:t>
      </w:r>
      <w:r w:rsidRPr="00440710">
        <w:rPr>
          <w:rFonts w:ascii="Calibri" w:eastAsia="Arial" w:hAnsi="Calibri" w:cs="Calibri"/>
          <w:sz w:val="22"/>
          <w:szCs w:val="22"/>
        </w:rPr>
        <w:t xml:space="preserve"> </w:t>
      </w:r>
      <w:r w:rsidRPr="00440710">
        <w:rPr>
          <w:rFonts w:ascii="Calibri" w:hAnsi="Calibri" w:cs="Calibri"/>
          <w:sz w:val="22"/>
          <w:szCs w:val="22"/>
        </w:rPr>
        <w:t>pełnej</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szkody</w:t>
      </w:r>
      <w:r w:rsidRPr="00440710">
        <w:rPr>
          <w:rFonts w:ascii="Calibri" w:eastAsia="Arial" w:hAnsi="Calibri" w:cs="Calibri"/>
          <w:sz w:val="22"/>
          <w:szCs w:val="22"/>
        </w:rPr>
        <w:t xml:space="preserve"> </w:t>
      </w:r>
      <w:r w:rsidRPr="00440710">
        <w:rPr>
          <w:rFonts w:ascii="Calibri" w:hAnsi="Calibri" w:cs="Calibri"/>
          <w:sz w:val="22"/>
          <w:szCs w:val="22"/>
        </w:rPr>
        <w:t>powstałe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czasie</w:t>
      </w:r>
      <w:r w:rsidRPr="00440710">
        <w:rPr>
          <w:rFonts w:ascii="Calibri" w:eastAsia="Arial" w:hAnsi="Calibri" w:cs="Calibri"/>
          <w:sz w:val="22"/>
          <w:szCs w:val="22"/>
        </w:rPr>
        <w:t xml:space="preserve"> </w:t>
      </w:r>
      <w:r w:rsidRPr="00440710">
        <w:rPr>
          <w:rFonts w:ascii="Calibri" w:hAnsi="Calibri" w:cs="Calibri"/>
          <w:sz w:val="22"/>
          <w:szCs w:val="22"/>
        </w:rPr>
        <w:t>trwania</w:t>
      </w:r>
      <w:r w:rsidRPr="00440710">
        <w:rPr>
          <w:rFonts w:ascii="Calibri" w:eastAsia="Arial" w:hAnsi="Calibri" w:cs="Calibri"/>
          <w:sz w:val="22"/>
          <w:szCs w:val="22"/>
        </w:rPr>
        <w:t xml:space="preserve"> </w:t>
      </w:r>
      <w:r w:rsidRPr="00440710">
        <w:rPr>
          <w:rFonts w:ascii="Calibri" w:hAnsi="Calibri" w:cs="Calibri"/>
          <w:sz w:val="22"/>
          <w:szCs w:val="22"/>
        </w:rPr>
        <w:t>tego</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p>
    <w:p w14:paraId="1D8F6C51" w14:textId="77777777" w:rsidR="006C21FE" w:rsidRPr="00440710" w:rsidRDefault="006C21FE">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zabezpieczenie,</w:t>
      </w:r>
      <w:r w:rsidRPr="00440710">
        <w:rPr>
          <w:rFonts w:ascii="Calibri" w:eastAsia="Arial" w:hAnsi="Calibri" w:cs="Calibri"/>
          <w:sz w:val="22"/>
          <w:szCs w:val="22"/>
        </w:rPr>
        <w:t xml:space="preserve"> </w:t>
      </w:r>
      <w:r w:rsidRPr="00440710">
        <w:rPr>
          <w:rFonts w:ascii="Calibri" w:hAnsi="Calibri" w:cs="Calibri"/>
          <w:sz w:val="22"/>
          <w:szCs w:val="22"/>
        </w:rPr>
        <w:t>oznakowanie</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dbanie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stan</w:t>
      </w:r>
      <w:r w:rsidRPr="00440710">
        <w:rPr>
          <w:rFonts w:ascii="Calibri" w:eastAsia="Arial" w:hAnsi="Calibri" w:cs="Calibri"/>
          <w:sz w:val="22"/>
          <w:szCs w:val="22"/>
        </w:rPr>
        <w:t xml:space="preserve"> </w:t>
      </w:r>
      <w:r w:rsidRPr="00440710">
        <w:rPr>
          <w:rFonts w:ascii="Calibri" w:hAnsi="Calibri" w:cs="Calibri"/>
          <w:sz w:val="22"/>
          <w:szCs w:val="22"/>
        </w:rPr>
        <w:t>techniczny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prawidłowe</w:t>
      </w:r>
      <w:r w:rsidRPr="00440710">
        <w:rPr>
          <w:rFonts w:ascii="Calibri" w:eastAsia="Arial" w:hAnsi="Calibri" w:cs="Calibri"/>
          <w:sz w:val="22"/>
          <w:szCs w:val="22"/>
        </w:rPr>
        <w:t xml:space="preserve"> </w:t>
      </w:r>
      <w:r w:rsidRPr="00440710">
        <w:rPr>
          <w:rFonts w:ascii="Calibri" w:hAnsi="Calibri" w:cs="Calibri"/>
          <w:sz w:val="22"/>
          <w:szCs w:val="22"/>
        </w:rPr>
        <w:t>oznakowanie</w:t>
      </w:r>
      <w:r w:rsidR="004937F1"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cały</w:t>
      </w:r>
      <w:r w:rsidRPr="00440710">
        <w:rPr>
          <w:rFonts w:ascii="Calibri" w:eastAsia="Arial" w:hAnsi="Calibri" w:cs="Calibri"/>
          <w:sz w:val="22"/>
          <w:szCs w:val="22"/>
        </w:rPr>
        <w:t xml:space="preserve"> </w:t>
      </w:r>
      <w:r w:rsidRPr="00440710">
        <w:rPr>
          <w:rFonts w:ascii="Calibri" w:hAnsi="Calibri" w:cs="Calibri"/>
          <w:sz w:val="22"/>
          <w:szCs w:val="22"/>
        </w:rPr>
        <w:t>czas</w:t>
      </w:r>
      <w:r w:rsidRPr="00440710">
        <w:rPr>
          <w:rFonts w:ascii="Calibri" w:eastAsia="Arial" w:hAnsi="Calibri" w:cs="Calibri"/>
          <w:sz w:val="22"/>
          <w:szCs w:val="22"/>
        </w:rPr>
        <w:t xml:space="preserve"> </w:t>
      </w:r>
      <w:r w:rsidRPr="00440710">
        <w:rPr>
          <w:rFonts w:ascii="Calibri" w:hAnsi="Calibri" w:cs="Calibri"/>
          <w:sz w:val="22"/>
          <w:szCs w:val="22"/>
        </w:rPr>
        <w:t>trwania</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0087143A" w:rsidRPr="00440710">
        <w:rPr>
          <w:rFonts w:ascii="Calibri"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ponoszenie</w:t>
      </w:r>
      <w:r w:rsidRPr="00440710">
        <w:rPr>
          <w:rFonts w:ascii="Calibri" w:eastAsia="Arial" w:hAnsi="Calibri" w:cs="Calibri"/>
          <w:sz w:val="22"/>
          <w:szCs w:val="22"/>
        </w:rPr>
        <w:t xml:space="preserve"> </w:t>
      </w:r>
      <w:r w:rsidRPr="00440710">
        <w:rPr>
          <w:rFonts w:ascii="Calibri" w:hAnsi="Calibri" w:cs="Calibri"/>
          <w:sz w:val="22"/>
          <w:szCs w:val="22"/>
        </w:rPr>
        <w:t>pełnej</w:t>
      </w:r>
      <w:r w:rsidR="0087143A"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teren</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chwili</w:t>
      </w:r>
      <w:r w:rsidRPr="00440710">
        <w:rPr>
          <w:rFonts w:ascii="Calibri" w:eastAsia="Arial" w:hAnsi="Calibri" w:cs="Calibri"/>
          <w:sz w:val="22"/>
          <w:szCs w:val="22"/>
        </w:rPr>
        <w:t xml:space="preserve"> </w:t>
      </w:r>
      <w:r w:rsidRPr="00440710">
        <w:rPr>
          <w:rFonts w:ascii="Calibri" w:hAnsi="Calibri" w:cs="Calibri"/>
          <w:sz w:val="22"/>
          <w:szCs w:val="22"/>
        </w:rPr>
        <w:t>przejęcia</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budowy,</w:t>
      </w:r>
    </w:p>
    <w:p w14:paraId="223B2B08" w14:textId="77777777" w:rsidR="00E214F9" w:rsidRPr="00440710" w:rsidRDefault="00E214F9">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prowadzenie obsługi geodezyjnej w czasie robót,</w:t>
      </w:r>
    </w:p>
    <w:p w14:paraId="52EE8FF2" w14:textId="77777777" w:rsidR="00E214F9" w:rsidRPr="00440710" w:rsidRDefault="00E214F9">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wykonanie inwentaryzacji powykonawczej inwestycji,</w:t>
      </w:r>
    </w:p>
    <w:p w14:paraId="2515200A" w14:textId="1678CB56" w:rsidR="00E214F9" w:rsidRPr="00440710" w:rsidRDefault="00E214F9">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zapewnienie kierownika budowy,</w:t>
      </w:r>
    </w:p>
    <w:p w14:paraId="367AF367" w14:textId="77777777" w:rsidR="006C21FE" w:rsidRPr="00440710" w:rsidRDefault="006C21FE">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składowanie</w:t>
      </w:r>
      <w:r w:rsidRPr="00440710">
        <w:rPr>
          <w:rFonts w:ascii="Calibri" w:eastAsia="Arial" w:hAnsi="Calibri" w:cs="Calibri"/>
          <w:sz w:val="22"/>
          <w:szCs w:val="22"/>
        </w:rPr>
        <w:t xml:space="preserve"> </w:t>
      </w:r>
      <w:r w:rsidRPr="00440710">
        <w:rPr>
          <w:rFonts w:ascii="Calibri" w:hAnsi="Calibri" w:cs="Calibri"/>
          <w:sz w:val="22"/>
          <w:szCs w:val="22"/>
        </w:rPr>
        <w:t>wszelkich</w:t>
      </w:r>
      <w:r w:rsidRPr="00440710">
        <w:rPr>
          <w:rFonts w:ascii="Calibri" w:eastAsia="Arial" w:hAnsi="Calibri" w:cs="Calibri"/>
          <w:sz w:val="22"/>
          <w:szCs w:val="22"/>
        </w:rPr>
        <w:t xml:space="preserve"> </w:t>
      </w:r>
      <w:r w:rsidRPr="00440710">
        <w:rPr>
          <w:rFonts w:ascii="Calibri" w:hAnsi="Calibri" w:cs="Calibri"/>
          <w:sz w:val="22"/>
          <w:szCs w:val="22"/>
        </w:rPr>
        <w:t>urządzeń</w:t>
      </w:r>
      <w:r w:rsidRPr="00440710">
        <w:rPr>
          <w:rFonts w:ascii="Calibri" w:eastAsia="Arial" w:hAnsi="Calibri" w:cs="Calibri"/>
          <w:sz w:val="22"/>
          <w:szCs w:val="22"/>
        </w:rPr>
        <w:t xml:space="preserve"> </w:t>
      </w:r>
      <w:r w:rsidRPr="00440710">
        <w:rPr>
          <w:rFonts w:ascii="Calibri" w:hAnsi="Calibri" w:cs="Calibri"/>
          <w:sz w:val="22"/>
          <w:szCs w:val="22"/>
        </w:rPr>
        <w:t>pomocniczych,</w:t>
      </w:r>
      <w:r w:rsidRPr="00440710">
        <w:rPr>
          <w:rFonts w:ascii="Calibri" w:eastAsia="Arial" w:hAnsi="Calibri" w:cs="Calibri"/>
          <w:sz w:val="22"/>
          <w:szCs w:val="22"/>
        </w:rPr>
        <w:t xml:space="preserve"> </w:t>
      </w:r>
      <w:r w:rsidRPr="00440710">
        <w:rPr>
          <w:rFonts w:ascii="Calibri" w:hAnsi="Calibri" w:cs="Calibri"/>
          <w:sz w:val="22"/>
          <w:szCs w:val="22"/>
        </w:rPr>
        <w:t>zbędnych</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związanych</w:t>
      </w:r>
      <w:r w:rsidRPr="00440710">
        <w:rPr>
          <w:rFonts w:ascii="Calibri" w:eastAsia="Arial" w:hAnsi="Calibri" w:cs="Calibri"/>
          <w:sz w:val="22"/>
          <w:szCs w:val="22"/>
        </w:rPr>
        <w:t xml:space="preserve"> </w:t>
      </w:r>
      <w:r w:rsidRPr="00440710">
        <w:rPr>
          <w:rFonts w:ascii="Calibri" w:hAnsi="Calibri" w:cs="Calibri"/>
          <w:sz w:val="22"/>
          <w:szCs w:val="22"/>
        </w:rPr>
        <w:t>z</w:t>
      </w:r>
      <w:r w:rsidR="00985680" w:rsidRPr="00440710">
        <w:rPr>
          <w:rFonts w:ascii="Calibri" w:eastAsia="Arial" w:hAnsi="Calibri" w:cs="Calibri"/>
          <w:sz w:val="22"/>
          <w:szCs w:val="22"/>
        </w:rPr>
        <w:t> </w:t>
      </w:r>
      <w:r w:rsidRPr="00440710">
        <w:rPr>
          <w:rFonts w:ascii="Calibri" w:hAnsi="Calibri" w:cs="Calibri"/>
          <w:sz w:val="22"/>
          <w:szCs w:val="22"/>
        </w:rPr>
        <w:t>wykonywanymi</w:t>
      </w:r>
      <w:r w:rsidRPr="00440710">
        <w:rPr>
          <w:rFonts w:ascii="Calibri" w:eastAsia="Arial" w:hAnsi="Calibri" w:cs="Calibri"/>
          <w:sz w:val="22"/>
          <w:szCs w:val="22"/>
        </w:rPr>
        <w:t xml:space="preserve"> </w:t>
      </w:r>
      <w:r w:rsidRPr="00440710">
        <w:rPr>
          <w:rFonts w:ascii="Calibri" w:hAnsi="Calibri" w:cs="Calibri"/>
          <w:sz w:val="22"/>
          <w:szCs w:val="22"/>
        </w:rPr>
        <w:t>robotami,</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miejscach</w:t>
      </w:r>
      <w:r w:rsidRPr="00440710">
        <w:rPr>
          <w:rFonts w:ascii="Calibri" w:eastAsia="Arial" w:hAnsi="Calibri" w:cs="Calibri"/>
          <w:sz w:val="22"/>
          <w:szCs w:val="22"/>
        </w:rPr>
        <w:t xml:space="preserve"> </w:t>
      </w:r>
      <w:r w:rsidRPr="00440710">
        <w:rPr>
          <w:rFonts w:ascii="Calibri" w:hAnsi="Calibri" w:cs="Calibri"/>
          <w:sz w:val="22"/>
          <w:szCs w:val="22"/>
        </w:rPr>
        <w:t>wskazanych</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p>
    <w:p w14:paraId="25D8931B" w14:textId="77777777" w:rsidR="006C21FE" w:rsidRPr="00440710" w:rsidRDefault="006C21FE">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utrzymywanie</w:t>
      </w:r>
      <w:r w:rsidRPr="00440710">
        <w:rPr>
          <w:rFonts w:ascii="Calibri" w:eastAsia="Arial" w:hAnsi="Calibri" w:cs="Calibri"/>
          <w:sz w:val="22"/>
          <w:szCs w:val="22"/>
        </w:rPr>
        <w:t xml:space="preserve"> </w:t>
      </w:r>
      <w:r w:rsidRPr="00440710">
        <w:rPr>
          <w:rFonts w:ascii="Calibri" w:hAnsi="Calibri" w:cs="Calibri"/>
          <w:sz w:val="22"/>
          <w:szCs w:val="22"/>
        </w:rPr>
        <w:t>porządku</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terenie</w:t>
      </w:r>
      <w:r w:rsidRPr="00440710">
        <w:rPr>
          <w:rFonts w:ascii="Calibri" w:eastAsia="Arial" w:hAnsi="Calibri" w:cs="Calibri"/>
          <w:sz w:val="22"/>
          <w:szCs w:val="22"/>
        </w:rPr>
        <w:t xml:space="preserve"> </w:t>
      </w:r>
      <w:r w:rsidRPr="00440710">
        <w:rPr>
          <w:rFonts w:ascii="Calibri" w:hAnsi="Calibri" w:cs="Calibri"/>
          <w:sz w:val="22"/>
          <w:szCs w:val="22"/>
        </w:rPr>
        <w:t>prowadzonych</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siebie</w:t>
      </w:r>
      <w:r w:rsidRPr="00440710">
        <w:rPr>
          <w:rFonts w:ascii="Calibri" w:eastAsia="Arial" w:hAnsi="Calibri" w:cs="Calibri"/>
          <w:sz w:val="22"/>
          <w:szCs w:val="22"/>
        </w:rPr>
        <w:t xml:space="preserve"> </w:t>
      </w:r>
      <w:r w:rsidRPr="00440710">
        <w:rPr>
          <w:rFonts w:ascii="Calibri" w:hAnsi="Calibri" w:cs="Calibri"/>
          <w:sz w:val="22"/>
          <w:szCs w:val="22"/>
        </w:rPr>
        <w:t>robót,</w:t>
      </w:r>
    </w:p>
    <w:p w14:paraId="009040BD" w14:textId="77777777" w:rsidR="0087143A" w:rsidRPr="00440710" w:rsidRDefault="0087143A">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ponoszenie kosztów zużytej wody i energii elektrycznej w czasie trwania robót,</w:t>
      </w:r>
    </w:p>
    <w:p w14:paraId="3910428A" w14:textId="77777777" w:rsidR="006C21FE" w:rsidRPr="00440710" w:rsidRDefault="006C21FE">
      <w:pPr>
        <w:pStyle w:val="Tekstpodstawowy"/>
        <w:numPr>
          <w:ilvl w:val="1"/>
          <w:numId w:val="40"/>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prowadzenie</w:t>
      </w:r>
      <w:r w:rsidRPr="00440710">
        <w:rPr>
          <w:rFonts w:ascii="Calibri" w:eastAsia="Arial" w:hAnsi="Calibri" w:cs="Calibri"/>
          <w:sz w:val="22"/>
          <w:szCs w:val="22"/>
        </w:rPr>
        <w:t xml:space="preserve"> </w:t>
      </w:r>
      <w:r w:rsidRPr="00440710">
        <w:rPr>
          <w:rFonts w:ascii="Calibri" w:hAnsi="Calibri" w:cs="Calibri"/>
          <w:sz w:val="22"/>
          <w:szCs w:val="22"/>
        </w:rPr>
        <w:t>gospodarki</w:t>
      </w:r>
      <w:r w:rsidRPr="00440710">
        <w:rPr>
          <w:rFonts w:ascii="Calibri" w:eastAsia="Arial" w:hAnsi="Calibri" w:cs="Calibri"/>
          <w:sz w:val="22"/>
          <w:szCs w:val="22"/>
        </w:rPr>
        <w:t xml:space="preserve"> </w:t>
      </w:r>
      <w:r w:rsidRPr="00440710">
        <w:rPr>
          <w:rFonts w:ascii="Calibri" w:hAnsi="Calibri" w:cs="Calibri"/>
          <w:sz w:val="22"/>
          <w:szCs w:val="22"/>
        </w:rPr>
        <w:t>odpadami,</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obowiązującymi</w:t>
      </w:r>
      <w:r w:rsidRPr="00440710">
        <w:rPr>
          <w:rFonts w:ascii="Calibri" w:eastAsia="Arial" w:hAnsi="Calibri" w:cs="Calibri"/>
          <w:sz w:val="22"/>
          <w:szCs w:val="22"/>
        </w:rPr>
        <w:t xml:space="preserve"> </w:t>
      </w:r>
      <w:r w:rsidRPr="00440710">
        <w:rPr>
          <w:rFonts w:ascii="Calibri" w:hAnsi="Calibri" w:cs="Calibri"/>
          <w:sz w:val="22"/>
          <w:szCs w:val="22"/>
        </w:rPr>
        <w:t>przepisami</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p>
    <w:p w14:paraId="3FD58499" w14:textId="1B22BF61" w:rsidR="006C21FE" w:rsidRPr="00440710" w:rsidRDefault="00851EF3">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dbanie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przestrzeganie</w:t>
      </w:r>
      <w:r w:rsidRPr="00440710">
        <w:rPr>
          <w:rFonts w:ascii="Calibri" w:eastAsia="Arial" w:hAnsi="Calibri" w:cs="Calibri"/>
          <w:sz w:val="22"/>
          <w:szCs w:val="22"/>
        </w:rPr>
        <w:t xml:space="preserve"> </w:t>
      </w:r>
      <w:r w:rsidRPr="00440710">
        <w:rPr>
          <w:rFonts w:ascii="Calibri" w:hAnsi="Calibri" w:cs="Calibri"/>
          <w:sz w:val="22"/>
          <w:szCs w:val="22"/>
        </w:rPr>
        <w:t>przepisów</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27</w:t>
      </w:r>
      <w:r w:rsidRPr="00440710">
        <w:rPr>
          <w:rFonts w:ascii="Calibri" w:eastAsia="Arial" w:hAnsi="Calibri" w:cs="Calibri"/>
          <w:sz w:val="22"/>
          <w:szCs w:val="22"/>
        </w:rPr>
        <w:t xml:space="preserve"> </w:t>
      </w:r>
      <w:r w:rsidRPr="00440710">
        <w:rPr>
          <w:rFonts w:ascii="Calibri" w:hAnsi="Calibri" w:cs="Calibri"/>
          <w:sz w:val="22"/>
          <w:szCs w:val="22"/>
        </w:rPr>
        <w:t>kwietnia</w:t>
      </w:r>
      <w:r w:rsidRPr="00440710">
        <w:rPr>
          <w:rFonts w:ascii="Calibri" w:eastAsia="Arial" w:hAnsi="Calibri" w:cs="Calibri"/>
          <w:sz w:val="22"/>
          <w:szCs w:val="22"/>
        </w:rPr>
        <w:t xml:space="preserve"> </w:t>
      </w:r>
      <w:r w:rsidRPr="00440710">
        <w:rPr>
          <w:rFonts w:ascii="Calibri" w:hAnsi="Calibri" w:cs="Calibri"/>
          <w:sz w:val="22"/>
          <w:szCs w:val="22"/>
        </w:rPr>
        <w:t>2001</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ochrony</w:t>
      </w:r>
      <w:r w:rsidRPr="00440710">
        <w:rPr>
          <w:rFonts w:ascii="Calibri" w:eastAsia="Arial" w:hAnsi="Calibri" w:cs="Calibri"/>
          <w:sz w:val="22"/>
          <w:szCs w:val="22"/>
        </w:rPr>
        <w:t xml:space="preserve"> </w:t>
      </w:r>
      <w:r w:rsidRPr="00440710">
        <w:rPr>
          <w:rFonts w:ascii="Calibri" w:hAnsi="Calibri" w:cs="Calibri"/>
          <w:sz w:val="22"/>
          <w:szCs w:val="22"/>
        </w:rPr>
        <w:t>środowiska</w:t>
      </w:r>
      <w:r w:rsidRPr="00440710">
        <w:rPr>
          <w:rFonts w:ascii="Calibri" w:eastAsia="Arial" w:hAnsi="Calibri" w:cs="Calibri"/>
          <w:sz w:val="22"/>
          <w:szCs w:val="22"/>
        </w:rPr>
        <w:t xml:space="preserve"> </w:t>
      </w:r>
      <w:r w:rsidRPr="00440710">
        <w:rPr>
          <w:rFonts w:ascii="Calibri" w:hAnsi="Calibri" w:cs="Calibri"/>
          <w:sz w:val="22"/>
          <w:szCs w:val="22"/>
        </w:rPr>
        <w:t>(tekst</w:t>
      </w:r>
      <w:r w:rsidRPr="00440710">
        <w:rPr>
          <w:rFonts w:ascii="Calibri" w:eastAsia="Arial" w:hAnsi="Calibri" w:cs="Calibri"/>
          <w:sz w:val="22"/>
          <w:szCs w:val="22"/>
        </w:rPr>
        <w:t xml:space="preserve"> </w:t>
      </w:r>
      <w:r w:rsidRPr="00440710">
        <w:rPr>
          <w:rFonts w:ascii="Calibri" w:hAnsi="Calibri" w:cs="Calibri"/>
          <w:sz w:val="22"/>
          <w:szCs w:val="22"/>
        </w:rPr>
        <w:t>jednolity</w:t>
      </w:r>
      <w:r w:rsidRPr="00440710">
        <w:rPr>
          <w:rFonts w:ascii="Calibri" w:eastAsia="Arial" w:hAnsi="Calibri" w:cs="Calibri"/>
          <w:sz w:val="22"/>
          <w:szCs w:val="22"/>
        </w:rPr>
        <w:t xml:space="preserve"> </w:t>
      </w:r>
      <w:r w:rsidRPr="00440710">
        <w:rPr>
          <w:rFonts w:ascii="Calibri" w:hAnsi="Calibri" w:cs="Calibri"/>
          <w:sz w:val="22"/>
          <w:szCs w:val="22"/>
        </w:rPr>
        <w:t>Dz.</w:t>
      </w:r>
      <w:r w:rsidRPr="00440710">
        <w:rPr>
          <w:rFonts w:ascii="Calibri" w:eastAsia="Arial" w:hAnsi="Calibri" w:cs="Calibri"/>
          <w:sz w:val="22"/>
          <w:szCs w:val="22"/>
        </w:rPr>
        <w:t xml:space="preserve"> </w:t>
      </w:r>
      <w:r w:rsidRPr="00440710">
        <w:rPr>
          <w:rFonts w:ascii="Calibri" w:hAnsi="Calibri" w:cs="Calibri"/>
          <w:sz w:val="22"/>
          <w:szCs w:val="22"/>
        </w:rPr>
        <w:t>U.</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20</w:t>
      </w:r>
      <w:r w:rsidR="008C6738" w:rsidRPr="00440710">
        <w:rPr>
          <w:rFonts w:ascii="Calibri" w:hAnsi="Calibri" w:cs="Calibri"/>
          <w:sz w:val="22"/>
          <w:szCs w:val="22"/>
        </w:rPr>
        <w:t>2</w:t>
      </w:r>
      <w:r w:rsidR="00D51F1F">
        <w:rPr>
          <w:rFonts w:ascii="Calibri" w:hAnsi="Calibri" w:cs="Calibri"/>
          <w:sz w:val="22"/>
          <w:szCs w:val="22"/>
        </w:rPr>
        <w:t>2</w:t>
      </w:r>
      <w:r w:rsidRPr="00440710">
        <w:rPr>
          <w:rFonts w:ascii="Calibri" w:eastAsia="Arial" w:hAnsi="Calibri" w:cs="Calibri"/>
          <w:sz w:val="22"/>
          <w:szCs w:val="22"/>
        </w:rPr>
        <w:t xml:space="preserve"> </w:t>
      </w:r>
      <w:r w:rsidRPr="00440710">
        <w:rPr>
          <w:rFonts w:ascii="Calibri" w:hAnsi="Calibri" w:cs="Calibri"/>
          <w:sz w:val="22"/>
          <w:szCs w:val="22"/>
        </w:rPr>
        <w:t>r.,</w:t>
      </w:r>
      <w:r w:rsidRPr="00440710">
        <w:rPr>
          <w:rFonts w:ascii="Calibri" w:eastAsia="Arial" w:hAnsi="Calibri" w:cs="Calibri"/>
          <w:sz w:val="22"/>
          <w:szCs w:val="22"/>
        </w:rPr>
        <w:t xml:space="preserve"> </w:t>
      </w:r>
      <w:r w:rsidRPr="00440710">
        <w:rPr>
          <w:rFonts w:ascii="Calibri" w:hAnsi="Calibri" w:cs="Calibri"/>
          <w:sz w:val="22"/>
          <w:szCs w:val="22"/>
        </w:rPr>
        <w:t>poz.</w:t>
      </w:r>
      <w:r w:rsidRPr="00440710">
        <w:rPr>
          <w:rFonts w:ascii="Calibri" w:eastAsia="Arial" w:hAnsi="Calibri" w:cs="Calibri"/>
          <w:sz w:val="22"/>
          <w:szCs w:val="22"/>
        </w:rPr>
        <w:t xml:space="preserve"> </w:t>
      </w:r>
      <w:r w:rsidR="00D51F1F">
        <w:rPr>
          <w:rFonts w:ascii="Calibri" w:hAnsi="Calibri" w:cs="Calibri"/>
          <w:sz w:val="22"/>
          <w:szCs w:val="22"/>
        </w:rPr>
        <w:t>1260</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związku</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pełną</w:t>
      </w:r>
      <w:r w:rsidRPr="00440710">
        <w:rPr>
          <w:rFonts w:ascii="Calibri" w:eastAsia="Arial" w:hAnsi="Calibri" w:cs="Calibri"/>
          <w:sz w:val="22"/>
          <w:szCs w:val="22"/>
        </w:rPr>
        <w:t xml:space="preserve"> </w:t>
      </w:r>
      <w:r w:rsidRPr="00440710">
        <w:rPr>
          <w:rFonts w:ascii="Calibri" w:hAnsi="Calibri" w:cs="Calibri"/>
          <w:sz w:val="22"/>
          <w:szCs w:val="22"/>
        </w:rPr>
        <w:t>odpowiedzialność</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naruszenie</w:t>
      </w:r>
      <w:r w:rsidRPr="00440710">
        <w:rPr>
          <w:rFonts w:ascii="Calibri" w:eastAsia="Arial" w:hAnsi="Calibri" w:cs="Calibri"/>
          <w:sz w:val="22"/>
          <w:szCs w:val="22"/>
        </w:rPr>
        <w:t xml:space="preserve"> </w:t>
      </w:r>
      <w:r w:rsidRPr="00440710">
        <w:rPr>
          <w:rFonts w:ascii="Calibri" w:hAnsi="Calibri" w:cs="Calibri"/>
          <w:sz w:val="22"/>
          <w:szCs w:val="22"/>
        </w:rPr>
        <w:t>przepisów</w:t>
      </w:r>
      <w:r w:rsidRPr="00440710">
        <w:rPr>
          <w:rFonts w:ascii="Calibri" w:eastAsia="Arial" w:hAnsi="Calibri" w:cs="Calibri"/>
          <w:sz w:val="22"/>
          <w:szCs w:val="22"/>
        </w:rPr>
        <w:t xml:space="preserve"> </w:t>
      </w:r>
      <w:r w:rsidRPr="00440710">
        <w:rPr>
          <w:rFonts w:ascii="Calibri" w:hAnsi="Calibri" w:cs="Calibri"/>
          <w:sz w:val="22"/>
          <w:szCs w:val="22"/>
        </w:rPr>
        <w:t>dotyczących</w:t>
      </w:r>
      <w:r w:rsidRPr="00440710">
        <w:rPr>
          <w:rFonts w:ascii="Calibri" w:eastAsia="Arial" w:hAnsi="Calibri" w:cs="Calibri"/>
          <w:sz w:val="22"/>
          <w:szCs w:val="22"/>
        </w:rPr>
        <w:t xml:space="preserve"> </w:t>
      </w:r>
      <w:r w:rsidRPr="00440710">
        <w:rPr>
          <w:rFonts w:ascii="Calibri" w:hAnsi="Calibri" w:cs="Calibri"/>
          <w:sz w:val="22"/>
          <w:szCs w:val="22"/>
        </w:rPr>
        <w:t>ochrony</w:t>
      </w:r>
      <w:r w:rsidRPr="00440710">
        <w:rPr>
          <w:rFonts w:ascii="Calibri" w:eastAsia="Arial" w:hAnsi="Calibri" w:cs="Calibri"/>
          <w:sz w:val="22"/>
          <w:szCs w:val="22"/>
        </w:rPr>
        <w:t xml:space="preserve"> </w:t>
      </w:r>
      <w:r w:rsidRPr="00440710">
        <w:rPr>
          <w:rFonts w:ascii="Calibri" w:hAnsi="Calibri" w:cs="Calibri"/>
          <w:sz w:val="22"/>
          <w:szCs w:val="22"/>
        </w:rPr>
        <w:t>środowiska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terenie</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terenie</w:t>
      </w:r>
      <w:r w:rsidRPr="00440710">
        <w:rPr>
          <w:rFonts w:ascii="Calibri" w:eastAsia="Arial" w:hAnsi="Calibri" w:cs="Calibri"/>
          <w:sz w:val="22"/>
          <w:szCs w:val="22"/>
        </w:rPr>
        <w:t xml:space="preserve"> </w:t>
      </w:r>
      <w:r w:rsidRPr="00440710">
        <w:rPr>
          <w:rFonts w:ascii="Calibri" w:hAnsi="Calibri" w:cs="Calibri"/>
          <w:sz w:val="22"/>
          <w:szCs w:val="22"/>
        </w:rPr>
        <w:t>przyległym</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budowy</w:t>
      </w:r>
      <w:r w:rsidR="00835F2A" w:rsidRPr="00440710">
        <w:rPr>
          <w:rFonts w:ascii="Calibri" w:eastAsia="Arial"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wszelkie</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związane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zanieczyszczeniem</w:t>
      </w:r>
      <w:r w:rsidRPr="00440710">
        <w:rPr>
          <w:rFonts w:ascii="Calibri" w:eastAsia="Arial" w:hAnsi="Calibri" w:cs="Calibri"/>
          <w:sz w:val="22"/>
          <w:szCs w:val="22"/>
        </w:rPr>
        <w:t xml:space="preserve"> </w:t>
      </w:r>
      <w:r w:rsidRPr="00440710">
        <w:rPr>
          <w:rFonts w:ascii="Calibri" w:hAnsi="Calibri" w:cs="Calibri"/>
          <w:sz w:val="22"/>
          <w:szCs w:val="22"/>
        </w:rPr>
        <w:t>środowiska</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niewłaściwym</w:t>
      </w:r>
      <w:r w:rsidRPr="00440710">
        <w:rPr>
          <w:rFonts w:ascii="Calibri" w:eastAsia="Arial" w:hAnsi="Calibri" w:cs="Calibri"/>
          <w:sz w:val="22"/>
          <w:szCs w:val="22"/>
        </w:rPr>
        <w:t xml:space="preserve"> </w:t>
      </w:r>
      <w:r w:rsidRPr="00440710">
        <w:rPr>
          <w:rFonts w:ascii="Calibri" w:hAnsi="Calibri" w:cs="Calibri"/>
          <w:sz w:val="22"/>
          <w:szCs w:val="22"/>
        </w:rPr>
        <w:t>postępowaniem</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odpadami</w:t>
      </w:r>
      <w:r w:rsidRPr="00440710">
        <w:rPr>
          <w:rFonts w:ascii="Calibri" w:eastAsia="Arial" w:hAnsi="Calibri" w:cs="Calibri"/>
          <w:sz w:val="22"/>
          <w:szCs w:val="22"/>
        </w:rPr>
        <w:t xml:space="preserve"> </w:t>
      </w:r>
      <w:r w:rsidRPr="00440710">
        <w:rPr>
          <w:rFonts w:ascii="Calibri" w:hAnsi="Calibri" w:cs="Calibri"/>
          <w:sz w:val="22"/>
          <w:szCs w:val="22"/>
        </w:rPr>
        <w:t>obciążają</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p>
    <w:p w14:paraId="7D4CA610" w14:textId="5683816D"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lastRenderedPageBreak/>
        <w:t>usuwani</w:t>
      </w:r>
      <w:r w:rsidR="009D6A7A">
        <w:rPr>
          <w:rFonts w:ascii="Calibri" w:hAnsi="Calibri" w:cs="Calibri"/>
          <w:sz w:val="22"/>
          <w:szCs w:val="22"/>
        </w:rPr>
        <w:t>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bieżąco</w:t>
      </w:r>
      <w:r w:rsidRPr="00440710">
        <w:rPr>
          <w:rFonts w:ascii="Calibri" w:eastAsia="Arial" w:hAnsi="Calibri" w:cs="Calibri"/>
          <w:sz w:val="22"/>
          <w:szCs w:val="22"/>
        </w:rPr>
        <w:t xml:space="preserve"> </w:t>
      </w:r>
      <w:r w:rsidRPr="00440710">
        <w:rPr>
          <w:rFonts w:ascii="Calibri" w:hAnsi="Calibri" w:cs="Calibri"/>
          <w:sz w:val="22"/>
          <w:szCs w:val="22"/>
        </w:rPr>
        <w:t>zbędnych</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odpadów</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śmieci,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p>
    <w:p w14:paraId="008BB4C5" w14:textId="77777777" w:rsidR="006C21FE" w:rsidRPr="00440710" w:rsidRDefault="0087143A">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 xml:space="preserve">wykonywanie robót oraz innych czynności objętych przedmiotem umowy, </w:t>
      </w:r>
      <w:r w:rsidR="005F49D7" w:rsidRPr="00440710">
        <w:rPr>
          <w:rFonts w:ascii="Calibri" w:hAnsi="Calibri" w:cs="Calibri"/>
          <w:sz w:val="22"/>
          <w:szCs w:val="22"/>
        </w:rPr>
        <w:t>w sposób zapewniający przestrzeganie</w:t>
      </w:r>
      <w:r w:rsidR="006A404D" w:rsidRPr="00440710">
        <w:rPr>
          <w:rFonts w:ascii="Calibri" w:eastAsia="Arial" w:hAnsi="Calibri" w:cs="Calibri"/>
          <w:sz w:val="22"/>
          <w:szCs w:val="22"/>
        </w:rPr>
        <w:t xml:space="preserve"> </w:t>
      </w:r>
      <w:r w:rsidR="006C21FE" w:rsidRPr="00440710">
        <w:rPr>
          <w:rFonts w:ascii="Calibri" w:hAnsi="Calibri" w:cs="Calibri"/>
          <w:sz w:val="22"/>
          <w:szCs w:val="22"/>
        </w:rPr>
        <w:t>przepisów</w:t>
      </w:r>
      <w:r w:rsidR="006C21FE" w:rsidRPr="00440710">
        <w:rPr>
          <w:rFonts w:ascii="Calibri" w:eastAsia="Arial" w:hAnsi="Calibri" w:cs="Calibri"/>
          <w:sz w:val="22"/>
          <w:szCs w:val="22"/>
        </w:rPr>
        <w:t xml:space="preserve"> </w:t>
      </w:r>
      <w:r w:rsidRPr="00440710">
        <w:rPr>
          <w:rFonts w:ascii="Calibri" w:eastAsia="Arial" w:hAnsi="Calibri" w:cs="Calibri"/>
          <w:sz w:val="22"/>
          <w:szCs w:val="22"/>
        </w:rPr>
        <w:t xml:space="preserve">z zakresu </w:t>
      </w:r>
      <w:r w:rsidR="006A404D" w:rsidRPr="00440710">
        <w:rPr>
          <w:rFonts w:ascii="Calibri" w:hAnsi="Calibri" w:cs="Calibri"/>
          <w:sz w:val="22"/>
          <w:szCs w:val="22"/>
        </w:rPr>
        <w:t xml:space="preserve">bezpieczeństwa </w:t>
      </w:r>
      <w:r w:rsidRPr="00440710">
        <w:rPr>
          <w:rFonts w:ascii="Calibri" w:hAnsi="Calibri" w:cs="Calibri"/>
          <w:sz w:val="22"/>
          <w:szCs w:val="22"/>
        </w:rPr>
        <w:t>i higieny pracy</w:t>
      </w:r>
      <w:r w:rsidR="006C21FE" w:rsidRPr="00440710">
        <w:rPr>
          <w:rFonts w:ascii="Calibri" w:hAnsi="Calibri" w:cs="Calibri"/>
          <w:sz w:val="22"/>
          <w:szCs w:val="22"/>
        </w:rPr>
        <w:t>,</w:t>
      </w:r>
      <w:r w:rsidR="006C21FE" w:rsidRPr="00440710">
        <w:rPr>
          <w:rFonts w:ascii="Calibri" w:eastAsia="Arial" w:hAnsi="Calibri" w:cs="Calibri"/>
          <w:sz w:val="22"/>
          <w:szCs w:val="22"/>
        </w:rPr>
        <w:t xml:space="preserve"> </w:t>
      </w:r>
      <w:r w:rsidRPr="00440710">
        <w:rPr>
          <w:rFonts w:ascii="Calibri" w:hAnsi="Calibri" w:cs="Calibri"/>
          <w:sz w:val="22"/>
          <w:szCs w:val="22"/>
        </w:rPr>
        <w:t>ochrony przeciwpożarowej</w:t>
      </w:r>
      <w:r w:rsidR="006C21FE" w:rsidRPr="00440710">
        <w:rPr>
          <w:rFonts w:ascii="Calibri" w:hAnsi="Calibri" w:cs="Calibri"/>
          <w:sz w:val="22"/>
          <w:szCs w:val="22"/>
        </w:rPr>
        <w:t>,</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warunków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bezpieczeństwa</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i</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ochrony</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zdrowia,</w:t>
      </w:r>
      <w:r w:rsidR="006C21FE" w:rsidRPr="00440710">
        <w:rPr>
          <w:rFonts w:ascii="Calibri" w:eastAsia="Arial" w:hAnsi="Calibri" w:cs="Calibri"/>
          <w:sz w:val="22"/>
          <w:szCs w:val="22"/>
        </w:rPr>
        <w:t xml:space="preserve"> </w:t>
      </w:r>
      <w:r w:rsidR="005F49D7" w:rsidRPr="00440710">
        <w:rPr>
          <w:rFonts w:ascii="Calibri" w:eastAsia="Arial" w:hAnsi="Calibri" w:cs="Calibri"/>
          <w:sz w:val="22"/>
          <w:szCs w:val="22"/>
        </w:rPr>
        <w:t xml:space="preserve">a także zapewnienie </w:t>
      </w:r>
      <w:r w:rsidR="006C21FE" w:rsidRPr="00440710">
        <w:rPr>
          <w:rFonts w:ascii="Calibri" w:hAnsi="Calibri" w:cs="Calibri"/>
          <w:sz w:val="22"/>
          <w:szCs w:val="22"/>
        </w:rPr>
        <w:t>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trakcie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prowadzenia</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robót,</w:t>
      </w:r>
      <w:r w:rsidR="006C21FE" w:rsidRPr="00440710">
        <w:rPr>
          <w:rFonts w:ascii="Calibri" w:eastAsia="Arial" w:hAnsi="Calibri" w:cs="Calibri"/>
          <w:sz w:val="22"/>
          <w:szCs w:val="22"/>
        </w:rPr>
        <w:t xml:space="preserve"> </w:t>
      </w:r>
      <w:r w:rsidRPr="00440710">
        <w:rPr>
          <w:rFonts w:ascii="Calibri" w:hAnsi="Calibri" w:cs="Calibri"/>
          <w:sz w:val="22"/>
          <w:szCs w:val="22"/>
        </w:rPr>
        <w:t>całkowite</w:t>
      </w:r>
      <w:r w:rsidR="005F49D7" w:rsidRPr="00440710">
        <w:rPr>
          <w:rFonts w:ascii="Calibri" w:hAnsi="Calibri" w:cs="Calibri"/>
          <w:sz w:val="22"/>
          <w:szCs w:val="22"/>
        </w:rPr>
        <w:t>go bezpieczeństwa</w:t>
      </w:r>
      <w:r w:rsidRPr="00440710">
        <w:rPr>
          <w:rFonts w:ascii="Calibri" w:hAnsi="Calibri" w:cs="Calibri"/>
          <w:sz w:val="22"/>
          <w:szCs w:val="22"/>
        </w:rPr>
        <w:t xml:space="preserve"> osób</w:t>
      </w:r>
      <w:r w:rsidRPr="00440710">
        <w:rPr>
          <w:rFonts w:ascii="Calibri" w:eastAsia="Arial" w:hAnsi="Calibri" w:cs="Calibri"/>
          <w:sz w:val="22"/>
          <w:szCs w:val="22"/>
        </w:rPr>
        <w:t xml:space="preserve"> przebywających na terenie robót i w jego pobliżu, </w:t>
      </w:r>
      <w:r w:rsidR="006C21FE" w:rsidRPr="00440710">
        <w:rPr>
          <w:rFonts w:ascii="Calibri" w:hAnsi="Calibri" w:cs="Calibri"/>
          <w:sz w:val="22"/>
          <w:szCs w:val="22"/>
        </w:rPr>
        <w:t>gdzie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za</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niewykonanie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bądź</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nienależyte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wykonanie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tych</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obowiązków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będzie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ponosił</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odpowiedzialność</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odszkodowawczą,</w:t>
      </w:r>
    </w:p>
    <w:p w14:paraId="0AA28DE9"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realizacja</w:t>
      </w:r>
      <w:r w:rsidRPr="00440710">
        <w:rPr>
          <w:rFonts w:ascii="Calibri" w:eastAsia="Arial" w:hAnsi="Calibri" w:cs="Calibri"/>
          <w:sz w:val="22"/>
          <w:szCs w:val="22"/>
        </w:rPr>
        <w:t xml:space="preserve"> </w:t>
      </w:r>
      <w:r w:rsidRPr="00440710">
        <w:rPr>
          <w:rFonts w:ascii="Calibri" w:hAnsi="Calibri" w:cs="Calibri"/>
          <w:sz w:val="22"/>
          <w:szCs w:val="22"/>
        </w:rPr>
        <w:t>wniosków</w:t>
      </w:r>
      <w:r w:rsidRPr="00440710">
        <w:rPr>
          <w:rFonts w:ascii="Calibri" w:eastAsia="Arial" w:hAnsi="Calibri" w:cs="Calibri"/>
          <w:sz w:val="22"/>
          <w:szCs w:val="22"/>
        </w:rPr>
        <w:t xml:space="preserve"> </w:t>
      </w:r>
      <w:r w:rsidRPr="00440710">
        <w:rPr>
          <w:rFonts w:ascii="Calibri" w:hAnsi="Calibri" w:cs="Calibri"/>
          <w:sz w:val="22"/>
          <w:szCs w:val="22"/>
        </w:rPr>
        <w:t>bądź</w:t>
      </w:r>
      <w:r w:rsidRPr="00440710">
        <w:rPr>
          <w:rFonts w:ascii="Calibri" w:eastAsia="Arial" w:hAnsi="Calibri" w:cs="Calibri"/>
          <w:sz w:val="22"/>
          <w:szCs w:val="22"/>
        </w:rPr>
        <w:t xml:space="preserve"> </w:t>
      </w:r>
      <w:r w:rsidRPr="00440710">
        <w:rPr>
          <w:rFonts w:ascii="Calibri" w:hAnsi="Calibri" w:cs="Calibri"/>
          <w:sz w:val="22"/>
          <w:szCs w:val="22"/>
        </w:rPr>
        <w:t>uwag</w:t>
      </w:r>
      <w:r w:rsidRPr="00440710">
        <w:rPr>
          <w:rFonts w:ascii="Calibri" w:eastAsia="Arial" w:hAnsi="Calibri" w:cs="Calibri"/>
          <w:sz w:val="22"/>
          <w:szCs w:val="22"/>
        </w:rPr>
        <w:t xml:space="preserve"> </w:t>
      </w:r>
      <w:r w:rsidRPr="00440710">
        <w:rPr>
          <w:rFonts w:ascii="Calibri" w:hAnsi="Calibri" w:cs="Calibri"/>
          <w:sz w:val="22"/>
          <w:szCs w:val="22"/>
        </w:rPr>
        <w:t>przedstawicieli</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zakresie</w:t>
      </w:r>
      <w:r w:rsidRPr="00440710">
        <w:rPr>
          <w:rFonts w:ascii="Calibri" w:eastAsia="Arial" w:hAnsi="Calibri" w:cs="Calibri"/>
          <w:sz w:val="22"/>
          <w:szCs w:val="22"/>
        </w:rPr>
        <w:t xml:space="preserve"> </w:t>
      </w:r>
      <w:r w:rsidRPr="00440710">
        <w:rPr>
          <w:rFonts w:ascii="Calibri" w:hAnsi="Calibri" w:cs="Calibri"/>
          <w:sz w:val="22"/>
          <w:szCs w:val="22"/>
        </w:rPr>
        <w:t>spełniania</w:t>
      </w:r>
      <w:r w:rsidRPr="00440710">
        <w:rPr>
          <w:rFonts w:ascii="Calibri" w:eastAsia="Arial" w:hAnsi="Calibri" w:cs="Calibri"/>
          <w:sz w:val="22"/>
          <w:szCs w:val="22"/>
        </w:rPr>
        <w:t xml:space="preserve"> </w:t>
      </w:r>
      <w:r w:rsidRPr="00440710">
        <w:rPr>
          <w:rFonts w:ascii="Calibri" w:hAnsi="Calibri" w:cs="Calibri"/>
          <w:sz w:val="22"/>
          <w:szCs w:val="22"/>
        </w:rPr>
        <w:t>innych</w:t>
      </w:r>
      <w:r w:rsidRPr="00440710">
        <w:rPr>
          <w:rFonts w:ascii="Calibri" w:eastAsia="Arial" w:hAnsi="Calibri" w:cs="Calibri"/>
          <w:sz w:val="22"/>
          <w:szCs w:val="22"/>
        </w:rPr>
        <w:t xml:space="preserve"> </w:t>
      </w:r>
      <w:r w:rsidRPr="00440710">
        <w:rPr>
          <w:rFonts w:ascii="Calibri" w:hAnsi="Calibri" w:cs="Calibri"/>
          <w:sz w:val="22"/>
          <w:szCs w:val="22"/>
        </w:rPr>
        <w:t>wymagań</w:t>
      </w:r>
      <w:r w:rsidRPr="00440710">
        <w:rPr>
          <w:rFonts w:ascii="Calibri" w:eastAsia="Arial" w:hAnsi="Calibri" w:cs="Calibri"/>
          <w:sz w:val="22"/>
          <w:szCs w:val="22"/>
        </w:rPr>
        <w:t xml:space="preserve"> </w:t>
      </w:r>
      <w:r w:rsidRPr="00440710">
        <w:rPr>
          <w:rFonts w:ascii="Calibri" w:hAnsi="Calibri" w:cs="Calibri"/>
          <w:sz w:val="22"/>
          <w:szCs w:val="22"/>
        </w:rPr>
        <w:t>dotyczących</w:t>
      </w:r>
      <w:r w:rsidRPr="00440710">
        <w:rPr>
          <w:rFonts w:ascii="Calibri" w:eastAsia="Arial" w:hAnsi="Calibri" w:cs="Calibri"/>
          <w:sz w:val="22"/>
          <w:szCs w:val="22"/>
        </w:rPr>
        <w:t xml:space="preserve"> </w:t>
      </w:r>
      <w:r w:rsidR="0087143A" w:rsidRPr="00440710">
        <w:rPr>
          <w:rFonts w:ascii="Calibri" w:hAnsi="Calibri" w:cs="Calibri"/>
          <w:sz w:val="22"/>
          <w:szCs w:val="22"/>
        </w:rPr>
        <w:t>bezpieczeństwa i higieny pracy</w:t>
      </w:r>
      <w:r w:rsidRPr="00440710">
        <w:rPr>
          <w:rFonts w:ascii="Calibri" w:hAnsi="Calibri" w:cs="Calibri"/>
          <w:sz w:val="22"/>
          <w:szCs w:val="22"/>
        </w:rPr>
        <w:t>,</w:t>
      </w:r>
      <w:r w:rsidRPr="00440710">
        <w:rPr>
          <w:rFonts w:ascii="Calibri" w:eastAsia="Arial" w:hAnsi="Calibri" w:cs="Calibri"/>
          <w:sz w:val="22"/>
          <w:szCs w:val="22"/>
        </w:rPr>
        <w:t xml:space="preserve"> </w:t>
      </w:r>
      <w:r w:rsidR="0087143A" w:rsidRPr="00440710">
        <w:rPr>
          <w:rFonts w:ascii="Calibri" w:hAnsi="Calibri" w:cs="Calibri"/>
          <w:sz w:val="22"/>
          <w:szCs w:val="22"/>
        </w:rPr>
        <w:t>ochrony przeciwpożarowej</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gdyby</w:t>
      </w:r>
      <w:r w:rsidRPr="00440710">
        <w:rPr>
          <w:rFonts w:ascii="Calibri" w:eastAsia="Arial" w:hAnsi="Calibri" w:cs="Calibri"/>
          <w:sz w:val="22"/>
          <w:szCs w:val="22"/>
        </w:rPr>
        <w:t xml:space="preserve"> </w:t>
      </w:r>
      <w:r w:rsidRPr="00440710">
        <w:rPr>
          <w:rFonts w:ascii="Calibri" w:hAnsi="Calibri" w:cs="Calibri"/>
          <w:sz w:val="22"/>
          <w:szCs w:val="22"/>
        </w:rPr>
        <w:t>takie</w:t>
      </w:r>
      <w:r w:rsidRPr="00440710">
        <w:rPr>
          <w:rFonts w:ascii="Calibri" w:eastAsia="Arial" w:hAnsi="Calibri" w:cs="Calibri"/>
          <w:sz w:val="22"/>
          <w:szCs w:val="22"/>
        </w:rPr>
        <w:t xml:space="preserve"> </w:t>
      </w:r>
      <w:r w:rsidRPr="00440710">
        <w:rPr>
          <w:rFonts w:ascii="Calibri" w:hAnsi="Calibri" w:cs="Calibri"/>
          <w:sz w:val="22"/>
          <w:szCs w:val="22"/>
        </w:rPr>
        <w:t>powstały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współpracy</w:t>
      </w:r>
      <w:r w:rsidRPr="00440710">
        <w:rPr>
          <w:rFonts w:ascii="Calibri" w:eastAsia="Arial" w:hAnsi="Calibri" w:cs="Calibri"/>
          <w:sz w:val="22"/>
          <w:szCs w:val="22"/>
        </w:rPr>
        <w:t xml:space="preserve"> </w:t>
      </w:r>
      <w:r w:rsidRPr="00440710">
        <w:rPr>
          <w:rFonts w:ascii="Calibri" w:hAnsi="Calibri" w:cs="Calibri"/>
          <w:sz w:val="22"/>
          <w:szCs w:val="22"/>
        </w:rPr>
        <w:t>Stron,</w:t>
      </w:r>
    </w:p>
    <w:p w14:paraId="192ADACC"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zapewnienie</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odpowiedniego</w:t>
      </w:r>
      <w:r w:rsidRPr="00440710">
        <w:rPr>
          <w:rFonts w:ascii="Calibri" w:eastAsia="Arial" w:hAnsi="Calibri" w:cs="Calibri"/>
          <w:sz w:val="22"/>
          <w:szCs w:val="22"/>
        </w:rPr>
        <w:t xml:space="preserve"> </w:t>
      </w:r>
      <w:r w:rsidRPr="00440710">
        <w:rPr>
          <w:rFonts w:ascii="Calibri" w:hAnsi="Calibri" w:cs="Calibri"/>
          <w:sz w:val="22"/>
          <w:szCs w:val="22"/>
        </w:rPr>
        <w:t>nadzoru</w:t>
      </w:r>
      <w:r w:rsidRPr="00440710">
        <w:rPr>
          <w:rFonts w:ascii="Calibri" w:eastAsia="Arial" w:hAnsi="Calibri" w:cs="Calibri"/>
          <w:sz w:val="22"/>
          <w:szCs w:val="22"/>
        </w:rPr>
        <w:t xml:space="preserve"> </w:t>
      </w:r>
      <w:r w:rsidRPr="00440710">
        <w:rPr>
          <w:rFonts w:ascii="Calibri" w:hAnsi="Calibri" w:cs="Calibri"/>
          <w:sz w:val="22"/>
          <w:szCs w:val="22"/>
        </w:rPr>
        <w:t>technicznego</w:t>
      </w:r>
      <w:r w:rsidRPr="00440710">
        <w:rPr>
          <w:rFonts w:ascii="Calibri" w:eastAsia="Arial" w:hAnsi="Calibri" w:cs="Calibri"/>
          <w:sz w:val="22"/>
          <w:szCs w:val="22"/>
        </w:rPr>
        <w:t xml:space="preserve"> </w:t>
      </w:r>
      <w:r w:rsidR="005F49D7" w:rsidRPr="00440710">
        <w:rPr>
          <w:rFonts w:ascii="Calibri" w:eastAsia="Arial" w:hAnsi="Calibri" w:cs="Calibri"/>
          <w:sz w:val="22"/>
          <w:szCs w:val="22"/>
        </w:rPr>
        <w:t>oraz pracowników o kwalifikacjach niezbędnych do prawidłowego i terminowego wykonania robót,</w:t>
      </w:r>
    </w:p>
    <w:p w14:paraId="1C18771A"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ponoszenie</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cywilnej</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wszystkie</w:t>
      </w:r>
      <w:r w:rsidRPr="00440710">
        <w:rPr>
          <w:rFonts w:ascii="Calibri" w:eastAsia="Arial" w:hAnsi="Calibri" w:cs="Calibri"/>
          <w:sz w:val="22"/>
          <w:szCs w:val="22"/>
        </w:rPr>
        <w:t xml:space="preserve"> </w:t>
      </w:r>
      <w:r w:rsidRPr="00440710">
        <w:rPr>
          <w:rFonts w:ascii="Calibri" w:hAnsi="Calibri" w:cs="Calibri"/>
          <w:sz w:val="22"/>
          <w:szCs w:val="22"/>
        </w:rPr>
        <w:t>prowadzone</w:t>
      </w:r>
      <w:r w:rsidRPr="00440710">
        <w:rPr>
          <w:rFonts w:ascii="Calibri" w:eastAsia="Arial" w:hAnsi="Calibri" w:cs="Calibri"/>
          <w:sz w:val="22"/>
          <w:szCs w:val="22"/>
        </w:rPr>
        <w:t xml:space="preserve"> </w:t>
      </w:r>
      <w:r w:rsidRPr="00440710">
        <w:rPr>
          <w:rFonts w:ascii="Calibri" w:hAnsi="Calibri" w:cs="Calibri"/>
          <w:sz w:val="22"/>
          <w:szCs w:val="22"/>
        </w:rPr>
        <w:t>prace,</w:t>
      </w:r>
      <w:r w:rsidRPr="00440710">
        <w:rPr>
          <w:rFonts w:ascii="Calibri" w:eastAsia="Arial" w:hAnsi="Calibri" w:cs="Calibri"/>
          <w:sz w:val="22"/>
          <w:szCs w:val="22"/>
        </w:rPr>
        <w:t xml:space="preserve"> </w:t>
      </w:r>
      <w:r w:rsidRPr="00440710">
        <w:rPr>
          <w:rFonts w:ascii="Calibri" w:hAnsi="Calibri" w:cs="Calibri"/>
          <w:sz w:val="22"/>
          <w:szCs w:val="22"/>
        </w:rPr>
        <w:t>związane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realizacją</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p>
    <w:p w14:paraId="719DD800"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zniszczenia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uszkodzenia,</w:t>
      </w:r>
      <w:r w:rsidRPr="00440710">
        <w:rPr>
          <w:rFonts w:ascii="Calibri" w:eastAsia="Arial" w:hAnsi="Calibri" w:cs="Calibri"/>
          <w:sz w:val="22"/>
          <w:szCs w:val="22"/>
        </w:rPr>
        <w:t xml:space="preserve"> </w:t>
      </w:r>
      <w:r w:rsidRPr="00440710">
        <w:rPr>
          <w:rFonts w:ascii="Calibri" w:hAnsi="Calibri" w:cs="Calibri"/>
          <w:sz w:val="22"/>
          <w:szCs w:val="22"/>
        </w:rPr>
        <w:t>już</w:t>
      </w:r>
      <w:r w:rsidRPr="00440710">
        <w:rPr>
          <w:rFonts w:ascii="Calibri" w:eastAsia="Arial" w:hAnsi="Calibri" w:cs="Calibri"/>
          <w:sz w:val="22"/>
          <w:szCs w:val="22"/>
        </w:rPr>
        <w:t xml:space="preserve"> </w:t>
      </w:r>
      <w:r w:rsidRPr="00440710">
        <w:rPr>
          <w:rFonts w:ascii="Calibri" w:hAnsi="Calibri" w:cs="Calibri"/>
          <w:sz w:val="22"/>
          <w:szCs w:val="22"/>
        </w:rPr>
        <w:t>wykonanych</w:t>
      </w:r>
      <w:r w:rsidRPr="00440710">
        <w:rPr>
          <w:rFonts w:ascii="Calibri" w:eastAsia="Arial" w:hAnsi="Calibri" w:cs="Calibri"/>
          <w:sz w:val="22"/>
          <w:szCs w:val="22"/>
        </w:rPr>
        <w:t xml:space="preserve"> </w:t>
      </w:r>
      <w:r w:rsidRPr="00440710">
        <w:rPr>
          <w:rFonts w:ascii="Calibri" w:hAnsi="Calibri" w:cs="Calibri"/>
          <w:sz w:val="22"/>
          <w:szCs w:val="22"/>
        </w:rPr>
        <w:t>robót</w:t>
      </w:r>
      <w:r w:rsidR="005F49D7"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części</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toku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naprawianie</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doprowadzanie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stanu</w:t>
      </w:r>
      <w:r w:rsidRPr="00440710">
        <w:rPr>
          <w:rFonts w:ascii="Calibri" w:eastAsia="Arial" w:hAnsi="Calibri" w:cs="Calibri"/>
          <w:sz w:val="22"/>
          <w:szCs w:val="22"/>
        </w:rPr>
        <w:t xml:space="preserve"> </w:t>
      </w:r>
      <w:r w:rsidRPr="00440710">
        <w:rPr>
          <w:rFonts w:ascii="Calibri" w:hAnsi="Calibri" w:cs="Calibri"/>
          <w:sz w:val="22"/>
          <w:szCs w:val="22"/>
        </w:rPr>
        <w:t>poprzedniego,</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p>
    <w:p w14:paraId="4F747F5B" w14:textId="1B839FBF"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naprawienie</w:t>
      </w:r>
      <w:r w:rsidRPr="00440710">
        <w:rPr>
          <w:rFonts w:ascii="Calibri" w:eastAsia="Arial" w:hAnsi="Calibri" w:cs="Calibri"/>
          <w:sz w:val="22"/>
          <w:szCs w:val="22"/>
        </w:rPr>
        <w:t xml:space="preserve"> </w:t>
      </w:r>
      <w:r w:rsidRPr="00440710">
        <w:rPr>
          <w:rFonts w:ascii="Calibri" w:hAnsi="Calibri" w:cs="Calibri"/>
          <w:sz w:val="22"/>
          <w:szCs w:val="22"/>
        </w:rPr>
        <w:t>nawierzchni</w:t>
      </w:r>
      <w:r w:rsidRPr="00440710">
        <w:rPr>
          <w:rFonts w:ascii="Calibri" w:eastAsia="Arial" w:hAnsi="Calibri" w:cs="Calibri"/>
          <w:sz w:val="22"/>
          <w:szCs w:val="22"/>
        </w:rPr>
        <w:t xml:space="preserve"> </w:t>
      </w:r>
      <w:r w:rsidRPr="00440710">
        <w:rPr>
          <w:rFonts w:ascii="Calibri" w:hAnsi="Calibri" w:cs="Calibri"/>
          <w:sz w:val="22"/>
          <w:szCs w:val="22"/>
        </w:rPr>
        <w:t>dróg</w:t>
      </w:r>
      <w:r w:rsidRPr="00440710">
        <w:rPr>
          <w:rFonts w:ascii="Calibri" w:eastAsia="Arial" w:hAnsi="Calibri" w:cs="Calibri"/>
          <w:b/>
          <w:sz w:val="22"/>
          <w:szCs w:val="22"/>
        </w:rPr>
        <w:t xml:space="preserve"> </w:t>
      </w:r>
      <w:r w:rsidRPr="00440710">
        <w:rPr>
          <w:rFonts w:ascii="Calibri" w:hAnsi="Calibri" w:cs="Calibri"/>
          <w:sz w:val="22"/>
          <w:szCs w:val="22"/>
        </w:rPr>
        <w:t>publicznych</w:t>
      </w:r>
      <w:r w:rsidRPr="00440710">
        <w:rPr>
          <w:rFonts w:ascii="Calibri" w:eastAsia="Arial" w:hAnsi="Calibri" w:cs="Calibri"/>
          <w:sz w:val="22"/>
          <w:szCs w:val="22"/>
        </w:rPr>
        <w:t xml:space="preserve"> </w:t>
      </w:r>
      <w:r w:rsidRPr="00440710">
        <w:rPr>
          <w:rFonts w:ascii="Calibri" w:hAnsi="Calibri" w:cs="Calibri"/>
          <w:sz w:val="22"/>
          <w:szCs w:val="22"/>
        </w:rPr>
        <w:t>uszkodzonych</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zniszczonych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związku</w:t>
      </w:r>
      <w:r w:rsidRPr="00440710">
        <w:rPr>
          <w:rFonts w:ascii="Calibri" w:eastAsia="Arial" w:hAnsi="Calibri" w:cs="Calibri"/>
          <w:sz w:val="22"/>
          <w:szCs w:val="22"/>
        </w:rPr>
        <w:t xml:space="preserve"> </w:t>
      </w:r>
      <w:r w:rsidRPr="00440710">
        <w:rPr>
          <w:rFonts w:ascii="Calibri" w:hAnsi="Calibri" w:cs="Calibri"/>
          <w:sz w:val="22"/>
          <w:szCs w:val="22"/>
        </w:rPr>
        <w:t>z</w:t>
      </w:r>
      <w:r w:rsidR="00985680" w:rsidRPr="00440710">
        <w:rPr>
          <w:rFonts w:ascii="Calibri" w:eastAsia="Arial" w:hAnsi="Calibri" w:cs="Calibri"/>
          <w:sz w:val="22"/>
          <w:szCs w:val="22"/>
        </w:rPr>
        <w:t> </w:t>
      </w:r>
      <w:r w:rsidRPr="00440710">
        <w:rPr>
          <w:rFonts w:ascii="Calibri" w:hAnsi="Calibri" w:cs="Calibri"/>
          <w:sz w:val="22"/>
          <w:szCs w:val="22"/>
        </w:rPr>
        <w:t>prowadzeniem</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związanych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009D69E4">
        <w:rPr>
          <w:rFonts w:ascii="Calibri" w:hAnsi="Calibri" w:cs="Calibri"/>
          <w:sz w:val="22"/>
          <w:szCs w:val="22"/>
        </w:rPr>
        <w:t>przedmiotem umowy</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zastosowaniem</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występujących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nawierzchniach</w:t>
      </w:r>
      <w:r w:rsidRPr="00440710">
        <w:rPr>
          <w:rFonts w:ascii="Calibri" w:eastAsia="Arial" w:hAnsi="Calibri" w:cs="Calibri"/>
          <w:sz w:val="22"/>
          <w:szCs w:val="22"/>
        </w:rPr>
        <w:t xml:space="preserve"> </w:t>
      </w:r>
      <w:r w:rsidRPr="00440710">
        <w:rPr>
          <w:rFonts w:ascii="Calibri" w:hAnsi="Calibri" w:cs="Calibri"/>
          <w:sz w:val="22"/>
          <w:szCs w:val="22"/>
        </w:rPr>
        <w:t>uszkodzonych</w:t>
      </w:r>
      <w:r w:rsidRPr="00440710">
        <w:rPr>
          <w:rFonts w:ascii="Calibri" w:eastAsia="Arial" w:hAnsi="Calibri" w:cs="Calibri"/>
          <w:sz w:val="22"/>
          <w:szCs w:val="22"/>
        </w:rPr>
        <w:t xml:space="preserve"> </w:t>
      </w:r>
      <w:r w:rsidRPr="00440710">
        <w:rPr>
          <w:rFonts w:ascii="Calibri" w:hAnsi="Calibri" w:cs="Calibri"/>
          <w:sz w:val="22"/>
          <w:szCs w:val="22"/>
        </w:rPr>
        <w:t>dróg,</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p>
    <w:p w14:paraId="4346B853"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uczestnictwo</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żądanie</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osób</w:t>
      </w:r>
      <w:r w:rsidRPr="00440710">
        <w:rPr>
          <w:rFonts w:ascii="Calibri" w:eastAsia="Arial" w:hAnsi="Calibri" w:cs="Calibri"/>
          <w:sz w:val="22"/>
          <w:szCs w:val="22"/>
        </w:rPr>
        <w:t xml:space="preserve"> </w:t>
      </w:r>
      <w:r w:rsidRPr="00440710">
        <w:rPr>
          <w:rFonts w:ascii="Calibri" w:hAnsi="Calibri" w:cs="Calibri"/>
          <w:sz w:val="22"/>
          <w:szCs w:val="22"/>
        </w:rPr>
        <w:t>upoważnionych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naradach</w:t>
      </w:r>
      <w:r w:rsidRPr="00440710">
        <w:rPr>
          <w:rFonts w:ascii="Calibri" w:eastAsia="Arial" w:hAnsi="Calibri" w:cs="Calibri"/>
          <w:sz w:val="22"/>
          <w:szCs w:val="22"/>
        </w:rPr>
        <w:t xml:space="preserve"> </w:t>
      </w:r>
      <w:r w:rsidRPr="00440710">
        <w:rPr>
          <w:rFonts w:ascii="Calibri" w:hAnsi="Calibri" w:cs="Calibri"/>
          <w:sz w:val="22"/>
          <w:szCs w:val="22"/>
        </w:rPr>
        <w:t>koordynacyjnych,</w:t>
      </w:r>
    </w:p>
    <w:p w14:paraId="0B1A2212"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zapłata</w:t>
      </w:r>
      <w:r w:rsidRPr="00440710">
        <w:rPr>
          <w:rFonts w:ascii="Calibri" w:eastAsia="Arial" w:hAnsi="Calibri" w:cs="Calibri"/>
          <w:sz w:val="22"/>
          <w:szCs w:val="22"/>
        </w:rPr>
        <w:t xml:space="preserve"> </w:t>
      </w:r>
      <w:r w:rsidRPr="00440710">
        <w:rPr>
          <w:rFonts w:ascii="Calibri" w:hAnsi="Calibri" w:cs="Calibri"/>
          <w:sz w:val="22"/>
          <w:szCs w:val="22"/>
        </w:rPr>
        <w:t>opłat</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kar</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przekroczenie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norm,</w:t>
      </w:r>
      <w:r w:rsidRPr="00440710">
        <w:rPr>
          <w:rFonts w:ascii="Calibri" w:eastAsia="Arial" w:hAnsi="Calibri" w:cs="Calibri"/>
          <w:sz w:val="22"/>
          <w:szCs w:val="22"/>
        </w:rPr>
        <w:t xml:space="preserve"> </w:t>
      </w:r>
      <w:r w:rsidRPr="00440710">
        <w:rPr>
          <w:rFonts w:ascii="Calibri" w:hAnsi="Calibri" w:cs="Calibri"/>
          <w:sz w:val="22"/>
          <w:szCs w:val="22"/>
        </w:rPr>
        <w:t>określonych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odpowiednich</w:t>
      </w:r>
      <w:r w:rsidRPr="00440710">
        <w:rPr>
          <w:rFonts w:ascii="Calibri" w:eastAsia="Arial" w:hAnsi="Calibri" w:cs="Calibri"/>
          <w:sz w:val="22"/>
          <w:szCs w:val="22"/>
        </w:rPr>
        <w:t xml:space="preserve"> </w:t>
      </w:r>
      <w:r w:rsidRPr="00440710">
        <w:rPr>
          <w:rFonts w:ascii="Calibri" w:hAnsi="Calibri" w:cs="Calibri"/>
          <w:sz w:val="22"/>
          <w:szCs w:val="22"/>
        </w:rPr>
        <w:t>przepisach,</w:t>
      </w:r>
      <w:r w:rsidRPr="00440710">
        <w:rPr>
          <w:rFonts w:ascii="Calibri" w:eastAsia="Arial" w:hAnsi="Calibri" w:cs="Calibri"/>
          <w:sz w:val="22"/>
          <w:szCs w:val="22"/>
        </w:rPr>
        <w:t xml:space="preserve"> </w:t>
      </w:r>
      <w:r w:rsidRPr="00440710">
        <w:rPr>
          <w:rFonts w:ascii="Calibri" w:hAnsi="Calibri" w:cs="Calibri"/>
          <w:sz w:val="22"/>
          <w:szCs w:val="22"/>
        </w:rPr>
        <w:t>dotyczących</w:t>
      </w:r>
      <w:r w:rsidRPr="00440710">
        <w:rPr>
          <w:rFonts w:ascii="Calibri" w:eastAsia="Arial" w:hAnsi="Calibri" w:cs="Calibri"/>
          <w:sz w:val="22"/>
          <w:szCs w:val="22"/>
        </w:rPr>
        <w:t xml:space="preserve"> </w:t>
      </w:r>
      <w:r w:rsidRPr="00440710">
        <w:rPr>
          <w:rFonts w:ascii="Calibri" w:hAnsi="Calibri" w:cs="Calibri"/>
          <w:sz w:val="22"/>
          <w:szCs w:val="22"/>
        </w:rPr>
        <w:t>ochrony</w:t>
      </w:r>
      <w:r w:rsidRPr="00440710">
        <w:rPr>
          <w:rFonts w:ascii="Calibri" w:eastAsia="Arial" w:hAnsi="Calibri" w:cs="Calibri"/>
          <w:sz w:val="22"/>
          <w:szCs w:val="22"/>
        </w:rPr>
        <w:t xml:space="preserve"> </w:t>
      </w:r>
      <w:r w:rsidRPr="00440710">
        <w:rPr>
          <w:rFonts w:ascii="Calibri" w:hAnsi="Calibri" w:cs="Calibri"/>
          <w:sz w:val="22"/>
          <w:szCs w:val="22"/>
        </w:rPr>
        <w:t>środowiska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bezpieczeństwa</w:t>
      </w:r>
      <w:r w:rsidRPr="00440710">
        <w:rPr>
          <w:rFonts w:ascii="Calibri" w:eastAsia="Arial" w:hAnsi="Calibri" w:cs="Calibri"/>
          <w:sz w:val="22"/>
          <w:szCs w:val="22"/>
        </w:rPr>
        <w:t xml:space="preserve"> </w:t>
      </w:r>
      <w:r w:rsidRPr="00440710">
        <w:rPr>
          <w:rFonts w:ascii="Calibri" w:hAnsi="Calibri" w:cs="Calibri"/>
          <w:sz w:val="22"/>
          <w:szCs w:val="22"/>
        </w:rPr>
        <w:t>pracy,</w:t>
      </w:r>
      <w:r w:rsidR="005F49D7" w:rsidRPr="00440710">
        <w:rPr>
          <w:rFonts w:ascii="Calibri" w:hAnsi="Calibri" w:cs="Calibri"/>
          <w:sz w:val="22"/>
          <w:szCs w:val="22"/>
        </w:rPr>
        <w:t xml:space="preserve"> które obciążają Wykonawcę,</w:t>
      </w:r>
    </w:p>
    <w:p w14:paraId="0499BED2" w14:textId="77777777" w:rsidR="006C21FE" w:rsidRPr="00440710" w:rsidRDefault="005F49D7">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ponoszenia odpowiedzialności</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za</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wszelkie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szkody,</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które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spowodował</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czasie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swoich</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zobowiązań</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zawartych</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umowie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stosunku</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do</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osób</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trzecich,</w:t>
      </w:r>
    </w:p>
    <w:p w14:paraId="193A2D32" w14:textId="77777777" w:rsidR="006C21FE" w:rsidRPr="00440710" w:rsidRDefault="00AF0EE9">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 xml:space="preserve">umożliwienie i </w:t>
      </w:r>
      <w:r w:rsidR="006C21FE" w:rsidRPr="00440710">
        <w:rPr>
          <w:rFonts w:ascii="Calibri" w:hAnsi="Calibri" w:cs="Calibri"/>
          <w:sz w:val="22"/>
          <w:szCs w:val="22"/>
        </w:rPr>
        <w:t>zapewnienie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Zamawiającemu</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oraz</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wszystkim</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osobom</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upoważnionym</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przez</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niego,</w:t>
      </w:r>
      <w:r w:rsidRPr="00440710">
        <w:rPr>
          <w:rFonts w:ascii="Calibri" w:eastAsia="Arial" w:hAnsi="Calibri" w:cs="Calibri"/>
          <w:sz w:val="22"/>
          <w:szCs w:val="22"/>
        </w:rPr>
        <w:t xml:space="preserve"> </w:t>
      </w:r>
      <w:r w:rsidR="006C21FE" w:rsidRPr="00440710">
        <w:rPr>
          <w:rFonts w:ascii="Calibri" w:hAnsi="Calibri" w:cs="Calibri"/>
          <w:sz w:val="22"/>
          <w:szCs w:val="22"/>
        </w:rPr>
        <w:t>jak</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też</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innym</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uczestnikom</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procesu</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budowlanego,</w:t>
      </w:r>
      <w:r w:rsidR="006C21FE" w:rsidRPr="00440710">
        <w:rPr>
          <w:rFonts w:ascii="Calibri" w:eastAsia="Arial" w:hAnsi="Calibri" w:cs="Calibri"/>
          <w:sz w:val="22"/>
          <w:szCs w:val="22"/>
        </w:rPr>
        <w:t xml:space="preserve"> </w:t>
      </w:r>
      <w:r w:rsidRPr="00440710">
        <w:rPr>
          <w:rFonts w:ascii="Calibri" w:eastAsia="Arial" w:hAnsi="Calibri" w:cs="Calibri"/>
          <w:sz w:val="22"/>
          <w:szCs w:val="22"/>
        </w:rPr>
        <w:t>przeprowadzeni</w:t>
      </w:r>
      <w:r w:rsidR="008A31BB" w:rsidRPr="00440710">
        <w:rPr>
          <w:rFonts w:ascii="Calibri" w:eastAsia="Arial" w:hAnsi="Calibri" w:cs="Calibri"/>
          <w:sz w:val="22"/>
          <w:szCs w:val="22"/>
        </w:rPr>
        <w:t>a kontroli oraz dostępu do</w:t>
      </w:r>
      <w:r w:rsidRPr="00440710">
        <w:rPr>
          <w:rFonts w:ascii="Calibri" w:eastAsia="Arial" w:hAnsi="Calibri" w:cs="Calibri"/>
          <w:sz w:val="22"/>
          <w:szCs w:val="22"/>
        </w:rPr>
        <w:t xml:space="preserve"> </w:t>
      </w:r>
      <w:r w:rsidR="006C21FE" w:rsidRPr="00440710">
        <w:rPr>
          <w:rFonts w:ascii="Calibri" w:hAnsi="Calibri" w:cs="Calibri"/>
          <w:sz w:val="22"/>
          <w:szCs w:val="22"/>
        </w:rPr>
        <w:t>teren</w:t>
      </w:r>
      <w:r w:rsidRPr="00440710">
        <w:rPr>
          <w:rFonts w:ascii="Calibri" w:hAnsi="Calibri" w:cs="Calibri"/>
          <w:sz w:val="22"/>
          <w:szCs w:val="22"/>
        </w:rPr>
        <w:t>u</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budowy</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i</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do</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każdego</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miejsca,</w:t>
      </w:r>
      <w:r w:rsidR="006C21FE" w:rsidRPr="00440710">
        <w:rPr>
          <w:rFonts w:ascii="Calibri" w:eastAsia="Arial" w:hAnsi="Calibri" w:cs="Calibri"/>
          <w:sz w:val="22"/>
          <w:szCs w:val="22"/>
        </w:rPr>
        <w:t xml:space="preserve"> </w:t>
      </w:r>
      <w:r w:rsidRPr="00440710">
        <w:rPr>
          <w:rFonts w:ascii="Calibri" w:eastAsia="Arial" w:hAnsi="Calibri" w:cs="Calibri"/>
          <w:sz w:val="22"/>
          <w:szCs w:val="22"/>
        </w:rPr>
        <w:t xml:space="preserve">w każdym terminie, </w:t>
      </w:r>
      <w:r w:rsidR="006C21FE" w:rsidRPr="00440710">
        <w:rPr>
          <w:rFonts w:ascii="Calibri" w:hAnsi="Calibri" w:cs="Calibri"/>
          <w:sz w:val="22"/>
          <w:szCs w:val="22"/>
        </w:rPr>
        <w:t>gdzie</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roboty</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związku</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z</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niniejszą</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umową</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będą</w:t>
      </w:r>
      <w:r w:rsidR="006C21FE" w:rsidRPr="00440710">
        <w:rPr>
          <w:rFonts w:ascii="Calibri" w:eastAsia="Arial" w:hAnsi="Calibri" w:cs="Calibri"/>
          <w:sz w:val="22"/>
          <w:szCs w:val="22"/>
        </w:rPr>
        <w:t xml:space="preserve"> </w:t>
      </w:r>
      <w:r w:rsidR="006C21FE" w:rsidRPr="00440710">
        <w:rPr>
          <w:rFonts w:ascii="Calibri" w:hAnsi="Calibri" w:cs="Calibri"/>
          <w:sz w:val="22"/>
          <w:szCs w:val="22"/>
        </w:rPr>
        <w:t>wykonywane,</w:t>
      </w:r>
      <w:r w:rsidR="006C21FE" w:rsidRPr="00440710">
        <w:rPr>
          <w:rFonts w:ascii="Calibri" w:eastAsia="Arial" w:hAnsi="Calibri" w:cs="Calibri"/>
          <w:sz w:val="22"/>
          <w:szCs w:val="22"/>
        </w:rPr>
        <w:t xml:space="preserve"> </w:t>
      </w:r>
    </w:p>
    <w:p w14:paraId="67E4A5C3"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bCs/>
          <w:sz w:val="22"/>
          <w:szCs w:val="22"/>
        </w:rPr>
        <w:t>uporządkowanie</w:t>
      </w:r>
      <w:r w:rsidRPr="00440710">
        <w:rPr>
          <w:rFonts w:ascii="Calibri" w:eastAsia="Arial" w:hAnsi="Calibri" w:cs="Calibri"/>
          <w:bCs/>
          <w:sz w:val="22"/>
          <w:szCs w:val="22"/>
        </w:rPr>
        <w:t xml:space="preserve"> </w:t>
      </w:r>
      <w:r w:rsidRPr="00440710">
        <w:rPr>
          <w:rFonts w:ascii="Calibri" w:hAnsi="Calibri" w:cs="Calibri"/>
          <w:bCs/>
          <w:sz w:val="22"/>
          <w:szCs w:val="22"/>
        </w:rPr>
        <w:t>terenu</w:t>
      </w:r>
      <w:r w:rsidRPr="00440710">
        <w:rPr>
          <w:rFonts w:ascii="Calibri" w:eastAsia="Arial" w:hAnsi="Calibri" w:cs="Calibri"/>
          <w:bCs/>
          <w:sz w:val="22"/>
          <w:szCs w:val="22"/>
        </w:rPr>
        <w:t xml:space="preserve"> </w:t>
      </w:r>
      <w:r w:rsidRPr="00440710">
        <w:rPr>
          <w:rFonts w:ascii="Calibri" w:hAnsi="Calibri" w:cs="Calibri"/>
          <w:bCs/>
          <w:sz w:val="22"/>
          <w:szCs w:val="22"/>
        </w:rPr>
        <w:t>budowy</w:t>
      </w:r>
      <w:r w:rsidRPr="00440710">
        <w:rPr>
          <w:rFonts w:ascii="Calibri" w:eastAsia="Arial" w:hAnsi="Calibri" w:cs="Calibri"/>
          <w:bCs/>
          <w:sz w:val="22"/>
          <w:szCs w:val="22"/>
        </w:rPr>
        <w:t xml:space="preserve"> </w:t>
      </w:r>
      <w:r w:rsidRPr="00440710">
        <w:rPr>
          <w:rFonts w:ascii="Calibri" w:hAnsi="Calibri" w:cs="Calibri"/>
          <w:bCs/>
          <w:sz w:val="22"/>
          <w:szCs w:val="22"/>
        </w:rPr>
        <w:t>po</w:t>
      </w:r>
      <w:r w:rsidRPr="00440710">
        <w:rPr>
          <w:rFonts w:ascii="Calibri" w:eastAsia="Arial" w:hAnsi="Calibri" w:cs="Calibri"/>
          <w:bCs/>
          <w:sz w:val="22"/>
          <w:szCs w:val="22"/>
        </w:rPr>
        <w:t xml:space="preserve"> </w:t>
      </w:r>
      <w:r w:rsidRPr="00440710">
        <w:rPr>
          <w:rFonts w:ascii="Calibri" w:hAnsi="Calibri" w:cs="Calibri"/>
          <w:bCs/>
          <w:sz w:val="22"/>
          <w:szCs w:val="22"/>
        </w:rPr>
        <w:t>zakończeniu</w:t>
      </w:r>
      <w:r w:rsidRPr="00440710">
        <w:rPr>
          <w:rFonts w:ascii="Calibri" w:eastAsia="Arial" w:hAnsi="Calibri" w:cs="Calibri"/>
          <w:bCs/>
          <w:sz w:val="22"/>
          <w:szCs w:val="22"/>
        </w:rPr>
        <w:t xml:space="preserve"> </w:t>
      </w:r>
      <w:r w:rsidRPr="00440710">
        <w:rPr>
          <w:rFonts w:ascii="Calibri" w:hAnsi="Calibri" w:cs="Calibri"/>
          <w:bCs/>
          <w:sz w:val="22"/>
          <w:szCs w:val="22"/>
        </w:rPr>
        <w:t>robót</w:t>
      </w:r>
      <w:r w:rsidRPr="00440710">
        <w:rPr>
          <w:rFonts w:ascii="Calibri" w:eastAsia="Arial" w:hAnsi="Calibri" w:cs="Calibri"/>
          <w:bCs/>
          <w:sz w:val="22"/>
          <w:szCs w:val="22"/>
        </w:rPr>
        <w:t xml:space="preserve"> </w:t>
      </w:r>
      <w:r w:rsidRPr="00440710">
        <w:rPr>
          <w:rFonts w:ascii="Calibri" w:hAnsi="Calibri" w:cs="Calibri"/>
          <w:bCs/>
          <w:sz w:val="22"/>
          <w:szCs w:val="22"/>
        </w:rPr>
        <w:t>i</w:t>
      </w:r>
      <w:r w:rsidRPr="00440710">
        <w:rPr>
          <w:rFonts w:ascii="Calibri" w:eastAsia="Arial" w:hAnsi="Calibri" w:cs="Calibri"/>
          <w:bCs/>
          <w:sz w:val="22"/>
          <w:szCs w:val="22"/>
        </w:rPr>
        <w:t xml:space="preserve"> </w:t>
      </w:r>
      <w:r w:rsidRPr="00440710">
        <w:rPr>
          <w:rFonts w:ascii="Calibri" w:hAnsi="Calibri" w:cs="Calibri"/>
          <w:bCs/>
          <w:sz w:val="22"/>
          <w:szCs w:val="22"/>
        </w:rPr>
        <w:t>przekazania</w:t>
      </w:r>
      <w:r w:rsidRPr="00440710">
        <w:rPr>
          <w:rFonts w:ascii="Calibri" w:eastAsia="Arial" w:hAnsi="Calibri" w:cs="Calibri"/>
          <w:bCs/>
          <w:sz w:val="22"/>
          <w:szCs w:val="22"/>
        </w:rPr>
        <w:t xml:space="preserve"> </w:t>
      </w:r>
      <w:r w:rsidRPr="00440710">
        <w:rPr>
          <w:rFonts w:ascii="Calibri" w:hAnsi="Calibri" w:cs="Calibri"/>
          <w:bCs/>
          <w:sz w:val="22"/>
          <w:szCs w:val="22"/>
        </w:rPr>
        <w:t>go</w:t>
      </w:r>
      <w:r w:rsidRPr="00440710">
        <w:rPr>
          <w:rFonts w:ascii="Calibri" w:eastAsia="Arial" w:hAnsi="Calibri" w:cs="Calibri"/>
          <w:bCs/>
          <w:sz w:val="22"/>
          <w:szCs w:val="22"/>
        </w:rPr>
        <w:t xml:space="preserve"> </w:t>
      </w:r>
      <w:r w:rsidRPr="00440710">
        <w:rPr>
          <w:rFonts w:ascii="Calibri" w:hAnsi="Calibri" w:cs="Calibri"/>
          <w:bCs/>
          <w:sz w:val="22"/>
          <w:szCs w:val="22"/>
        </w:rPr>
        <w:t>Zamawiającemu</w:t>
      </w:r>
      <w:r w:rsidRPr="00440710">
        <w:rPr>
          <w:rFonts w:ascii="Calibri" w:eastAsia="Arial" w:hAnsi="Calibri" w:cs="Calibri"/>
          <w:bCs/>
          <w:sz w:val="22"/>
          <w:szCs w:val="22"/>
        </w:rPr>
        <w:t xml:space="preserve"> </w:t>
      </w:r>
      <w:r w:rsidRPr="00440710">
        <w:rPr>
          <w:rFonts w:ascii="Calibri" w:hAnsi="Calibri" w:cs="Calibri"/>
          <w:bCs/>
          <w:sz w:val="22"/>
          <w:szCs w:val="22"/>
        </w:rPr>
        <w:t>w</w:t>
      </w:r>
      <w:r w:rsidRPr="00440710">
        <w:rPr>
          <w:rFonts w:ascii="Calibri" w:eastAsia="Arial" w:hAnsi="Calibri" w:cs="Calibri"/>
          <w:bCs/>
          <w:sz w:val="22"/>
          <w:szCs w:val="22"/>
        </w:rPr>
        <w:t xml:space="preserve"> </w:t>
      </w:r>
      <w:r w:rsidRPr="00440710">
        <w:rPr>
          <w:rFonts w:ascii="Calibri" w:hAnsi="Calibri" w:cs="Calibri"/>
          <w:bCs/>
          <w:sz w:val="22"/>
          <w:szCs w:val="22"/>
        </w:rPr>
        <w:t>terminie</w:t>
      </w:r>
      <w:r w:rsidRPr="00440710">
        <w:rPr>
          <w:rFonts w:ascii="Calibri" w:eastAsia="Arial" w:hAnsi="Calibri" w:cs="Calibri"/>
          <w:bCs/>
          <w:sz w:val="22"/>
          <w:szCs w:val="22"/>
        </w:rPr>
        <w:t xml:space="preserve"> </w:t>
      </w:r>
      <w:r w:rsidRPr="00440710">
        <w:rPr>
          <w:rFonts w:ascii="Calibri" w:hAnsi="Calibri" w:cs="Calibri"/>
          <w:bCs/>
          <w:sz w:val="22"/>
          <w:szCs w:val="22"/>
        </w:rPr>
        <w:t>ustalonym</w:t>
      </w:r>
      <w:r w:rsidRPr="00440710">
        <w:rPr>
          <w:rFonts w:ascii="Calibri" w:eastAsia="Arial" w:hAnsi="Calibri" w:cs="Calibri"/>
          <w:bCs/>
          <w:sz w:val="22"/>
          <w:szCs w:val="22"/>
        </w:rPr>
        <w:t xml:space="preserve"> </w:t>
      </w:r>
      <w:r w:rsidRPr="00440710">
        <w:rPr>
          <w:rFonts w:ascii="Calibri" w:hAnsi="Calibri" w:cs="Calibri"/>
          <w:bCs/>
          <w:sz w:val="22"/>
          <w:szCs w:val="22"/>
        </w:rPr>
        <w:t>na</w:t>
      </w:r>
      <w:r w:rsidRPr="00440710">
        <w:rPr>
          <w:rFonts w:ascii="Calibri" w:eastAsia="Arial" w:hAnsi="Calibri" w:cs="Calibri"/>
          <w:bCs/>
          <w:sz w:val="22"/>
          <w:szCs w:val="22"/>
        </w:rPr>
        <w:t xml:space="preserve"> </w:t>
      </w:r>
      <w:r w:rsidRPr="00440710">
        <w:rPr>
          <w:rFonts w:ascii="Calibri" w:hAnsi="Calibri" w:cs="Calibri"/>
          <w:bCs/>
          <w:sz w:val="22"/>
          <w:szCs w:val="22"/>
        </w:rPr>
        <w:t>odbiór</w:t>
      </w:r>
      <w:r w:rsidRPr="00440710">
        <w:rPr>
          <w:rFonts w:ascii="Calibri" w:eastAsia="Arial" w:hAnsi="Calibri" w:cs="Calibri"/>
          <w:bCs/>
          <w:sz w:val="22"/>
          <w:szCs w:val="22"/>
        </w:rPr>
        <w:t xml:space="preserve"> </w:t>
      </w:r>
      <w:r w:rsidRPr="00440710">
        <w:rPr>
          <w:rFonts w:ascii="Calibri" w:hAnsi="Calibri" w:cs="Calibri"/>
          <w:bCs/>
          <w:sz w:val="22"/>
          <w:szCs w:val="22"/>
        </w:rPr>
        <w:t>robót,</w:t>
      </w:r>
      <w:r w:rsidRPr="00440710">
        <w:rPr>
          <w:rFonts w:ascii="Calibri" w:eastAsia="Arial" w:hAnsi="Calibri" w:cs="Calibri"/>
          <w:bCs/>
          <w:sz w:val="22"/>
          <w:szCs w:val="22"/>
        </w:rPr>
        <w:t xml:space="preserve"> </w:t>
      </w:r>
      <w:r w:rsidRPr="00440710">
        <w:rPr>
          <w:rFonts w:ascii="Calibri" w:hAnsi="Calibri" w:cs="Calibri"/>
          <w:bCs/>
          <w:sz w:val="22"/>
          <w:szCs w:val="22"/>
        </w:rPr>
        <w:t>jak</w:t>
      </w:r>
      <w:r w:rsidRPr="00440710">
        <w:rPr>
          <w:rFonts w:ascii="Calibri" w:eastAsia="Arial" w:hAnsi="Calibri" w:cs="Calibri"/>
          <w:bCs/>
          <w:sz w:val="22"/>
          <w:szCs w:val="22"/>
        </w:rPr>
        <w:t xml:space="preserve"> </w:t>
      </w:r>
      <w:r w:rsidRPr="00440710">
        <w:rPr>
          <w:rFonts w:ascii="Calibri" w:hAnsi="Calibri" w:cs="Calibri"/>
          <w:bCs/>
          <w:sz w:val="22"/>
          <w:szCs w:val="22"/>
        </w:rPr>
        <w:t>również</w:t>
      </w:r>
      <w:r w:rsidRPr="00440710">
        <w:rPr>
          <w:rFonts w:ascii="Calibri" w:eastAsia="Arial" w:hAnsi="Calibri" w:cs="Calibri"/>
          <w:bCs/>
          <w:sz w:val="22"/>
          <w:szCs w:val="22"/>
        </w:rPr>
        <w:t xml:space="preserve"> </w:t>
      </w:r>
      <w:r w:rsidRPr="00440710">
        <w:rPr>
          <w:rFonts w:ascii="Calibri" w:hAnsi="Calibri" w:cs="Calibri"/>
          <w:bCs/>
          <w:sz w:val="22"/>
          <w:szCs w:val="22"/>
        </w:rPr>
        <w:t>uporządkowanie</w:t>
      </w:r>
      <w:r w:rsidRPr="00440710">
        <w:rPr>
          <w:rFonts w:ascii="Calibri" w:eastAsia="Arial" w:hAnsi="Calibri" w:cs="Calibri"/>
          <w:bCs/>
          <w:sz w:val="22"/>
          <w:szCs w:val="22"/>
        </w:rPr>
        <w:t xml:space="preserve"> </w:t>
      </w:r>
      <w:r w:rsidRPr="00440710">
        <w:rPr>
          <w:rFonts w:ascii="Calibri" w:hAnsi="Calibri" w:cs="Calibri"/>
          <w:bCs/>
          <w:sz w:val="22"/>
          <w:szCs w:val="22"/>
        </w:rPr>
        <w:t>terenów</w:t>
      </w:r>
      <w:r w:rsidRPr="00440710">
        <w:rPr>
          <w:rFonts w:ascii="Calibri" w:eastAsia="Arial" w:hAnsi="Calibri" w:cs="Calibri"/>
          <w:bCs/>
          <w:sz w:val="22"/>
          <w:szCs w:val="22"/>
        </w:rPr>
        <w:t xml:space="preserve"> </w:t>
      </w:r>
      <w:r w:rsidRPr="00440710">
        <w:rPr>
          <w:rFonts w:ascii="Calibri" w:hAnsi="Calibri" w:cs="Calibri"/>
          <w:bCs/>
          <w:sz w:val="22"/>
          <w:szCs w:val="22"/>
        </w:rPr>
        <w:t>sąsiadujących</w:t>
      </w:r>
      <w:r w:rsidRPr="00440710">
        <w:rPr>
          <w:rFonts w:ascii="Calibri" w:eastAsia="Arial" w:hAnsi="Calibri" w:cs="Calibri"/>
          <w:bCs/>
          <w:sz w:val="22"/>
          <w:szCs w:val="22"/>
        </w:rPr>
        <w:t xml:space="preserve"> </w:t>
      </w:r>
      <w:r w:rsidRPr="00440710">
        <w:rPr>
          <w:rFonts w:ascii="Calibri" w:hAnsi="Calibri" w:cs="Calibri"/>
          <w:bCs/>
          <w:sz w:val="22"/>
          <w:szCs w:val="22"/>
        </w:rPr>
        <w:t>zajętych</w:t>
      </w:r>
      <w:r w:rsidRPr="00440710">
        <w:rPr>
          <w:rFonts w:ascii="Calibri" w:eastAsia="Arial" w:hAnsi="Calibri" w:cs="Calibri"/>
          <w:bCs/>
          <w:sz w:val="22"/>
          <w:szCs w:val="22"/>
        </w:rPr>
        <w:t xml:space="preserve"> </w:t>
      </w:r>
      <w:r w:rsidRPr="00440710">
        <w:rPr>
          <w:rFonts w:ascii="Calibri" w:hAnsi="Calibri" w:cs="Calibri"/>
          <w:bCs/>
          <w:sz w:val="22"/>
          <w:szCs w:val="22"/>
        </w:rPr>
        <w:t>lub</w:t>
      </w:r>
      <w:r w:rsidRPr="00440710">
        <w:rPr>
          <w:rFonts w:ascii="Calibri" w:eastAsia="Arial" w:hAnsi="Calibri" w:cs="Calibri"/>
          <w:bCs/>
          <w:sz w:val="22"/>
          <w:szCs w:val="22"/>
        </w:rPr>
        <w:t xml:space="preserve"> </w:t>
      </w:r>
      <w:r w:rsidRPr="00440710">
        <w:rPr>
          <w:rFonts w:ascii="Calibri" w:hAnsi="Calibri" w:cs="Calibri"/>
          <w:bCs/>
          <w:sz w:val="22"/>
          <w:szCs w:val="22"/>
        </w:rPr>
        <w:t>użytkowanych</w:t>
      </w:r>
      <w:r w:rsidRPr="00440710">
        <w:rPr>
          <w:rFonts w:ascii="Calibri" w:eastAsia="Arial" w:hAnsi="Calibri" w:cs="Calibri"/>
          <w:bCs/>
          <w:sz w:val="22"/>
          <w:szCs w:val="22"/>
        </w:rPr>
        <w:t xml:space="preserve"> </w:t>
      </w:r>
      <w:r w:rsidRPr="00440710">
        <w:rPr>
          <w:rFonts w:ascii="Calibri" w:hAnsi="Calibri" w:cs="Calibri"/>
          <w:bCs/>
          <w:sz w:val="22"/>
          <w:szCs w:val="22"/>
        </w:rPr>
        <w:t>przez</w:t>
      </w:r>
      <w:r w:rsidRPr="00440710">
        <w:rPr>
          <w:rFonts w:ascii="Calibri" w:eastAsia="Arial" w:hAnsi="Calibri" w:cs="Calibri"/>
          <w:bCs/>
          <w:sz w:val="22"/>
          <w:szCs w:val="22"/>
        </w:rPr>
        <w:t xml:space="preserve"> </w:t>
      </w:r>
      <w:r w:rsidRPr="00440710">
        <w:rPr>
          <w:rFonts w:ascii="Calibri" w:hAnsi="Calibri" w:cs="Calibri"/>
          <w:bCs/>
          <w:sz w:val="22"/>
          <w:szCs w:val="22"/>
        </w:rPr>
        <w:t>Wykonawcę,</w:t>
      </w:r>
      <w:r w:rsidRPr="00440710">
        <w:rPr>
          <w:rFonts w:ascii="Calibri" w:eastAsia="Arial" w:hAnsi="Calibri" w:cs="Calibri"/>
          <w:bCs/>
          <w:sz w:val="22"/>
          <w:szCs w:val="22"/>
        </w:rPr>
        <w:t xml:space="preserve"> </w:t>
      </w:r>
      <w:r w:rsidRPr="00440710">
        <w:rPr>
          <w:rFonts w:ascii="Calibri" w:hAnsi="Calibri" w:cs="Calibri"/>
          <w:bCs/>
          <w:sz w:val="22"/>
          <w:szCs w:val="22"/>
        </w:rPr>
        <w:t>w</w:t>
      </w:r>
      <w:r w:rsidRPr="00440710">
        <w:rPr>
          <w:rFonts w:ascii="Calibri" w:eastAsia="Arial" w:hAnsi="Calibri" w:cs="Calibri"/>
          <w:bCs/>
          <w:sz w:val="22"/>
          <w:szCs w:val="22"/>
        </w:rPr>
        <w:t xml:space="preserve"> </w:t>
      </w:r>
      <w:r w:rsidRPr="00440710">
        <w:rPr>
          <w:rFonts w:ascii="Calibri" w:hAnsi="Calibri" w:cs="Calibri"/>
          <w:bCs/>
          <w:sz w:val="22"/>
          <w:szCs w:val="22"/>
        </w:rPr>
        <w:t>tym</w:t>
      </w:r>
      <w:r w:rsidRPr="00440710">
        <w:rPr>
          <w:rFonts w:ascii="Calibri" w:eastAsia="Arial" w:hAnsi="Calibri" w:cs="Calibri"/>
          <w:bCs/>
          <w:sz w:val="22"/>
          <w:szCs w:val="22"/>
        </w:rPr>
        <w:t xml:space="preserve"> </w:t>
      </w:r>
      <w:r w:rsidRPr="00440710">
        <w:rPr>
          <w:rFonts w:ascii="Calibri" w:hAnsi="Calibri" w:cs="Calibri"/>
          <w:bCs/>
          <w:sz w:val="22"/>
          <w:szCs w:val="22"/>
        </w:rPr>
        <w:t>dokonania</w:t>
      </w:r>
      <w:r w:rsidRPr="00440710">
        <w:rPr>
          <w:rFonts w:ascii="Calibri" w:eastAsia="Arial" w:hAnsi="Calibri" w:cs="Calibri"/>
          <w:bCs/>
          <w:sz w:val="22"/>
          <w:szCs w:val="22"/>
        </w:rPr>
        <w:t xml:space="preserve"> </w:t>
      </w:r>
      <w:r w:rsidRPr="00440710">
        <w:rPr>
          <w:rFonts w:ascii="Calibri" w:hAnsi="Calibri" w:cs="Calibri"/>
          <w:bCs/>
          <w:sz w:val="22"/>
          <w:szCs w:val="22"/>
        </w:rPr>
        <w:t>na</w:t>
      </w:r>
      <w:r w:rsidRPr="00440710">
        <w:rPr>
          <w:rFonts w:ascii="Calibri" w:eastAsia="Arial" w:hAnsi="Calibri" w:cs="Calibri"/>
          <w:bCs/>
          <w:sz w:val="22"/>
          <w:szCs w:val="22"/>
        </w:rPr>
        <w:t xml:space="preserve"> </w:t>
      </w:r>
      <w:r w:rsidRPr="00440710">
        <w:rPr>
          <w:rFonts w:ascii="Calibri" w:hAnsi="Calibri" w:cs="Calibri"/>
          <w:bCs/>
          <w:sz w:val="22"/>
          <w:szCs w:val="22"/>
        </w:rPr>
        <w:t>własny</w:t>
      </w:r>
      <w:r w:rsidRPr="00440710">
        <w:rPr>
          <w:rFonts w:ascii="Calibri" w:eastAsia="Arial" w:hAnsi="Calibri" w:cs="Calibri"/>
          <w:bCs/>
          <w:sz w:val="22"/>
          <w:szCs w:val="22"/>
        </w:rPr>
        <w:t xml:space="preserve"> </w:t>
      </w:r>
      <w:r w:rsidRPr="00440710">
        <w:rPr>
          <w:rFonts w:ascii="Calibri" w:hAnsi="Calibri" w:cs="Calibri"/>
          <w:bCs/>
          <w:sz w:val="22"/>
          <w:szCs w:val="22"/>
        </w:rPr>
        <w:t>koszt</w:t>
      </w:r>
      <w:r w:rsidRPr="00440710">
        <w:rPr>
          <w:rFonts w:ascii="Calibri" w:eastAsia="Arial" w:hAnsi="Calibri" w:cs="Calibri"/>
          <w:bCs/>
          <w:sz w:val="22"/>
          <w:szCs w:val="22"/>
        </w:rPr>
        <w:t xml:space="preserve"> </w:t>
      </w:r>
      <w:r w:rsidRPr="00440710">
        <w:rPr>
          <w:rFonts w:ascii="Calibri" w:hAnsi="Calibri" w:cs="Calibri"/>
          <w:bCs/>
          <w:sz w:val="22"/>
          <w:szCs w:val="22"/>
        </w:rPr>
        <w:t>renowacji</w:t>
      </w:r>
      <w:r w:rsidRPr="00440710">
        <w:rPr>
          <w:rFonts w:ascii="Calibri" w:eastAsia="Arial" w:hAnsi="Calibri" w:cs="Calibri"/>
          <w:bCs/>
          <w:sz w:val="22"/>
          <w:szCs w:val="22"/>
        </w:rPr>
        <w:t xml:space="preserve"> </w:t>
      </w:r>
      <w:r w:rsidRPr="00440710">
        <w:rPr>
          <w:rFonts w:ascii="Calibri" w:hAnsi="Calibri" w:cs="Calibri"/>
          <w:bCs/>
          <w:sz w:val="22"/>
          <w:szCs w:val="22"/>
        </w:rPr>
        <w:t>zniszczonych</w:t>
      </w:r>
      <w:r w:rsidRPr="00440710">
        <w:rPr>
          <w:rFonts w:ascii="Calibri" w:eastAsia="Arial" w:hAnsi="Calibri" w:cs="Calibri"/>
          <w:bCs/>
          <w:sz w:val="22"/>
          <w:szCs w:val="22"/>
        </w:rPr>
        <w:t xml:space="preserve"> </w:t>
      </w:r>
      <w:r w:rsidRPr="00440710">
        <w:rPr>
          <w:rFonts w:ascii="Calibri" w:hAnsi="Calibri" w:cs="Calibri"/>
          <w:bCs/>
          <w:sz w:val="22"/>
          <w:szCs w:val="22"/>
        </w:rPr>
        <w:t>lub</w:t>
      </w:r>
      <w:r w:rsidRPr="00440710">
        <w:rPr>
          <w:rFonts w:ascii="Calibri" w:eastAsia="Arial" w:hAnsi="Calibri" w:cs="Calibri"/>
          <w:bCs/>
          <w:sz w:val="22"/>
          <w:szCs w:val="22"/>
        </w:rPr>
        <w:t xml:space="preserve"> </w:t>
      </w:r>
      <w:r w:rsidRPr="00440710">
        <w:rPr>
          <w:rFonts w:ascii="Calibri" w:hAnsi="Calibri" w:cs="Calibri"/>
          <w:bCs/>
          <w:sz w:val="22"/>
          <w:szCs w:val="22"/>
        </w:rPr>
        <w:t>uszkodzonych</w:t>
      </w:r>
      <w:r w:rsidRPr="00440710">
        <w:rPr>
          <w:rFonts w:ascii="Calibri" w:eastAsia="Arial" w:hAnsi="Calibri" w:cs="Calibri"/>
          <w:bCs/>
          <w:sz w:val="22"/>
          <w:szCs w:val="22"/>
        </w:rPr>
        <w:t xml:space="preserve"> </w:t>
      </w:r>
      <w:r w:rsidRPr="00440710">
        <w:rPr>
          <w:rFonts w:ascii="Calibri" w:hAnsi="Calibri" w:cs="Calibri"/>
          <w:bCs/>
          <w:sz w:val="22"/>
          <w:szCs w:val="22"/>
        </w:rPr>
        <w:t>w</w:t>
      </w:r>
      <w:r w:rsidRPr="00440710">
        <w:rPr>
          <w:rFonts w:ascii="Calibri" w:eastAsia="Arial" w:hAnsi="Calibri" w:cs="Calibri"/>
          <w:bCs/>
          <w:sz w:val="22"/>
          <w:szCs w:val="22"/>
        </w:rPr>
        <w:t xml:space="preserve"> </w:t>
      </w:r>
      <w:r w:rsidRPr="00440710">
        <w:rPr>
          <w:rFonts w:ascii="Calibri" w:hAnsi="Calibri" w:cs="Calibri"/>
          <w:bCs/>
          <w:sz w:val="22"/>
          <w:szCs w:val="22"/>
        </w:rPr>
        <w:t>wyniku</w:t>
      </w:r>
      <w:r w:rsidRPr="00440710">
        <w:rPr>
          <w:rFonts w:ascii="Calibri" w:eastAsia="Arial" w:hAnsi="Calibri" w:cs="Calibri"/>
          <w:bCs/>
          <w:sz w:val="22"/>
          <w:szCs w:val="22"/>
        </w:rPr>
        <w:t xml:space="preserve"> </w:t>
      </w:r>
      <w:r w:rsidRPr="00440710">
        <w:rPr>
          <w:rFonts w:ascii="Calibri" w:hAnsi="Calibri" w:cs="Calibri"/>
          <w:bCs/>
          <w:sz w:val="22"/>
          <w:szCs w:val="22"/>
        </w:rPr>
        <w:t>prowadzonych</w:t>
      </w:r>
      <w:r w:rsidRPr="00440710">
        <w:rPr>
          <w:rFonts w:ascii="Calibri" w:eastAsia="Arial" w:hAnsi="Calibri" w:cs="Calibri"/>
          <w:bCs/>
          <w:sz w:val="22"/>
          <w:szCs w:val="22"/>
        </w:rPr>
        <w:t xml:space="preserve"> </w:t>
      </w:r>
      <w:r w:rsidRPr="00440710">
        <w:rPr>
          <w:rFonts w:ascii="Calibri" w:hAnsi="Calibri" w:cs="Calibri"/>
          <w:bCs/>
          <w:sz w:val="22"/>
          <w:szCs w:val="22"/>
        </w:rPr>
        <w:t>prac</w:t>
      </w:r>
      <w:r w:rsidRPr="00440710">
        <w:rPr>
          <w:rFonts w:ascii="Calibri" w:eastAsia="Arial" w:hAnsi="Calibri" w:cs="Calibri"/>
          <w:bCs/>
          <w:sz w:val="22"/>
          <w:szCs w:val="22"/>
        </w:rPr>
        <w:t xml:space="preserve"> </w:t>
      </w:r>
      <w:r w:rsidRPr="00440710">
        <w:rPr>
          <w:rFonts w:ascii="Calibri" w:hAnsi="Calibri" w:cs="Calibri"/>
          <w:bCs/>
          <w:sz w:val="22"/>
          <w:szCs w:val="22"/>
        </w:rPr>
        <w:t>obiektów,</w:t>
      </w:r>
      <w:r w:rsidRPr="00440710">
        <w:rPr>
          <w:rFonts w:ascii="Calibri" w:eastAsia="Arial" w:hAnsi="Calibri" w:cs="Calibri"/>
          <w:bCs/>
          <w:sz w:val="22"/>
          <w:szCs w:val="22"/>
        </w:rPr>
        <w:t xml:space="preserve"> </w:t>
      </w:r>
      <w:r w:rsidRPr="00440710">
        <w:rPr>
          <w:rFonts w:ascii="Calibri" w:hAnsi="Calibri" w:cs="Calibri"/>
          <w:bCs/>
          <w:sz w:val="22"/>
          <w:szCs w:val="22"/>
        </w:rPr>
        <w:t>fragmentów</w:t>
      </w:r>
      <w:r w:rsidRPr="00440710">
        <w:rPr>
          <w:rFonts w:ascii="Calibri" w:eastAsia="Arial" w:hAnsi="Calibri" w:cs="Calibri"/>
          <w:bCs/>
          <w:sz w:val="22"/>
          <w:szCs w:val="22"/>
        </w:rPr>
        <w:t xml:space="preserve"> </w:t>
      </w:r>
      <w:r w:rsidRPr="00440710">
        <w:rPr>
          <w:rFonts w:ascii="Calibri" w:hAnsi="Calibri" w:cs="Calibri"/>
          <w:bCs/>
          <w:sz w:val="22"/>
          <w:szCs w:val="22"/>
        </w:rPr>
        <w:t>terenu</w:t>
      </w:r>
      <w:r w:rsidRPr="00440710">
        <w:rPr>
          <w:rFonts w:ascii="Calibri" w:eastAsia="Arial" w:hAnsi="Calibri" w:cs="Calibri"/>
          <w:bCs/>
          <w:sz w:val="22"/>
          <w:szCs w:val="22"/>
        </w:rPr>
        <w:t xml:space="preserve"> </w:t>
      </w:r>
      <w:r w:rsidRPr="00440710">
        <w:rPr>
          <w:rFonts w:ascii="Calibri" w:hAnsi="Calibri" w:cs="Calibri"/>
          <w:bCs/>
          <w:sz w:val="22"/>
          <w:szCs w:val="22"/>
        </w:rPr>
        <w:t>dróg,</w:t>
      </w:r>
      <w:r w:rsidRPr="00440710">
        <w:rPr>
          <w:rFonts w:ascii="Calibri" w:eastAsia="Arial" w:hAnsi="Calibri" w:cs="Calibri"/>
          <w:bCs/>
          <w:sz w:val="22"/>
          <w:szCs w:val="22"/>
        </w:rPr>
        <w:t xml:space="preserve"> </w:t>
      </w:r>
      <w:r w:rsidRPr="00440710">
        <w:rPr>
          <w:rFonts w:ascii="Calibri" w:hAnsi="Calibri" w:cs="Calibri"/>
          <w:bCs/>
          <w:sz w:val="22"/>
          <w:szCs w:val="22"/>
        </w:rPr>
        <w:t>nawierzchni</w:t>
      </w:r>
      <w:r w:rsidRPr="00440710">
        <w:rPr>
          <w:rFonts w:ascii="Calibri" w:eastAsia="Arial" w:hAnsi="Calibri" w:cs="Calibri"/>
          <w:bCs/>
          <w:sz w:val="22"/>
          <w:szCs w:val="22"/>
        </w:rPr>
        <w:t xml:space="preserve"> </w:t>
      </w:r>
      <w:r w:rsidRPr="00440710">
        <w:rPr>
          <w:rFonts w:ascii="Calibri" w:hAnsi="Calibri" w:cs="Calibri"/>
          <w:bCs/>
          <w:sz w:val="22"/>
          <w:szCs w:val="22"/>
        </w:rPr>
        <w:t>lub</w:t>
      </w:r>
      <w:r w:rsidRPr="00440710">
        <w:rPr>
          <w:rFonts w:ascii="Calibri" w:eastAsia="Arial" w:hAnsi="Calibri" w:cs="Calibri"/>
          <w:bCs/>
          <w:sz w:val="22"/>
          <w:szCs w:val="22"/>
        </w:rPr>
        <w:t xml:space="preserve"> </w:t>
      </w:r>
      <w:r w:rsidRPr="00440710">
        <w:rPr>
          <w:rFonts w:ascii="Calibri" w:hAnsi="Calibri" w:cs="Calibri"/>
          <w:bCs/>
          <w:sz w:val="22"/>
          <w:szCs w:val="22"/>
        </w:rPr>
        <w:t>instalacji,</w:t>
      </w:r>
    </w:p>
    <w:p w14:paraId="49B8186F"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usunięcie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własny</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zakończeniu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poza</w:t>
      </w:r>
      <w:r w:rsidRPr="00440710">
        <w:rPr>
          <w:rFonts w:ascii="Calibri" w:eastAsia="Arial" w:hAnsi="Calibri" w:cs="Calibri"/>
          <w:sz w:val="22"/>
          <w:szCs w:val="22"/>
        </w:rPr>
        <w:t xml:space="preserve"> </w:t>
      </w:r>
      <w:r w:rsidRPr="00440710">
        <w:rPr>
          <w:rFonts w:ascii="Calibri" w:hAnsi="Calibri" w:cs="Calibri"/>
          <w:sz w:val="22"/>
          <w:szCs w:val="22"/>
        </w:rPr>
        <w:t>teren</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wszystkich</w:t>
      </w:r>
      <w:r w:rsidRPr="00440710">
        <w:rPr>
          <w:rFonts w:ascii="Calibri" w:eastAsia="Arial" w:hAnsi="Calibri" w:cs="Calibri"/>
          <w:sz w:val="22"/>
          <w:szCs w:val="22"/>
        </w:rPr>
        <w:t xml:space="preserve"> </w:t>
      </w:r>
      <w:r w:rsidRPr="00440710">
        <w:rPr>
          <w:rFonts w:ascii="Calibri" w:hAnsi="Calibri" w:cs="Calibri"/>
          <w:sz w:val="22"/>
          <w:szCs w:val="22"/>
        </w:rPr>
        <w:t>własnych</w:t>
      </w:r>
      <w:r w:rsidRPr="00440710">
        <w:rPr>
          <w:rFonts w:ascii="Calibri" w:eastAsia="Arial" w:hAnsi="Calibri" w:cs="Calibri"/>
          <w:sz w:val="22"/>
          <w:szCs w:val="22"/>
        </w:rPr>
        <w:t xml:space="preserve"> </w:t>
      </w:r>
      <w:r w:rsidRPr="00440710">
        <w:rPr>
          <w:rFonts w:ascii="Calibri" w:hAnsi="Calibri" w:cs="Calibri"/>
          <w:sz w:val="22"/>
          <w:szCs w:val="22"/>
        </w:rPr>
        <w:t>urządzeń,</w:t>
      </w:r>
      <w:r w:rsidRPr="00440710">
        <w:rPr>
          <w:rFonts w:ascii="Calibri" w:eastAsia="Arial" w:hAnsi="Calibri" w:cs="Calibri"/>
          <w:sz w:val="22"/>
          <w:szCs w:val="22"/>
        </w:rPr>
        <w:t xml:space="preserve"> </w:t>
      </w:r>
      <w:r w:rsidRPr="00440710">
        <w:rPr>
          <w:rFonts w:ascii="Calibri" w:hAnsi="Calibri" w:cs="Calibri"/>
          <w:sz w:val="22"/>
          <w:szCs w:val="22"/>
        </w:rPr>
        <w:t>tymczasowego</w:t>
      </w:r>
      <w:r w:rsidRPr="00440710">
        <w:rPr>
          <w:rFonts w:ascii="Calibri" w:eastAsia="Arial" w:hAnsi="Calibri" w:cs="Calibri"/>
          <w:sz w:val="22"/>
          <w:szCs w:val="22"/>
        </w:rPr>
        <w:t xml:space="preserve"> </w:t>
      </w:r>
      <w:r w:rsidRPr="00440710">
        <w:rPr>
          <w:rFonts w:ascii="Calibri" w:hAnsi="Calibri" w:cs="Calibri"/>
          <w:sz w:val="22"/>
          <w:szCs w:val="22"/>
        </w:rPr>
        <w:t>zaplecza,</w:t>
      </w:r>
    </w:p>
    <w:p w14:paraId="368E380F"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prowadzenie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bieżąco</w:t>
      </w:r>
      <w:r w:rsidRPr="00440710">
        <w:rPr>
          <w:rFonts w:ascii="Calibri" w:eastAsia="Arial" w:hAnsi="Calibri" w:cs="Calibri"/>
          <w:sz w:val="22"/>
          <w:szCs w:val="22"/>
        </w:rPr>
        <w:t xml:space="preserve"> </w:t>
      </w:r>
      <w:r w:rsidRPr="00440710">
        <w:rPr>
          <w:rFonts w:ascii="Calibri" w:hAnsi="Calibri" w:cs="Calibri"/>
          <w:sz w:val="22"/>
          <w:szCs w:val="22"/>
        </w:rPr>
        <w:t>dokumentów</w:t>
      </w:r>
      <w:r w:rsidRPr="00440710">
        <w:rPr>
          <w:rFonts w:ascii="Calibri" w:eastAsia="Arial" w:hAnsi="Calibri" w:cs="Calibri"/>
          <w:sz w:val="22"/>
          <w:szCs w:val="22"/>
        </w:rPr>
        <w:t xml:space="preserve"> </w:t>
      </w:r>
      <w:r w:rsidRPr="00440710">
        <w:rPr>
          <w:rFonts w:ascii="Calibri" w:hAnsi="Calibri" w:cs="Calibri"/>
          <w:sz w:val="22"/>
          <w:szCs w:val="22"/>
        </w:rPr>
        <w:t>związanych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wykonywaniem</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00985680" w:rsidRPr="00440710">
        <w:rPr>
          <w:rFonts w:ascii="Calibri" w:eastAsia="Arial" w:hAnsi="Calibri" w:cs="Calibri"/>
          <w:sz w:val="22"/>
          <w:szCs w:val="22"/>
        </w:rPr>
        <w:t> </w:t>
      </w:r>
      <w:r w:rsidRPr="00440710">
        <w:rPr>
          <w:rFonts w:ascii="Calibri" w:hAnsi="Calibri" w:cs="Calibri"/>
          <w:sz w:val="22"/>
          <w:szCs w:val="22"/>
        </w:rPr>
        <w:t>szczególności</w:t>
      </w:r>
      <w:r w:rsidRPr="00440710">
        <w:rPr>
          <w:rFonts w:ascii="Calibri" w:eastAsia="Arial" w:hAnsi="Calibri" w:cs="Calibri"/>
          <w:sz w:val="22"/>
          <w:szCs w:val="22"/>
        </w:rPr>
        <w:t xml:space="preserve"> </w:t>
      </w:r>
      <w:r w:rsidRPr="00440710">
        <w:rPr>
          <w:rFonts w:ascii="Calibri" w:hAnsi="Calibri" w:cs="Calibri"/>
          <w:sz w:val="22"/>
          <w:szCs w:val="22"/>
        </w:rPr>
        <w:t>dziennika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sposób</w:t>
      </w:r>
      <w:r w:rsidRPr="00440710">
        <w:rPr>
          <w:rFonts w:ascii="Calibri" w:eastAsia="Arial" w:hAnsi="Calibri" w:cs="Calibri"/>
          <w:sz w:val="22"/>
          <w:szCs w:val="22"/>
        </w:rPr>
        <w:t xml:space="preserve"> </w:t>
      </w:r>
      <w:r w:rsidRPr="00440710">
        <w:rPr>
          <w:rFonts w:ascii="Calibri" w:hAnsi="Calibri" w:cs="Calibri"/>
          <w:sz w:val="22"/>
          <w:szCs w:val="22"/>
        </w:rPr>
        <w:t>zgodny</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obowiązującymi</w:t>
      </w:r>
      <w:r w:rsidRPr="00440710">
        <w:rPr>
          <w:rFonts w:ascii="Calibri" w:eastAsia="Arial" w:hAnsi="Calibri" w:cs="Calibri"/>
          <w:sz w:val="22"/>
          <w:szCs w:val="22"/>
        </w:rPr>
        <w:t xml:space="preserve"> </w:t>
      </w:r>
      <w:r w:rsidRPr="00440710">
        <w:rPr>
          <w:rFonts w:ascii="Calibri" w:hAnsi="Calibri" w:cs="Calibri"/>
          <w:sz w:val="22"/>
          <w:szCs w:val="22"/>
        </w:rPr>
        <w:t>przepisami,</w:t>
      </w:r>
    </w:p>
    <w:p w14:paraId="09097A35" w14:textId="77777777" w:rsidR="006C21FE"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kompletowanie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00F72B92"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wszelkiej</w:t>
      </w:r>
      <w:r w:rsidRPr="00440710">
        <w:rPr>
          <w:rFonts w:ascii="Calibri" w:eastAsia="Arial" w:hAnsi="Calibri" w:cs="Calibri"/>
          <w:sz w:val="22"/>
          <w:szCs w:val="22"/>
        </w:rPr>
        <w:t xml:space="preserve"> </w:t>
      </w:r>
      <w:r w:rsidRPr="00440710">
        <w:rPr>
          <w:rFonts w:ascii="Calibri" w:hAnsi="Calibri" w:cs="Calibri"/>
          <w:sz w:val="22"/>
          <w:szCs w:val="22"/>
        </w:rPr>
        <w:t>dokumentacji,</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00985680" w:rsidRPr="00440710">
        <w:rPr>
          <w:rFonts w:ascii="Calibri" w:eastAsia="Arial" w:hAnsi="Calibri" w:cs="Calibri"/>
          <w:sz w:val="22"/>
          <w:szCs w:val="22"/>
        </w:rPr>
        <w:t> </w:t>
      </w:r>
      <w:r w:rsidRPr="00440710">
        <w:rPr>
          <w:rFonts w:ascii="Calibri" w:hAnsi="Calibri" w:cs="Calibri"/>
          <w:sz w:val="22"/>
          <w:szCs w:val="22"/>
        </w:rPr>
        <w:t>przepisami</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przygotowanie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końcowego</w:t>
      </w:r>
      <w:r w:rsidRPr="00440710">
        <w:rPr>
          <w:rFonts w:ascii="Calibri" w:eastAsia="Arial" w:hAnsi="Calibri" w:cs="Calibri"/>
          <w:sz w:val="22"/>
          <w:szCs w:val="22"/>
        </w:rPr>
        <w:t xml:space="preserve"> </w:t>
      </w:r>
      <w:r w:rsidRPr="00440710">
        <w:rPr>
          <w:rFonts w:ascii="Calibri" w:hAnsi="Calibri" w:cs="Calibri"/>
          <w:sz w:val="22"/>
          <w:szCs w:val="22"/>
        </w:rPr>
        <w:t>kompletu</w:t>
      </w:r>
      <w:r w:rsidRPr="00440710">
        <w:rPr>
          <w:rFonts w:ascii="Calibri" w:eastAsia="Arial" w:hAnsi="Calibri" w:cs="Calibri"/>
          <w:sz w:val="22"/>
          <w:szCs w:val="22"/>
        </w:rPr>
        <w:t xml:space="preserve"> </w:t>
      </w:r>
      <w:r w:rsidRPr="00440710">
        <w:rPr>
          <w:rFonts w:ascii="Calibri" w:hAnsi="Calibri" w:cs="Calibri"/>
          <w:sz w:val="22"/>
          <w:szCs w:val="22"/>
        </w:rPr>
        <w:t>protokołów</w:t>
      </w:r>
      <w:r w:rsidRPr="00440710">
        <w:rPr>
          <w:rFonts w:ascii="Calibri" w:eastAsia="Arial" w:hAnsi="Calibri" w:cs="Calibri"/>
          <w:sz w:val="22"/>
          <w:szCs w:val="22"/>
        </w:rPr>
        <w:t xml:space="preserve"> </w:t>
      </w:r>
      <w:r w:rsidRPr="00440710">
        <w:rPr>
          <w:rFonts w:ascii="Calibri" w:hAnsi="Calibri" w:cs="Calibri"/>
          <w:sz w:val="22"/>
          <w:szCs w:val="22"/>
        </w:rPr>
        <w:t>niezbędnych</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odbiorze,</w:t>
      </w:r>
      <w:r w:rsidRPr="00440710">
        <w:rPr>
          <w:rFonts w:ascii="Calibri" w:eastAsia="Arial" w:hAnsi="Calibri" w:cs="Calibri"/>
          <w:sz w:val="22"/>
          <w:szCs w:val="22"/>
        </w:rPr>
        <w:t xml:space="preserve"> </w:t>
      </w:r>
    </w:p>
    <w:p w14:paraId="4BA2062A" w14:textId="77777777" w:rsidR="004D72EF" w:rsidRPr="00440710" w:rsidRDefault="006C21FE">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wykonywanie</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przestrzeganie</w:t>
      </w:r>
      <w:r w:rsidRPr="00440710">
        <w:rPr>
          <w:rFonts w:ascii="Calibri" w:eastAsia="Arial" w:hAnsi="Calibri" w:cs="Calibri"/>
          <w:sz w:val="22"/>
          <w:szCs w:val="22"/>
        </w:rPr>
        <w:t xml:space="preserve"> </w:t>
      </w:r>
      <w:r w:rsidRPr="00440710">
        <w:rPr>
          <w:rFonts w:ascii="Calibri" w:hAnsi="Calibri" w:cs="Calibri"/>
          <w:sz w:val="22"/>
          <w:szCs w:val="22"/>
        </w:rPr>
        <w:t>wszystkich</w:t>
      </w:r>
      <w:r w:rsidRPr="00440710">
        <w:rPr>
          <w:rFonts w:ascii="Calibri" w:eastAsia="Arial" w:hAnsi="Calibri" w:cs="Calibri"/>
          <w:sz w:val="22"/>
          <w:szCs w:val="22"/>
        </w:rPr>
        <w:t xml:space="preserve"> </w:t>
      </w:r>
      <w:r w:rsidRPr="00440710">
        <w:rPr>
          <w:rFonts w:ascii="Calibri" w:hAnsi="Calibri" w:cs="Calibri"/>
          <w:sz w:val="22"/>
          <w:szCs w:val="22"/>
        </w:rPr>
        <w:t>poleceń</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osób</w:t>
      </w:r>
      <w:r w:rsidRPr="00440710">
        <w:rPr>
          <w:rFonts w:ascii="Calibri" w:eastAsia="Arial" w:hAnsi="Calibri" w:cs="Calibri"/>
          <w:sz w:val="22"/>
          <w:szCs w:val="22"/>
        </w:rPr>
        <w:t xml:space="preserve"> </w:t>
      </w:r>
      <w:r w:rsidRPr="00440710">
        <w:rPr>
          <w:rFonts w:ascii="Calibri" w:hAnsi="Calibri" w:cs="Calibri"/>
          <w:sz w:val="22"/>
          <w:szCs w:val="22"/>
        </w:rPr>
        <w:t>sprawujących</w:t>
      </w:r>
      <w:r w:rsidRPr="00440710">
        <w:rPr>
          <w:rFonts w:ascii="Calibri" w:eastAsia="Arial" w:hAnsi="Calibri" w:cs="Calibri"/>
          <w:sz w:val="22"/>
          <w:szCs w:val="22"/>
        </w:rPr>
        <w:t xml:space="preserve"> </w:t>
      </w:r>
      <w:r w:rsidRPr="00440710">
        <w:rPr>
          <w:rFonts w:ascii="Calibri" w:hAnsi="Calibri" w:cs="Calibri"/>
          <w:sz w:val="22"/>
          <w:szCs w:val="22"/>
        </w:rPr>
        <w:t>nadzór</w:t>
      </w:r>
      <w:r w:rsidRPr="00440710">
        <w:rPr>
          <w:rFonts w:ascii="Calibri" w:eastAsia="Arial" w:hAnsi="Calibri" w:cs="Calibri"/>
          <w:sz w:val="22"/>
          <w:szCs w:val="22"/>
        </w:rPr>
        <w:t xml:space="preserve"> </w:t>
      </w:r>
      <w:r w:rsidRPr="00440710">
        <w:rPr>
          <w:rFonts w:ascii="Calibri" w:hAnsi="Calibri" w:cs="Calibri"/>
          <w:sz w:val="22"/>
          <w:szCs w:val="22"/>
        </w:rPr>
        <w:t>ze</w:t>
      </w:r>
      <w:r w:rsidRPr="00440710">
        <w:rPr>
          <w:rFonts w:ascii="Calibri" w:eastAsia="Arial" w:hAnsi="Calibri" w:cs="Calibri"/>
          <w:sz w:val="22"/>
          <w:szCs w:val="22"/>
        </w:rPr>
        <w:t xml:space="preserve"> </w:t>
      </w:r>
      <w:r w:rsidRPr="00440710">
        <w:rPr>
          <w:rFonts w:ascii="Calibri" w:hAnsi="Calibri" w:cs="Calibri"/>
          <w:sz w:val="22"/>
          <w:szCs w:val="22"/>
        </w:rPr>
        <w:t>strony</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przepisami</w:t>
      </w:r>
      <w:r w:rsidRPr="00440710">
        <w:rPr>
          <w:rFonts w:ascii="Calibri" w:eastAsia="Arial" w:hAnsi="Calibri" w:cs="Calibri"/>
          <w:sz w:val="22"/>
          <w:szCs w:val="22"/>
        </w:rPr>
        <w:t xml:space="preserve"> </w:t>
      </w: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wszystkimi</w:t>
      </w:r>
      <w:r w:rsidRPr="00440710">
        <w:rPr>
          <w:rFonts w:ascii="Calibri" w:eastAsia="Arial" w:hAnsi="Calibri" w:cs="Calibri"/>
          <w:sz w:val="22"/>
          <w:szCs w:val="22"/>
        </w:rPr>
        <w:t xml:space="preserve"> </w:t>
      </w:r>
      <w:r w:rsidRPr="00440710">
        <w:rPr>
          <w:rFonts w:ascii="Calibri" w:hAnsi="Calibri" w:cs="Calibri"/>
          <w:sz w:val="22"/>
          <w:szCs w:val="22"/>
        </w:rPr>
        <w:t>postanowieniami</w:t>
      </w:r>
      <w:r w:rsidRPr="00440710">
        <w:rPr>
          <w:rFonts w:ascii="Calibri" w:eastAsia="Arial" w:hAnsi="Calibri" w:cs="Calibri"/>
          <w:sz w:val="22"/>
          <w:szCs w:val="22"/>
        </w:rPr>
        <w:t xml:space="preserve"> </w:t>
      </w:r>
      <w:r w:rsidRPr="00440710">
        <w:rPr>
          <w:rFonts w:ascii="Calibri" w:hAnsi="Calibri" w:cs="Calibri"/>
          <w:sz w:val="22"/>
          <w:szCs w:val="22"/>
        </w:rPr>
        <w:t>umowy,</w:t>
      </w:r>
    </w:p>
    <w:p w14:paraId="21D35AF7" w14:textId="77777777" w:rsidR="004D72EF" w:rsidRPr="00440710" w:rsidRDefault="004D72EF">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sidRPr="00440710">
        <w:rPr>
          <w:rFonts w:ascii="Calibri" w:hAnsi="Calibri" w:cs="Calibri"/>
          <w:sz w:val="22"/>
          <w:szCs w:val="22"/>
        </w:rPr>
        <w:t>usuwanie wad w terminie 7 dni, licząc od pisemnego zgłoszenia ich przez Zamawiającego w</w:t>
      </w:r>
      <w:r w:rsidR="00985680" w:rsidRPr="00440710">
        <w:rPr>
          <w:rFonts w:ascii="Calibri" w:hAnsi="Calibri" w:cs="Calibri"/>
          <w:sz w:val="22"/>
          <w:szCs w:val="22"/>
        </w:rPr>
        <w:t> </w:t>
      </w:r>
      <w:r w:rsidRPr="00440710">
        <w:rPr>
          <w:rFonts w:ascii="Calibri" w:hAnsi="Calibri" w:cs="Calibri"/>
          <w:sz w:val="22"/>
          <w:szCs w:val="22"/>
        </w:rPr>
        <w:t xml:space="preserve">przypadku wad stwierdzonych w trakcie wykonywania robót </w:t>
      </w:r>
      <w:r w:rsidR="00F72B92" w:rsidRPr="00440710">
        <w:rPr>
          <w:rFonts w:ascii="Calibri" w:hAnsi="Calibri" w:cs="Calibri"/>
          <w:sz w:val="22"/>
          <w:szCs w:val="22"/>
        </w:rPr>
        <w:t xml:space="preserve">oraz w przypadku wad </w:t>
      </w:r>
      <w:r w:rsidRPr="00440710">
        <w:rPr>
          <w:rFonts w:ascii="Calibri" w:hAnsi="Calibri" w:cs="Calibri"/>
          <w:sz w:val="22"/>
          <w:szCs w:val="22"/>
        </w:rPr>
        <w:t xml:space="preserve">stwierdzonych w trakcie odbioru końcowego robót, a w przypadku wad zgłoszonych po odbiorze </w:t>
      </w:r>
      <w:r w:rsidRPr="00440710">
        <w:rPr>
          <w:rFonts w:ascii="Calibri" w:hAnsi="Calibri" w:cs="Calibri"/>
          <w:sz w:val="22"/>
          <w:szCs w:val="22"/>
        </w:rPr>
        <w:lastRenderedPageBreak/>
        <w:t>końcowym robót w ramach rękojmi za wady lub gwarancji - w terminie 14 dni, licząc od pisemnego zgłoszenia ich przez Zamawiającego, chyba że Strony ustalą zgodnie dłuższy termin na usunięcie wad, zgłasza</w:t>
      </w:r>
      <w:r w:rsidR="005F49D7" w:rsidRPr="00440710">
        <w:rPr>
          <w:rFonts w:ascii="Calibri" w:hAnsi="Calibri" w:cs="Calibri"/>
          <w:sz w:val="22"/>
          <w:szCs w:val="22"/>
        </w:rPr>
        <w:t>nych w wymienionych przypadkach,</w:t>
      </w:r>
    </w:p>
    <w:p w14:paraId="44558A2D" w14:textId="35208DFB" w:rsidR="00EA1EED" w:rsidRPr="00440710" w:rsidRDefault="00787D9F">
      <w:pPr>
        <w:pStyle w:val="Tekstpodstawowy"/>
        <w:numPr>
          <w:ilvl w:val="1"/>
          <w:numId w:val="40"/>
        </w:numPr>
        <w:tabs>
          <w:tab w:val="left" w:pos="851"/>
        </w:tabs>
        <w:spacing w:after="0" w:line="276" w:lineRule="auto"/>
        <w:ind w:left="851" w:hanging="425"/>
        <w:rPr>
          <w:rFonts w:ascii="Calibri" w:eastAsia="Arial" w:hAnsi="Calibri" w:cs="Calibri"/>
          <w:sz w:val="22"/>
          <w:szCs w:val="22"/>
        </w:rPr>
      </w:pPr>
      <w:r>
        <w:rPr>
          <w:rFonts w:ascii="Calibri" w:hAnsi="Calibri" w:cs="Calibri"/>
          <w:sz w:val="22"/>
          <w:szCs w:val="22"/>
        </w:rPr>
        <w:t>p</w:t>
      </w:r>
      <w:r w:rsidR="00EA1EED" w:rsidRPr="00440710">
        <w:rPr>
          <w:rFonts w:ascii="Calibri" w:hAnsi="Calibri" w:cs="Calibri"/>
          <w:sz w:val="22"/>
          <w:szCs w:val="22"/>
        </w:rPr>
        <w:t>rzygotowani</w:t>
      </w:r>
      <w:r>
        <w:rPr>
          <w:rFonts w:ascii="Calibri" w:hAnsi="Calibri" w:cs="Calibri"/>
          <w:sz w:val="22"/>
          <w:szCs w:val="22"/>
        </w:rPr>
        <w:t>e</w:t>
      </w:r>
      <w:r w:rsidR="00EA1EED" w:rsidRPr="00440710">
        <w:rPr>
          <w:rFonts w:ascii="Calibri" w:hAnsi="Calibri" w:cs="Calibri"/>
          <w:sz w:val="22"/>
          <w:szCs w:val="22"/>
        </w:rPr>
        <w:t xml:space="preserve"> </w:t>
      </w:r>
      <w:r w:rsidR="00440710" w:rsidRPr="00440710">
        <w:rPr>
          <w:rFonts w:ascii="Calibri" w:hAnsi="Calibri" w:cs="Calibri"/>
          <w:sz w:val="22"/>
          <w:szCs w:val="22"/>
        </w:rPr>
        <w:t>obiektu</w:t>
      </w:r>
      <w:r w:rsidR="00EA1EED" w:rsidRPr="00440710">
        <w:rPr>
          <w:rFonts w:ascii="Calibri" w:hAnsi="Calibri" w:cs="Calibri"/>
          <w:sz w:val="22"/>
          <w:szCs w:val="22"/>
        </w:rPr>
        <w:t xml:space="preserve"> oraz otaczającego terenu do odbioru poprzez ich uprzątnięcie i</w:t>
      </w:r>
      <w:r w:rsidR="00985680" w:rsidRPr="00440710">
        <w:rPr>
          <w:rFonts w:ascii="Calibri" w:hAnsi="Calibri" w:cs="Calibri"/>
          <w:sz w:val="22"/>
          <w:szCs w:val="22"/>
        </w:rPr>
        <w:t> </w:t>
      </w:r>
      <w:r w:rsidR="00EA1EED" w:rsidRPr="00440710">
        <w:rPr>
          <w:rFonts w:ascii="Calibri" w:hAnsi="Calibri" w:cs="Calibri"/>
          <w:sz w:val="22"/>
          <w:szCs w:val="22"/>
        </w:rPr>
        <w:t>oczyszczenie wszelkich nawierzchni z pozostałości po pracach budowlanych, resztek materiałów, pyłów itp.</w:t>
      </w:r>
    </w:p>
    <w:p w14:paraId="2FDD5C94" w14:textId="0CA5EA47" w:rsidR="0077071F" w:rsidRPr="005428CF" w:rsidRDefault="00440710" w:rsidP="005428CF">
      <w:pPr>
        <w:pStyle w:val="Tekstpodstawowy"/>
        <w:tabs>
          <w:tab w:val="left" w:pos="851"/>
        </w:tabs>
        <w:spacing w:after="0" w:line="276" w:lineRule="auto"/>
        <w:ind w:left="426"/>
        <w:rPr>
          <w:rFonts w:ascii="Calibri" w:eastAsia="Arial" w:hAnsi="Calibri" w:cs="Calibri"/>
          <w:sz w:val="22"/>
          <w:szCs w:val="22"/>
        </w:rPr>
      </w:pPr>
      <w:r w:rsidRPr="00440710">
        <w:rPr>
          <w:rFonts w:ascii="Calibri" w:hAnsi="Calibri" w:cs="Calibri"/>
          <w:sz w:val="22"/>
          <w:szCs w:val="22"/>
        </w:rPr>
        <w:t>30</w:t>
      </w:r>
      <w:r w:rsidR="00761FB3" w:rsidRPr="00440710">
        <w:rPr>
          <w:rFonts w:ascii="Calibri" w:hAnsi="Calibri" w:cs="Calibri"/>
          <w:sz w:val="22"/>
          <w:szCs w:val="22"/>
        </w:rPr>
        <w:t>)</w:t>
      </w:r>
      <w:r w:rsidR="00985680" w:rsidRPr="00440710">
        <w:rPr>
          <w:rFonts w:ascii="Calibri" w:hAnsi="Calibri" w:cs="Calibri"/>
          <w:sz w:val="22"/>
          <w:szCs w:val="22"/>
        </w:rPr>
        <w:tab/>
      </w:r>
      <w:r w:rsidR="005F49D7" w:rsidRPr="00440710">
        <w:rPr>
          <w:rFonts w:ascii="Calibri" w:hAnsi="Calibri" w:cs="Calibri"/>
          <w:sz w:val="22"/>
          <w:szCs w:val="22"/>
        </w:rPr>
        <w:t>dokonani</w:t>
      </w:r>
      <w:r w:rsidR="00787D9F">
        <w:rPr>
          <w:rFonts w:ascii="Calibri" w:hAnsi="Calibri" w:cs="Calibri"/>
          <w:sz w:val="22"/>
          <w:szCs w:val="22"/>
        </w:rPr>
        <w:t>e</w:t>
      </w:r>
      <w:r w:rsidR="005F49D7" w:rsidRPr="00440710">
        <w:rPr>
          <w:rFonts w:ascii="Calibri" w:hAnsi="Calibri" w:cs="Calibri"/>
          <w:sz w:val="22"/>
          <w:szCs w:val="22"/>
        </w:rPr>
        <w:t xml:space="preserve"> końcowego protokolarnego odbioru terenu przez Zamawiająceg</w:t>
      </w:r>
      <w:r w:rsidR="00787D9F">
        <w:rPr>
          <w:rFonts w:ascii="Calibri" w:hAnsi="Calibri" w:cs="Calibri"/>
          <w:sz w:val="22"/>
          <w:szCs w:val="22"/>
        </w:rPr>
        <w:t>o,</w:t>
      </w:r>
    </w:p>
    <w:p w14:paraId="5A355DCD" w14:textId="6A0FAE6B" w:rsidR="0077071F" w:rsidRDefault="0077071F" w:rsidP="0077071F">
      <w:pPr>
        <w:pStyle w:val="Tekstpodstawowy"/>
        <w:tabs>
          <w:tab w:val="left" w:pos="851"/>
        </w:tabs>
        <w:spacing w:after="0" w:line="276" w:lineRule="auto"/>
        <w:ind w:left="567" w:hanging="141"/>
        <w:rPr>
          <w:rFonts w:ascii="Calibri" w:eastAsia="Arial" w:hAnsi="Calibri" w:cs="Calibri"/>
          <w:sz w:val="22"/>
          <w:szCs w:val="22"/>
        </w:rPr>
      </w:pPr>
      <w:r>
        <w:rPr>
          <w:rFonts w:ascii="Calibri" w:eastAsia="Arial" w:hAnsi="Calibri" w:cs="Calibri"/>
          <w:sz w:val="22"/>
          <w:szCs w:val="22"/>
        </w:rPr>
        <w:t>3</w:t>
      </w:r>
      <w:r w:rsidR="005428CF">
        <w:rPr>
          <w:rFonts w:ascii="Calibri" w:eastAsia="Arial" w:hAnsi="Calibri" w:cs="Calibri"/>
          <w:sz w:val="22"/>
          <w:szCs w:val="22"/>
        </w:rPr>
        <w:t>1</w:t>
      </w:r>
      <w:r>
        <w:rPr>
          <w:rFonts w:ascii="Calibri" w:eastAsia="Arial" w:hAnsi="Calibri" w:cs="Calibri"/>
          <w:sz w:val="22"/>
          <w:szCs w:val="22"/>
        </w:rPr>
        <w:t>)</w:t>
      </w:r>
      <w:r>
        <w:tab/>
      </w:r>
      <w:r w:rsidRPr="00630DED">
        <w:rPr>
          <w:rFonts w:ascii="Calibri" w:eastAsia="Arial" w:hAnsi="Calibri" w:cs="Calibri"/>
          <w:sz w:val="22"/>
          <w:szCs w:val="22"/>
        </w:rPr>
        <w:t>koordynacji robót (a także usług i dostaw) realizowanych przez podwykonawców,</w:t>
      </w:r>
    </w:p>
    <w:p w14:paraId="4C5C589D" w14:textId="6ED477CA" w:rsidR="0077071F" w:rsidRDefault="0077071F" w:rsidP="0077071F">
      <w:pPr>
        <w:pStyle w:val="Tekstpodstawowy"/>
        <w:spacing w:after="0" w:line="276" w:lineRule="auto"/>
        <w:ind w:left="851" w:hanging="425"/>
        <w:rPr>
          <w:rFonts w:ascii="Calibri" w:eastAsia="Arial" w:hAnsi="Calibri" w:cs="Calibri"/>
          <w:sz w:val="22"/>
          <w:szCs w:val="22"/>
        </w:rPr>
      </w:pPr>
      <w:r>
        <w:rPr>
          <w:rFonts w:ascii="Calibri" w:eastAsia="Arial" w:hAnsi="Calibri" w:cs="Calibri"/>
          <w:sz w:val="22"/>
          <w:szCs w:val="22"/>
        </w:rPr>
        <w:t>3</w:t>
      </w:r>
      <w:r w:rsidR="005428CF">
        <w:rPr>
          <w:rFonts w:ascii="Calibri" w:eastAsia="Arial" w:hAnsi="Calibri" w:cs="Calibri"/>
          <w:sz w:val="22"/>
          <w:szCs w:val="22"/>
        </w:rPr>
        <w:t>2</w:t>
      </w:r>
      <w:r>
        <w:rPr>
          <w:rFonts w:ascii="Calibri" w:eastAsia="Arial" w:hAnsi="Calibri" w:cs="Calibri"/>
          <w:sz w:val="22"/>
          <w:szCs w:val="22"/>
        </w:rPr>
        <w:t>)</w:t>
      </w:r>
      <w:r>
        <w:tab/>
      </w:r>
      <w:r w:rsidRPr="00630DED">
        <w:rPr>
          <w:rFonts w:ascii="Calibri" w:eastAsia="Arial" w:hAnsi="Calibri" w:cs="Calibri"/>
          <w:sz w:val="22"/>
          <w:szCs w:val="22"/>
        </w:rPr>
        <w:t>zapewnieni</w:t>
      </w:r>
      <w:r>
        <w:rPr>
          <w:rFonts w:ascii="Calibri" w:eastAsia="Arial" w:hAnsi="Calibri" w:cs="Calibri"/>
          <w:sz w:val="22"/>
          <w:szCs w:val="22"/>
        </w:rPr>
        <w:t>e</w:t>
      </w:r>
      <w:r w:rsidRPr="00630DED">
        <w:rPr>
          <w:rFonts w:ascii="Calibri" w:eastAsia="Arial" w:hAnsi="Calibri" w:cs="Calibri"/>
          <w:sz w:val="22"/>
          <w:szCs w:val="22"/>
        </w:rPr>
        <w:t xml:space="preserve"> zgodnego z przepisami prawa prowadzenia przez Kierownika budowy dziennika budowy, a także wykonywania przezeń innych obowiązków nałożonych na Kierownika budowy przez przepisy obowiązującego prawa,</w:t>
      </w:r>
    </w:p>
    <w:p w14:paraId="7AF5A99F" w14:textId="30A4C756" w:rsidR="0077071F" w:rsidRDefault="0077071F" w:rsidP="005428CF">
      <w:pPr>
        <w:pStyle w:val="Tekstpodstawowy"/>
        <w:spacing w:after="0" w:line="276" w:lineRule="auto"/>
        <w:ind w:left="851" w:hanging="425"/>
        <w:rPr>
          <w:rFonts w:asciiTheme="minorHAnsi" w:hAnsiTheme="minorHAnsi" w:cstheme="minorHAnsi"/>
          <w:sz w:val="22"/>
          <w:szCs w:val="22"/>
        </w:rPr>
      </w:pPr>
      <w:r>
        <w:rPr>
          <w:rFonts w:ascii="Calibri" w:eastAsia="Arial" w:hAnsi="Calibri" w:cs="Calibri"/>
          <w:sz w:val="22"/>
          <w:szCs w:val="22"/>
        </w:rPr>
        <w:t>3</w:t>
      </w:r>
      <w:r w:rsidR="005428CF">
        <w:rPr>
          <w:rFonts w:ascii="Calibri" w:eastAsia="Arial" w:hAnsi="Calibri" w:cs="Calibri"/>
          <w:sz w:val="22"/>
          <w:szCs w:val="22"/>
        </w:rPr>
        <w:t>3</w:t>
      </w:r>
      <w:r>
        <w:rPr>
          <w:rFonts w:ascii="Calibri" w:eastAsia="Arial" w:hAnsi="Calibri" w:cs="Calibri"/>
          <w:sz w:val="22"/>
          <w:szCs w:val="22"/>
        </w:rPr>
        <w:t>)</w:t>
      </w:r>
      <w:r>
        <w:rPr>
          <w:rFonts w:ascii="Calibri" w:eastAsia="Arial" w:hAnsi="Calibri" w:cs="Calibri"/>
          <w:sz w:val="22"/>
          <w:szCs w:val="22"/>
        </w:rPr>
        <w:tab/>
      </w:r>
      <w:r w:rsidRPr="00630DED">
        <w:rPr>
          <w:rFonts w:ascii="Calibri" w:eastAsia="Arial" w:hAnsi="Calibri" w:cs="Calibri"/>
          <w:sz w:val="22"/>
          <w:szCs w:val="22"/>
        </w:rPr>
        <w:t>powierzeni</w:t>
      </w:r>
      <w:r w:rsidR="005428CF">
        <w:rPr>
          <w:rFonts w:ascii="Calibri" w:eastAsia="Arial" w:hAnsi="Calibri" w:cs="Calibri"/>
          <w:sz w:val="22"/>
          <w:szCs w:val="22"/>
        </w:rPr>
        <w:t>e</w:t>
      </w:r>
      <w:r w:rsidRPr="00630DED">
        <w:rPr>
          <w:rFonts w:ascii="Calibri" w:eastAsia="Arial" w:hAnsi="Calibri" w:cs="Calibri"/>
          <w:sz w:val="22"/>
          <w:szCs w:val="22"/>
        </w:rPr>
        <w:t xml:space="preserve"> wykonywania </w:t>
      </w:r>
      <w:r w:rsidR="00CA2A39">
        <w:rPr>
          <w:rFonts w:ascii="Calibri" w:eastAsia="Arial" w:hAnsi="Calibri" w:cs="Calibri"/>
          <w:sz w:val="22"/>
          <w:szCs w:val="22"/>
        </w:rPr>
        <w:t xml:space="preserve">robót drogowych </w:t>
      </w:r>
      <w:r w:rsidRPr="00630DED">
        <w:rPr>
          <w:rFonts w:ascii="Calibri" w:eastAsia="Arial" w:hAnsi="Calibri" w:cs="Calibri"/>
          <w:sz w:val="22"/>
          <w:szCs w:val="22"/>
        </w:rPr>
        <w:t>osobom zatrudnionym na podstawie umowy o pracę i zobowiązani</w:t>
      </w:r>
      <w:r w:rsidR="005428CF">
        <w:rPr>
          <w:rFonts w:ascii="Calibri" w:eastAsia="Arial" w:hAnsi="Calibri" w:cs="Calibri"/>
          <w:sz w:val="22"/>
          <w:szCs w:val="22"/>
        </w:rPr>
        <w:t>e</w:t>
      </w:r>
      <w:r w:rsidRPr="00630DED">
        <w:rPr>
          <w:rFonts w:ascii="Calibri" w:eastAsia="Arial" w:hAnsi="Calibri" w:cs="Calibri"/>
          <w:sz w:val="22"/>
          <w:szCs w:val="22"/>
        </w:rPr>
        <w:t xml:space="preserve"> podwykonawców (dalszych podwykonawców) do stosowania analogicznych zasad w umowach o podwykonawstwo, w zakresie czynności wykonywanych przez pracowników </w:t>
      </w:r>
      <w:r w:rsidR="005428CF" w:rsidRPr="005428CF">
        <w:rPr>
          <w:rFonts w:ascii="Calibri" w:eastAsia="Arial" w:hAnsi="Calibri" w:cs="Calibri"/>
          <w:sz w:val="22"/>
          <w:szCs w:val="22"/>
        </w:rPr>
        <w:t>fizycznych</w:t>
      </w:r>
      <w:r w:rsidR="005428CF">
        <w:rPr>
          <w:rFonts w:ascii="Calibri" w:eastAsia="Arial" w:hAnsi="Calibri" w:cs="Calibri"/>
          <w:sz w:val="22"/>
          <w:szCs w:val="22"/>
        </w:rPr>
        <w:t xml:space="preserve"> </w:t>
      </w:r>
      <w:r w:rsidR="005428CF" w:rsidRPr="005428CF">
        <w:rPr>
          <w:rFonts w:ascii="Calibri" w:eastAsia="Arial" w:hAnsi="Calibri" w:cs="Calibri"/>
          <w:sz w:val="22"/>
          <w:szCs w:val="22"/>
        </w:rPr>
        <w:t>wykonujących roboty w branży drogowej</w:t>
      </w:r>
      <w:r>
        <w:rPr>
          <w:rFonts w:asciiTheme="minorHAnsi" w:hAnsiTheme="minorHAnsi" w:cstheme="minorHAnsi"/>
          <w:sz w:val="22"/>
          <w:szCs w:val="22"/>
        </w:rPr>
        <w:t>.</w:t>
      </w:r>
    </w:p>
    <w:p w14:paraId="11BEAC81" w14:textId="2053BB64" w:rsidR="00787D9F" w:rsidRDefault="00787D9F" w:rsidP="00787D9F">
      <w:pPr>
        <w:suppressAutoHyphens w:val="0"/>
        <w:spacing w:line="276" w:lineRule="auto"/>
        <w:ind w:left="851" w:hanging="425"/>
        <w:rPr>
          <w:rFonts w:asciiTheme="minorHAnsi" w:hAnsiTheme="minorHAnsi" w:cstheme="minorHAnsi"/>
          <w:sz w:val="22"/>
          <w:szCs w:val="22"/>
        </w:rPr>
      </w:pPr>
      <w:r>
        <w:rPr>
          <w:rFonts w:asciiTheme="minorHAnsi" w:hAnsiTheme="minorHAnsi" w:cstheme="minorHAnsi"/>
          <w:sz w:val="22"/>
          <w:szCs w:val="22"/>
        </w:rPr>
        <w:t>3</w:t>
      </w:r>
      <w:r w:rsidR="005428CF">
        <w:rPr>
          <w:rFonts w:asciiTheme="minorHAnsi" w:hAnsiTheme="minorHAnsi" w:cstheme="minorHAnsi"/>
          <w:sz w:val="22"/>
          <w:szCs w:val="22"/>
        </w:rPr>
        <w:t>4</w:t>
      </w:r>
      <w:r>
        <w:rPr>
          <w:rFonts w:asciiTheme="minorHAnsi" w:hAnsiTheme="minorHAnsi" w:cstheme="minorHAnsi"/>
          <w:sz w:val="22"/>
          <w:szCs w:val="22"/>
        </w:rPr>
        <w:t>)</w:t>
      </w:r>
      <w:r>
        <w:rPr>
          <w:rFonts w:asciiTheme="minorHAnsi" w:hAnsiTheme="minorHAnsi" w:cstheme="minorHAnsi"/>
          <w:sz w:val="22"/>
          <w:szCs w:val="22"/>
        </w:rPr>
        <w:tab/>
      </w:r>
      <w:r w:rsidRPr="00787D9F">
        <w:rPr>
          <w:rFonts w:asciiTheme="minorHAnsi" w:hAnsiTheme="minorHAnsi" w:cstheme="minorHAnsi"/>
          <w:sz w:val="22"/>
          <w:szCs w:val="22"/>
        </w:rPr>
        <w:t>dostarczeni</w:t>
      </w:r>
      <w:r>
        <w:rPr>
          <w:rFonts w:asciiTheme="minorHAnsi" w:hAnsiTheme="minorHAnsi" w:cstheme="minorHAnsi"/>
          <w:sz w:val="22"/>
          <w:szCs w:val="22"/>
        </w:rPr>
        <w:t>e</w:t>
      </w:r>
      <w:r w:rsidRPr="00787D9F">
        <w:rPr>
          <w:rFonts w:asciiTheme="minorHAnsi" w:hAnsiTheme="minorHAnsi" w:cstheme="minorHAnsi"/>
          <w:sz w:val="22"/>
          <w:szCs w:val="22"/>
        </w:rPr>
        <w:t xml:space="preserve"> zamawiającemu w terminie 10 dni roboczych od dnia podpisania umowy kosztorysu ofertowego na podstawie którego została złożona oferta opiewającego na łączną wartość równą złożonej ofercie. Kosztorys ten będzie stanowił podstawę do ewentualnych rozliczeń w przypadku rozwiązania umowy</w:t>
      </w:r>
      <w:r>
        <w:rPr>
          <w:rFonts w:asciiTheme="minorHAnsi" w:hAnsiTheme="minorHAnsi" w:cstheme="minorHAnsi"/>
          <w:sz w:val="22"/>
          <w:szCs w:val="22"/>
        </w:rPr>
        <w:t>.</w:t>
      </w:r>
    </w:p>
    <w:p w14:paraId="3033F8C5" w14:textId="50D2EECB" w:rsidR="0077071F" w:rsidRPr="00630DED" w:rsidRDefault="0077071F">
      <w:pPr>
        <w:pStyle w:val="Akapitzlist"/>
        <w:numPr>
          <w:ilvl w:val="0"/>
          <w:numId w:val="40"/>
        </w:numPr>
        <w:spacing w:after="0"/>
        <w:ind w:left="426"/>
        <w:rPr>
          <w:rFonts w:asciiTheme="minorHAnsi" w:hAnsiTheme="minorHAnsi" w:cstheme="minorHAnsi"/>
        </w:rPr>
      </w:pPr>
      <w:r w:rsidRPr="00630DED">
        <w:rPr>
          <w:rFonts w:asciiTheme="minorHAnsi" w:hAnsiTheme="minorHAnsi" w:cstheme="minorHAnsi"/>
        </w:rPr>
        <w:t xml:space="preserve">W wykonaniu obowiązku, o którym mowa w ust. </w:t>
      </w:r>
      <w:r>
        <w:rPr>
          <w:rFonts w:asciiTheme="minorHAnsi" w:hAnsiTheme="minorHAnsi" w:cstheme="minorHAnsi"/>
        </w:rPr>
        <w:t>6</w:t>
      </w:r>
      <w:r w:rsidRPr="00630DED">
        <w:rPr>
          <w:rFonts w:asciiTheme="minorHAnsi" w:hAnsiTheme="minorHAnsi" w:cstheme="minorHAnsi"/>
        </w:rPr>
        <w:t xml:space="preserve"> pkt 3</w:t>
      </w:r>
      <w:r w:rsidR="00CA2A39">
        <w:rPr>
          <w:rFonts w:asciiTheme="minorHAnsi" w:hAnsiTheme="minorHAnsi" w:cstheme="minorHAnsi"/>
        </w:rPr>
        <w:t>3</w:t>
      </w:r>
      <w:r w:rsidRPr="00630DED">
        <w:rPr>
          <w:rFonts w:asciiTheme="minorHAnsi" w:hAnsiTheme="minorHAnsi" w:cstheme="minorHAnsi"/>
        </w:rPr>
        <w:t xml:space="preserve">) niniejszego paragrafu Wykonawca będzie przedkładał Zamawiającemu i aktualizował nie rzadziej niż raz na miesiąc listę osób (ze wskazaniem imienia i nazwiska), które we wskazanych w niej okresach będą obecne na placu budowy, z zaznaczeniem, które z osób będą wykonywały czynności, o których mowa w ust. </w:t>
      </w:r>
      <w:r>
        <w:rPr>
          <w:rFonts w:asciiTheme="minorHAnsi" w:hAnsiTheme="minorHAnsi" w:cstheme="minorHAnsi"/>
        </w:rPr>
        <w:t>6</w:t>
      </w:r>
      <w:r w:rsidRPr="00630DED">
        <w:rPr>
          <w:rFonts w:asciiTheme="minorHAnsi" w:hAnsiTheme="minorHAnsi" w:cstheme="minorHAnsi"/>
        </w:rPr>
        <w:t xml:space="preserve"> pkt 3</w:t>
      </w:r>
      <w:r w:rsidR="00CA2A39">
        <w:rPr>
          <w:rFonts w:asciiTheme="minorHAnsi" w:hAnsiTheme="minorHAnsi" w:cstheme="minorHAnsi"/>
        </w:rPr>
        <w:t>3</w:t>
      </w:r>
      <w:r w:rsidRPr="00630DED">
        <w:rPr>
          <w:rFonts w:asciiTheme="minorHAnsi" w:hAnsiTheme="minorHAnsi" w:cstheme="minorHAnsi"/>
        </w:rPr>
        <w:t>) niniejszego paragrafu i wskazaniem stosunku prawnego łączącego Wykonawcę, podwykonawcę (dalszego podwykonawcę) z tymi osobami.</w:t>
      </w:r>
    </w:p>
    <w:p w14:paraId="54DB64BF" w14:textId="169EA0EB" w:rsidR="0077071F" w:rsidRDefault="0077071F">
      <w:pPr>
        <w:pStyle w:val="Akapitzlist"/>
        <w:numPr>
          <w:ilvl w:val="0"/>
          <w:numId w:val="40"/>
        </w:numPr>
        <w:spacing w:after="0"/>
        <w:ind w:left="426"/>
        <w:rPr>
          <w:rFonts w:asciiTheme="minorHAnsi" w:hAnsiTheme="minorHAnsi" w:cstheme="minorHAnsi"/>
        </w:rPr>
      </w:pPr>
      <w:r w:rsidRPr="00630DED">
        <w:rPr>
          <w:rFonts w:asciiTheme="minorHAnsi" w:hAnsiTheme="minorHAnsi" w:cstheme="minorHAnsi"/>
        </w:rPr>
        <w:t xml:space="preserve">W przypadku, gdy Zamawiający poweźmie informację lub wątpliwość, czy Wykonawca lub osoby, którymi się posługuje przy wykonywaniu Umowy naruszają obowiązek, o którym mowa w ust. </w:t>
      </w:r>
      <w:r>
        <w:rPr>
          <w:rFonts w:asciiTheme="minorHAnsi" w:hAnsiTheme="minorHAnsi" w:cstheme="minorHAnsi"/>
        </w:rPr>
        <w:t>6</w:t>
      </w:r>
      <w:r w:rsidRPr="00630DED">
        <w:rPr>
          <w:rFonts w:asciiTheme="minorHAnsi" w:hAnsiTheme="minorHAnsi" w:cstheme="minorHAnsi"/>
        </w:rPr>
        <w:t xml:space="preserve"> pkt 3</w:t>
      </w:r>
      <w:r w:rsidR="00CA2A39">
        <w:rPr>
          <w:rFonts w:asciiTheme="minorHAnsi" w:hAnsiTheme="minorHAnsi" w:cstheme="minorHAnsi"/>
        </w:rPr>
        <w:t>3</w:t>
      </w:r>
      <w:r w:rsidRPr="00630DED">
        <w:rPr>
          <w:rFonts w:asciiTheme="minorHAnsi" w:hAnsiTheme="minorHAnsi" w:cstheme="minorHAnsi"/>
        </w:rPr>
        <w:t xml:space="preserve">) niniejszego paragrafu, ma prawo zażądać od Wykonawcy udowodnienia za pomocą dokumentów, że osoby dedykowane do wykonywania czynności, o których mowa w ust. </w:t>
      </w:r>
      <w:r>
        <w:rPr>
          <w:rFonts w:asciiTheme="minorHAnsi" w:hAnsiTheme="minorHAnsi" w:cstheme="minorHAnsi"/>
        </w:rPr>
        <w:t>6</w:t>
      </w:r>
      <w:r w:rsidRPr="00630DED">
        <w:rPr>
          <w:rFonts w:asciiTheme="minorHAnsi" w:hAnsiTheme="minorHAnsi" w:cstheme="minorHAnsi"/>
        </w:rPr>
        <w:t xml:space="preserve"> pkt </w:t>
      </w:r>
      <w:r>
        <w:rPr>
          <w:rFonts w:asciiTheme="minorHAnsi" w:hAnsiTheme="minorHAnsi" w:cstheme="minorHAnsi"/>
        </w:rPr>
        <w:t>3</w:t>
      </w:r>
      <w:r w:rsidR="00CA2A39">
        <w:rPr>
          <w:rFonts w:asciiTheme="minorHAnsi" w:hAnsiTheme="minorHAnsi" w:cstheme="minorHAnsi"/>
        </w:rPr>
        <w:t>3</w:t>
      </w:r>
      <w:r w:rsidRPr="00630DED">
        <w:rPr>
          <w:rFonts w:asciiTheme="minorHAnsi" w:hAnsiTheme="minorHAnsi" w:cstheme="minorHAnsi"/>
        </w:rPr>
        <w:t>) niniejszego paragrafu wykonują je na podstawie umowy o pracę pod rygorem zastosowania kar umownych. Zamawiający może żądać od Wykonawcy przedłożenia w szczególności:</w:t>
      </w:r>
    </w:p>
    <w:p w14:paraId="7FB4E2A7" w14:textId="77777777" w:rsidR="0077071F" w:rsidRPr="00630DED" w:rsidRDefault="0077071F">
      <w:pPr>
        <w:pStyle w:val="Akapitzlist"/>
        <w:numPr>
          <w:ilvl w:val="0"/>
          <w:numId w:val="45"/>
        </w:numPr>
        <w:spacing w:after="0"/>
        <w:rPr>
          <w:rFonts w:asciiTheme="minorHAnsi" w:hAnsiTheme="minorHAnsi" w:cstheme="minorHAnsi"/>
        </w:rPr>
      </w:pPr>
      <w:r w:rsidRPr="00630DED">
        <w:rPr>
          <w:rFonts w:asciiTheme="minorHAnsi" w:hAnsiTheme="minorHAnsi" w:cstheme="minorHAnsi"/>
        </w:rPr>
        <w:t>oświadczeń zatrudnionych pracowników,</w:t>
      </w:r>
    </w:p>
    <w:p w14:paraId="596816C1" w14:textId="77777777" w:rsidR="0077071F" w:rsidRPr="00630DED" w:rsidRDefault="0077071F">
      <w:pPr>
        <w:pStyle w:val="Akapitzlist"/>
        <w:numPr>
          <w:ilvl w:val="0"/>
          <w:numId w:val="45"/>
        </w:numPr>
        <w:spacing w:after="0"/>
        <w:rPr>
          <w:rFonts w:asciiTheme="minorHAnsi" w:hAnsiTheme="minorHAnsi" w:cstheme="minorHAnsi"/>
        </w:rPr>
      </w:pPr>
      <w:r w:rsidRPr="00630DED">
        <w:rPr>
          <w:rFonts w:asciiTheme="minorHAnsi" w:hAnsiTheme="minorHAnsi" w:cstheme="minorHAnsi"/>
        </w:rPr>
        <w:t>oświadczeń Wykonawcy, podwykonawcy lub dalszego podwykonawcy o zatrudnieniu pracowników na podstawie umowy o pracę,</w:t>
      </w:r>
    </w:p>
    <w:p w14:paraId="093DCE25" w14:textId="77777777" w:rsidR="0077071F" w:rsidRPr="00630DED" w:rsidRDefault="0077071F">
      <w:pPr>
        <w:pStyle w:val="Akapitzlist"/>
        <w:numPr>
          <w:ilvl w:val="0"/>
          <w:numId w:val="45"/>
        </w:numPr>
        <w:spacing w:after="0"/>
        <w:rPr>
          <w:rFonts w:asciiTheme="minorHAnsi" w:hAnsiTheme="minorHAnsi" w:cstheme="minorHAnsi"/>
        </w:rPr>
      </w:pPr>
      <w:r w:rsidRPr="00630DED">
        <w:rPr>
          <w:rFonts w:asciiTheme="minorHAnsi" w:hAnsiTheme="minorHAnsi" w:cstheme="minorHAnsi"/>
        </w:rPr>
        <w:t>poświadczonych za zgodność z oryginałem kopii umów o pracę zatrudnionych pracowników,</w:t>
      </w:r>
    </w:p>
    <w:p w14:paraId="231A27BA" w14:textId="77777777" w:rsidR="0077071F" w:rsidRPr="00721180" w:rsidRDefault="0077071F">
      <w:pPr>
        <w:pStyle w:val="Akapitzlist"/>
        <w:numPr>
          <w:ilvl w:val="0"/>
          <w:numId w:val="45"/>
        </w:numPr>
        <w:spacing w:after="0"/>
        <w:rPr>
          <w:rFonts w:asciiTheme="minorHAnsi" w:hAnsiTheme="minorHAnsi" w:cstheme="minorHAnsi"/>
        </w:rPr>
      </w:pPr>
      <w:r w:rsidRPr="00630DED">
        <w:rPr>
          <w:rFonts w:asciiTheme="minorHAnsi" w:hAnsiTheme="minorHAnsi" w:cstheme="minorHAnsi"/>
        </w:rPr>
        <w:t>innych dokumentów,</w:t>
      </w:r>
    </w:p>
    <w:p w14:paraId="3D72CC95" w14:textId="55ACA7A2" w:rsidR="0077071F" w:rsidRPr="00721180" w:rsidRDefault="0077071F">
      <w:pPr>
        <w:pStyle w:val="Akapitzlist"/>
        <w:numPr>
          <w:ilvl w:val="0"/>
          <w:numId w:val="40"/>
        </w:numPr>
        <w:spacing w:after="0"/>
        <w:ind w:left="426"/>
        <w:rPr>
          <w:rFonts w:eastAsia="Times New Roman"/>
        </w:rPr>
      </w:pPr>
      <w:r w:rsidRPr="00721180">
        <w:rPr>
          <w:rFonts w:eastAsia="Times New Roman"/>
        </w:rPr>
        <w:t xml:space="preserve">Brak przedłożenia listy, o której mowa w ust. </w:t>
      </w:r>
      <w:r w:rsidR="00CA2A39">
        <w:rPr>
          <w:rFonts w:eastAsia="Times New Roman"/>
        </w:rPr>
        <w:t>7</w:t>
      </w:r>
      <w:r w:rsidRPr="00721180">
        <w:rPr>
          <w:rFonts w:eastAsia="Times New Roman"/>
        </w:rPr>
        <w:t xml:space="preserve"> niniejszego paragrafu, jej aktualizacji, złożenie listy niezgodnej z rzeczywistym stanem faktycznym lub niewykonanie żądania Zamawiającego, o którym mowa w ust. </w:t>
      </w:r>
      <w:r>
        <w:rPr>
          <w:rFonts w:eastAsia="Times New Roman"/>
        </w:rPr>
        <w:t>8</w:t>
      </w:r>
      <w:r w:rsidRPr="00721180">
        <w:rPr>
          <w:rFonts w:eastAsia="Times New Roman"/>
        </w:rPr>
        <w:t xml:space="preserve"> niniejszego paragrafu jest równoznaczne z naruszeniem obowiązku, o którym mowa w ust. </w:t>
      </w:r>
      <w:r>
        <w:rPr>
          <w:rFonts w:eastAsia="Times New Roman"/>
        </w:rPr>
        <w:t>6</w:t>
      </w:r>
      <w:r w:rsidRPr="00721180">
        <w:rPr>
          <w:rFonts w:eastAsia="Times New Roman"/>
        </w:rPr>
        <w:t xml:space="preserve"> pkt 3</w:t>
      </w:r>
      <w:r w:rsidR="00CA2A39">
        <w:rPr>
          <w:rFonts w:eastAsia="Times New Roman"/>
        </w:rPr>
        <w:t>3</w:t>
      </w:r>
      <w:r w:rsidRPr="00721180">
        <w:rPr>
          <w:rFonts w:eastAsia="Times New Roman"/>
        </w:rPr>
        <w:t>) niniejszego paragrafu i skutkuje nałożeniem kary umownej.</w:t>
      </w:r>
    </w:p>
    <w:p w14:paraId="22624D16" w14:textId="6F5FB56C" w:rsidR="0077071F" w:rsidRPr="0077071F" w:rsidRDefault="0077071F">
      <w:pPr>
        <w:pStyle w:val="Tekstpodstawowy"/>
        <w:numPr>
          <w:ilvl w:val="0"/>
          <w:numId w:val="40"/>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odpowiedzialny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zobowiązania</w:t>
      </w:r>
      <w:r w:rsidRPr="00440710">
        <w:rPr>
          <w:rFonts w:ascii="Calibri" w:eastAsia="Arial" w:hAnsi="Calibri" w:cs="Calibri"/>
          <w:sz w:val="22"/>
          <w:szCs w:val="22"/>
        </w:rPr>
        <w:t xml:space="preserve"> </w:t>
      </w:r>
      <w:r w:rsidRPr="00440710">
        <w:rPr>
          <w:rFonts w:ascii="Calibri" w:hAnsi="Calibri" w:cs="Calibri"/>
          <w:sz w:val="22"/>
          <w:szCs w:val="22"/>
        </w:rPr>
        <w:t>wynikające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zawartej</w:t>
      </w:r>
      <w:r w:rsidRPr="00440710">
        <w:rPr>
          <w:rFonts w:ascii="Calibri" w:eastAsia="Arial" w:hAnsi="Calibri" w:cs="Calibri"/>
          <w:sz w:val="22"/>
          <w:szCs w:val="22"/>
        </w:rPr>
        <w:t xml:space="preserve"> </w:t>
      </w:r>
      <w:r w:rsidRPr="00440710">
        <w:rPr>
          <w:rFonts w:ascii="Calibri" w:hAnsi="Calibri" w:cs="Calibri"/>
          <w:sz w:val="22"/>
          <w:szCs w:val="22"/>
        </w:rPr>
        <w:t>umowy.</w:t>
      </w:r>
    </w:p>
    <w:p w14:paraId="407A45E8" w14:textId="77777777" w:rsidR="00851EF3" w:rsidRPr="00440710" w:rsidRDefault="00851EF3">
      <w:pPr>
        <w:pStyle w:val="Tekstpodstawowy"/>
        <w:numPr>
          <w:ilvl w:val="0"/>
          <w:numId w:val="40"/>
        </w:numPr>
        <w:tabs>
          <w:tab w:val="left" w:pos="426"/>
        </w:tabs>
        <w:spacing w:after="0" w:line="276" w:lineRule="auto"/>
        <w:ind w:left="426" w:hanging="426"/>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wszelką</w:t>
      </w:r>
      <w:r w:rsidRPr="00440710">
        <w:rPr>
          <w:rFonts w:ascii="Calibri" w:eastAsia="Arial" w:hAnsi="Calibri" w:cs="Calibri"/>
          <w:sz w:val="22"/>
          <w:szCs w:val="22"/>
        </w:rPr>
        <w:t xml:space="preserve"> </w:t>
      </w:r>
      <w:r w:rsidRPr="00440710">
        <w:rPr>
          <w:rFonts w:ascii="Calibri" w:hAnsi="Calibri" w:cs="Calibri"/>
          <w:sz w:val="22"/>
          <w:szCs w:val="22"/>
        </w:rPr>
        <w:t>odpowiedzialność</w:t>
      </w:r>
      <w:r w:rsidRPr="00440710">
        <w:rPr>
          <w:rFonts w:ascii="Calibri" w:eastAsia="Arial" w:hAnsi="Calibri" w:cs="Calibri"/>
          <w:sz w:val="22"/>
          <w:szCs w:val="22"/>
        </w:rPr>
        <w:t xml:space="preserve"> </w:t>
      </w:r>
      <w:r w:rsidRPr="00440710">
        <w:rPr>
          <w:rFonts w:ascii="Calibri" w:hAnsi="Calibri" w:cs="Calibri"/>
          <w:sz w:val="22"/>
          <w:szCs w:val="22"/>
        </w:rPr>
        <w:t>prawną</w:t>
      </w:r>
      <w:r w:rsidRPr="00440710">
        <w:rPr>
          <w:rFonts w:ascii="Calibri" w:eastAsia="Arial" w:hAnsi="Calibri" w:cs="Calibri"/>
          <w:sz w:val="22"/>
          <w:szCs w:val="22"/>
        </w:rPr>
        <w:t xml:space="preserve"> </w:t>
      </w:r>
      <w:r w:rsidRPr="00440710">
        <w:rPr>
          <w:rFonts w:ascii="Calibri" w:hAnsi="Calibri" w:cs="Calibri"/>
          <w:sz w:val="22"/>
          <w:szCs w:val="22"/>
        </w:rPr>
        <w:t>wobec</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osób</w:t>
      </w:r>
      <w:r w:rsidRPr="00440710">
        <w:rPr>
          <w:rFonts w:ascii="Calibri" w:eastAsia="Arial" w:hAnsi="Calibri" w:cs="Calibri"/>
          <w:sz w:val="22"/>
          <w:szCs w:val="22"/>
        </w:rPr>
        <w:t xml:space="preserve"> </w:t>
      </w:r>
      <w:r w:rsidRPr="00440710">
        <w:rPr>
          <w:rFonts w:ascii="Calibri" w:hAnsi="Calibri" w:cs="Calibri"/>
          <w:sz w:val="22"/>
          <w:szCs w:val="22"/>
        </w:rPr>
        <w:t>trzecich</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szkody</w:t>
      </w:r>
      <w:r w:rsidRPr="00440710">
        <w:rPr>
          <w:rFonts w:ascii="Calibri" w:eastAsia="Arial" w:hAnsi="Calibri" w:cs="Calibri"/>
          <w:sz w:val="22"/>
          <w:szCs w:val="22"/>
        </w:rPr>
        <w:t xml:space="preserve"> </w:t>
      </w:r>
      <w:r w:rsidRPr="00440710">
        <w:rPr>
          <w:rFonts w:ascii="Calibri" w:hAnsi="Calibri" w:cs="Calibri"/>
          <w:sz w:val="22"/>
          <w:szCs w:val="22"/>
        </w:rPr>
        <w:t>powstałe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związku</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00F72B92" w:rsidRPr="00440710">
        <w:rPr>
          <w:rFonts w:ascii="Calibri" w:hAnsi="Calibri" w:cs="Calibri"/>
          <w:sz w:val="22"/>
          <w:szCs w:val="22"/>
        </w:rPr>
        <w:t>umowy</w:t>
      </w:r>
      <w:r w:rsidRPr="00440710">
        <w:rPr>
          <w:rFonts w:ascii="Calibri" w:hAnsi="Calibri" w:cs="Calibri"/>
          <w:sz w:val="22"/>
          <w:szCs w:val="22"/>
        </w:rPr>
        <w:t>.</w:t>
      </w:r>
      <w:r w:rsidRPr="00440710">
        <w:rPr>
          <w:rFonts w:ascii="Calibri" w:eastAsia="Arial" w:hAnsi="Calibri" w:cs="Calibri"/>
          <w:sz w:val="22"/>
          <w:szCs w:val="22"/>
        </w:rPr>
        <w:t xml:space="preserve"> </w:t>
      </w:r>
    </w:p>
    <w:p w14:paraId="2DD8A262" w14:textId="77777777" w:rsidR="00851EF3" w:rsidRPr="00440710" w:rsidRDefault="00851EF3">
      <w:pPr>
        <w:pStyle w:val="Tekstpodstawowy"/>
        <w:numPr>
          <w:ilvl w:val="0"/>
          <w:numId w:val="40"/>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czas</w:t>
      </w:r>
      <w:r w:rsidRPr="00440710">
        <w:rPr>
          <w:rFonts w:ascii="Calibri" w:eastAsia="Arial" w:hAnsi="Calibri" w:cs="Calibri"/>
          <w:sz w:val="22"/>
          <w:szCs w:val="22"/>
        </w:rPr>
        <w:t xml:space="preserve"> </w:t>
      </w:r>
      <w:r w:rsidRPr="00440710">
        <w:rPr>
          <w:rFonts w:ascii="Calibri" w:hAnsi="Calibri" w:cs="Calibri"/>
          <w:sz w:val="22"/>
          <w:szCs w:val="22"/>
        </w:rPr>
        <w:t>obowiązywania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przyjmuje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siebie</w:t>
      </w:r>
      <w:r w:rsidRPr="00440710">
        <w:rPr>
          <w:rFonts w:ascii="Calibri" w:eastAsia="Arial" w:hAnsi="Calibri" w:cs="Calibri"/>
          <w:sz w:val="22"/>
          <w:szCs w:val="22"/>
        </w:rPr>
        <w:t xml:space="preserve"> </w:t>
      </w:r>
      <w:r w:rsidRPr="00440710">
        <w:rPr>
          <w:rFonts w:ascii="Calibri" w:hAnsi="Calibri" w:cs="Calibri"/>
          <w:sz w:val="22"/>
          <w:szCs w:val="22"/>
        </w:rPr>
        <w:t>pełną</w:t>
      </w:r>
      <w:r w:rsidRPr="00440710">
        <w:rPr>
          <w:rFonts w:ascii="Calibri" w:eastAsia="Arial" w:hAnsi="Calibri" w:cs="Calibri"/>
          <w:sz w:val="22"/>
          <w:szCs w:val="22"/>
        </w:rPr>
        <w:t xml:space="preserve"> </w:t>
      </w:r>
      <w:r w:rsidRPr="00440710">
        <w:rPr>
          <w:rFonts w:ascii="Calibri" w:hAnsi="Calibri" w:cs="Calibri"/>
          <w:sz w:val="22"/>
          <w:szCs w:val="22"/>
        </w:rPr>
        <w:t>odpowiedzialność</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stosunku</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osób</w:t>
      </w:r>
      <w:r w:rsidRPr="00440710">
        <w:rPr>
          <w:rFonts w:ascii="Calibri" w:eastAsia="Arial" w:hAnsi="Calibri" w:cs="Calibri"/>
          <w:sz w:val="22"/>
          <w:szCs w:val="22"/>
        </w:rPr>
        <w:t xml:space="preserve"> </w:t>
      </w:r>
      <w:r w:rsidRPr="00440710">
        <w:rPr>
          <w:rFonts w:ascii="Calibri" w:hAnsi="Calibri" w:cs="Calibri"/>
          <w:sz w:val="22"/>
          <w:szCs w:val="22"/>
        </w:rPr>
        <w:t>trzecich,</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skutki</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następstwa</w:t>
      </w:r>
      <w:r w:rsidRPr="00440710">
        <w:rPr>
          <w:rFonts w:ascii="Calibri" w:eastAsia="Arial" w:hAnsi="Calibri" w:cs="Calibri"/>
          <w:sz w:val="22"/>
          <w:szCs w:val="22"/>
        </w:rPr>
        <w:t xml:space="preserve"> </w:t>
      </w:r>
      <w:r w:rsidRPr="00440710">
        <w:rPr>
          <w:rFonts w:ascii="Calibri" w:hAnsi="Calibri" w:cs="Calibri"/>
          <w:sz w:val="22"/>
          <w:szCs w:val="22"/>
        </w:rPr>
        <w:t>zdarzeń</w:t>
      </w:r>
      <w:r w:rsidRPr="00440710">
        <w:rPr>
          <w:rFonts w:ascii="Calibri" w:eastAsia="Arial" w:hAnsi="Calibri" w:cs="Calibri"/>
          <w:sz w:val="22"/>
          <w:szCs w:val="22"/>
        </w:rPr>
        <w:t xml:space="preserve"> </w:t>
      </w:r>
      <w:r w:rsidRPr="00440710">
        <w:rPr>
          <w:rFonts w:ascii="Calibri" w:hAnsi="Calibri" w:cs="Calibri"/>
          <w:sz w:val="22"/>
          <w:szCs w:val="22"/>
        </w:rPr>
        <w:t>zależnych</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nienależytego</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nieterminowego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p>
    <w:p w14:paraId="6ADA5FEB" w14:textId="2A1C68D0" w:rsidR="00851EF3" w:rsidRPr="00440710" w:rsidRDefault="00851EF3" w:rsidP="00440710">
      <w:pPr>
        <w:pStyle w:val="Tekstpodstawowy"/>
        <w:spacing w:after="0" w:line="276" w:lineRule="auto"/>
        <w:rPr>
          <w:rFonts w:ascii="Calibri" w:hAnsi="Calibri" w:cs="Calibri"/>
          <w:sz w:val="22"/>
          <w:szCs w:val="22"/>
        </w:rPr>
      </w:pPr>
    </w:p>
    <w:p w14:paraId="569E9DCD" w14:textId="77777777"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p>
    <w:p w14:paraId="54B0966E" w14:textId="2CB64B30" w:rsidR="0077071F" w:rsidRDefault="0077071F">
      <w:pPr>
        <w:pStyle w:val="Akapitzlist"/>
        <w:numPr>
          <w:ilvl w:val="0"/>
          <w:numId w:val="14"/>
        </w:numPr>
        <w:tabs>
          <w:tab w:val="clear" w:pos="1440"/>
        </w:tabs>
        <w:spacing w:after="0"/>
        <w:ind w:left="426" w:hanging="426"/>
        <w:rPr>
          <w:rFonts w:eastAsia="Arial"/>
        </w:rPr>
      </w:pPr>
      <w:r w:rsidRPr="0077071F">
        <w:rPr>
          <w:rFonts w:eastAsia="Arial"/>
        </w:rPr>
        <w:t>Za wykonanie roboty budowlanej będącej przedmiotem zamówienia Strony ustaliły wynagrodzenie ryczałtowe, zgodnie ze złożoną ofertą Wykonawcy, które wyraża się kwotą ……………….… złotych netto (słownie:……………………..……..…...….…), co stanowi ……………….. złotych brutto (słownie: .………..……..….…...……….……).</w:t>
      </w:r>
    </w:p>
    <w:p w14:paraId="79858D78" w14:textId="77777777" w:rsidR="0077071F" w:rsidRPr="0077071F" w:rsidRDefault="0077071F">
      <w:pPr>
        <w:pStyle w:val="Akapitzlist"/>
        <w:numPr>
          <w:ilvl w:val="0"/>
          <w:numId w:val="14"/>
        </w:numPr>
        <w:tabs>
          <w:tab w:val="clear" w:pos="1440"/>
        </w:tabs>
        <w:spacing w:after="0"/>
        <w:ind w:left="426" w:hanging="426"/>
        <w:rPr>
          <w:rFonts w:eastAsia="Arial"/>
        </w:rPr>
      </w:pPr>
      <w:r w:rsidRPr="0077071F">
        <w:rPr>
          <w:rFonts w:eastAsia="Arial"/>
        </w:rPr>
        <w:t>Wykonawca zapoznał się z wszystkimi dokumentami składającymi się na opis przedmiotu zamówienia i nie zgłasza w tym zakresie żadnych zastrzeżeń</w:t>
      </w:r>
    </w:p>
    <w:p w14:paraId="0095F4C5" w14:textId="77777777" w:rsidR="0077071F" w:rsidRPr="0077071F" w:rsidRDefault="0077071F">
      <w:pPr>
        <w:pStyle w:val="Akapitzlist"/>
        <w:numPr>
          <w:ilvl w:val="0"/>
          <w:numId w:val="14"/>
        </w:numPr>
        <w:tabs>
          <w:tab w:val="clear" w:pos="1440"/>
          <w:tab w:val="num" w:pos="1134"/>
        </w:tabs>
        <w:spacing w:after="0"/>
        <w:ind w:left="426" w:hanging="426"/>
        <w:rPr>
          <w:rFonts w:eastAsia="Arial"/>
        </w:rPr>
      </w:pPr>
      <w:r w:rsidRPr="0077071F">
        <w:rPr>
          <w:rFonts w:eastAsia="Arial"/>
        </w:rPr>
        <w:t>Wykonawca zobowiązany jest do wykonania w ramach wynagrodzenia określonego w ust. 1 wszelkich robót, prac i czynności niezbędnych do zrealizowania przedmiotu Umowy, również tych, których konieczność ujawni się w trakcie realizacji zamówienia, a które posiadający odpowiednią wiedzę i doświadczenie Wykonawca powinien był przewidzieć na podstawie opisu przedmiotu zamówienia, obowiązujących przepisów prawa, przepisów techniczno-budowlanych i administracyjnych, jak również wiedzy i doświadczenia.</w:t>
      </w:r>
    </w:p>
    <w:p w14:paraId="45050DEC" w14:textId="77777777" w:rsidR="0077071F" w:rsidRPr="0077071F" w:rsidRDefault="0077071F">
      <w:pPr>
        <w:pStyle w:val="Akapitzlist"/>
        <w:numPr>
          <w:ilvl w:val="0"/>
          <w:numId w:val="14"/>
        </w:numPr>
        <w:tabs>
          <w:tab w:val="clear" w:pos="1440"/>
          <w:tab w:val="num" w:pos="1560"/>
        </w:tabs>
        <w:spacing w:after="0"/>
        <w:ind w:left="426" w:hanging="426"/>
        <w:rPr>
          <w:rFonts w:eastAsia="Arial"/>
        </w:rPr>
      </w:pPr>
      <w:r w:rsidRPr="0077071F">
        <w:rPr>
          <w:rFonts w:eastAsia="Arial"/>
        </w:rPr>
        <w:t>Wynagrodzenie ryczałtowe Wykonawcy uwzględnia wszystkie obowiązujące w Polsce podatki, łącznie z podatkiem VAT oraz opłaty celne i inne opłaty związane z wykonywaniem robót.</w:t>
      </w:r>
    </w:p>
    <w:p w14:paraId="686F3F7C" w14:textId="233CEE21" w:rsidR="0077071F" w:rsidRPr="0077071F" w:rsidRDefault="0077071F">
      <w:pPr>
        <w:pStyle w:val="Akapitzlist"/>
        <w:numPr>
          <w:ilvl w:val="0"/>
          <w:numId w:val="14"/>
        </w:numPr>
        <w:tabs>
          <w:tab w:val="clear" w:pos="1440"/>
          <w:tab w:val="num" w:pos="1134"/>
        </w:tabs>
        <w:spacing w:after="0"/>
        <w:ind w:left="426" w:hanging="426"/>
        <w:rPr>
          <w:rFonts w:eastAsia="Arial"/>
        </w:rPr>
      </w:pPr>
      <w:r w:rsidRPr="0077071F">
        <w:rPr>
          <w:rFonts w:eastAsia="Arial"/>
        </w:rPr>
        <w:t>Niedoszacowanie, pominięcie oraz brak rozpoznania zakresu przedmiotu umowy nie może być podstawą do żądania przez Wykonawcę zwiększenia wynagrodzenia ryczałtowego, określonego w ust.1.</w:t>
      </w:r>
    </w:p>
    <w:p w14:paraId="34A1E5B2" w14:textId="77777777" w:rsidR="007768B2" w:rsidRDefault="00851EF3" w:rsidP="0077071F">
      <w:pPr>
        <w:pStyle w:val="Normalny1"/>
        <w:numPr>
          <w:ilvl w:val="0"/>
          <w:numId w:val="2"/>
        </w:numPr>
        <w:tabs>
          <w:tab w:val="clear" w:pos="720"/>
          <w:tab w:val="num" w:pos="426"/>
        </w:tabs>
        <w:spacing w:line="276" w:lineRule="auto"/>
        <w:ind w:left="426" w:hanging="426"/>
        <w:rPr>
          <w:rFonts w:ascii="Calibri" w:hAnsi="Calibri" w:cs="Calibri"/>
          <w:color w:val="auto"/>
          <w:sz w:val="22"/>
          <w:szCs w:val="22"/>
        </w:rPr>
      </w:pPr>
      <w:r w:rsidRPr="00440710">
        <w:rPr>
          <w:rFonts w:ascii="Calibri" w:hAnsi="Calibri" w:cs="Calibri"/>
          <w:color w:val="auto"/>
          <w:sz w:val="22"/>
          <w:szCs w:val="22"/>
        </w:rPr>
        <w:t>Zamawiający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będzie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wypłacał</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zaliczek</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poczet</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wynagrodzenia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wykonanie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przedmiotu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umowy.</w:t>
      </w:r>
    </w:p>
    <w:p w14:paraId="286C26E9" w14:textId="30A225C4" w:rsidR="00CA2A39" w:rsidRPr="00440710" w:rsidRDefault="00CA2A39" w:rsidP="0077071F">
      <w:pPr>
        <w:pStyle w:val="Normalny1"/>
        <w:numPr>
          <w:ilvl w:val="0"/>
          <w:numId w:val="2"/>
        </w:numPr>
        <w:tabs>
          <w:tab w:val="clear" w:pos="720"/>
          <w:tab w:val="num" w:pos="426"/>
        </w:tabs>
        <w:spacing w:line="276" w:lineRule="auto"/>
        <w:ind w:left="426" w:hanging="426"/>
        <w:rPr>
          <w:rFonts w:ascii="Calibri" w:hAnsi="Calibri" w:cs="Calibri"/>
          <w:color w:val="auto"/>
          <w:sz w:val="22"/>
          <w:szCs w:val="22"/>
        </w:rPr>
      </w:pPr>
      <w:r w:rsidRPr="00CA2A39">
        <w:rPr>
          <w:rFonts w:ascii="Calibri" w:hAnsi="Calibri" w:cs="Calibri"/>
          <w:color w:val="auto"/>
          <w:sz w:val="22"/>
          <w:szCs w:val="22"/>
        </w:rPr>
        <w:t>Rozliczenie Wykonawcy za przedmiot umowy nastąpi na podstawie jednej faktury końcowej</w:t>
      </w:r>
      <w:r w:rsidR="00483238">
        <w:rPr>
          <w:rFonts w:ascii="Calibri" w:hAnsi="Calibri" w:cs="Calibri"/>
          <w:color w:val="auto"/>
          <w:sz w:val="22"/>
          <w:szCs w:val="22"/>
        </w:rPr>
        <w:t>.</w:t>
      </w:r>
    </w:p>
    <w:p w14:paraId="35E9BC89" w14:textId="496D8EC2" w:rsidR="00483238" w:rsidRDefault="00CA2A39" w:rsidP="0077071F">
      <w:pPr>
        <w:numPr>
          <w:ilvl w:val="0"/>
          <w:numId w:val="2"/>
        </w:numPr>
        <w:tabs>
          <w:tab w:val="clear" w:pos="720"/>
        </w:tabs>
        <w:suppressAutoHyphens w:val="0"/>
        <w:spacing w:line="276" w:lineRule="auto"/>
        <w:ind w:left="426" w:hanging="426"/>
        <w:rPr>
          <w:rFonts w:ascii="Calibri" w:hAnsi="Calibri" w:cs="Calibri"/>
          <w:sz w:val="22"/>
          <w:szCs w:val="22"/>
        </w:rPr>
      </w:pPr>
      <w:r w:rsidRPr="00CA2A39">
        <w:rPr>
          <w:rFonts w:ascii="Calibri" w:hAnsi="Calibri" w:cs="Calibri"/>
          <w:sz w:val="22"/>
          <w:szCs w:val="22"/>
        </w:rPr>
        <w:t xml:space="preserve">Faktura końcowa zostanie wystawiona i opłacona po podpisaniu </w:t>
      </w:r>
      <w:r w:rsidR="00DC631B">
        <w:rPr>
          <w:rFonts w:ascii="Calibri" w:hAnsi="Calibri" w:cs="Calibri"/>
          <w:sz w:val="22"/>
          <w:szCs w:val="22"/>
        </w:rPr>
        <w:t xml:space="preserve">bezusterkowego </w:t>
      </w:r>
      <w:r w:rsidRPr="00CA2A39">
        <w:rPr>
          <w:rFonts w:ascii="Calibri" w:hAnsi="Calibri" w:cs="Calibri"/>
          <w:sz w:val="22"/>
          <w:szCs w:val="22"/>
        </w:rPr>
        <w:t>protokołu końcowego całego przedmiotu umowy przez przedstawicieli Stron, kierownika budowy, inspektora nadzoru</w:t>
      </w:r>
      <w:r w:rsidR="00483238">
        <w:rPr>
          <w:rFonts w:ascii="Calibri" w:hAnsi="Calibri" w:cs="Calibri"/>
          <w:sz w:val="22"/>
          <w:szCs w:val="22"/>
        </w:rPr>
        <w:t>.</w:t>
      </w:r>
    </w:p>
    <w:p w14:paraId="393E0F74" w14:textId="6A5DCEBA" w:rsidR="0077071F" w:rsidRPr="00483238" w:rsidRDefault="00483238" w:rsidP="00483238">
      <w:pPr>
        <w:pStyle w:val="Akapitzlist"/>
        <w:numPr>
          <w:ilvl w:val="0"/>
          <w:numId w:val="2"/>
        </w:numPr>
        <w:tabs>
          <w:tab w:val="clear" w:pos="720"/>
          <w:tab w:val="num" w:pos="426"/>
        </w:tabs>
        <w:spacing w:after="0"/>
        <w:ind w:left="426"/>
        <w:rPr>
          <w:rFonts w:eastAsia="Times New Roman"/>
          <w:bCs/>
        </w:rPr>
      </w:pPr>
      <w:r w:rsidRPr="00483238">
        <w:rPr>
          <w:rFonts w:eastAsia="Times New Roman"/>
          <w:bCs/>
        </w:rPr>
        <w:t>Zapłata wynagrodzenia ryczałtowego za wykonanie przedmiotu umowy nastąpi w formie przelewu bankowego w terminie do 21 dni licząc od daty otrzymania przez Zamawiającego prawidłowo wystawionej faktury. Wykonawca zobowiązany jest doręczyć Zamawiającemu fakturę w terminie 7 dni od dnia jej wystawienia i powinna być doręczona do siedziby Zamawiającego – Nadleśnictwa Dojlidy</w:t>
      </w:r>
      <w:r>
        <w:rPr>
          <w:rFonts w:eastAsia="Times New Roman"/>
          <w:bCs/>
        </w:rPr>
        <w:t>,</w:t>
      </w:r>
      <w:r w:rsidRPr="00483238">
        <w:rPr>
          <w:rFonts w:eastAsia="Times New Roman"/>
          <w:bCs/>
        </w:rPr>
        <w:t xml:space="preserve"> Aleja Tysiąclecia Państwa Polskiego 75, 15-111 Białystok.</w:t>
      </w:r>
    </w:p>
    <w:p w14:paraId="4D21870C" w14:textId="2B7CED6D" w:rsidR="0077071F" w:rsidRPr="00A87B7C" w:rsidRDefault="00A87B7C" w:rsidP="0077071F">
      <w:pPr>
        <w:numPr>
          <w:ilvl w:val="0"/>
          <w:numId w:val="2"/>
        </w:numPr>
        <w:tabs>
          <w:tab w:val="clear" w:pos="720"/>
        </w:tabs>
        <w:suppressAutoHyphens w:val="0"/>
        <w:spacing w:line="276" w:lineRule="auto"/>
        <w:ind w:left="426" w:hanging="426"/>
        <w:rPr>
          <w:rFonts w:ascii="Calibri" w:hAnsi="Calibri" w:cs="Calibri"/>
          <w:sz w:val="22"/>
          <w:szCs w:val="22"/>
        </w:rPr>
      </w:pPr>
      <w:r w:rsidRPr="00A87B7C">
        <w:rPr>
          <w:rFonts w:ascii="Calibri" w:hAnsi="Calibri" w:cs="Calibri"/>
          <w:sz w:val="22"/>
          <w:szCs w:val="22"/>
        </w:rPr>
        <w:t xml:space="preserve">Faktura </w:t>
      </w:r>
      <w:r w:rsidR="00483238" w:rsidRPr="00483238">
        <w:rPr>
          <w:rFonts w:ascii="Calibri" w:hAnsi="Calibri" w:cs="Calibri"/>
          <w:sz w:val="22"/>
          <w:szCs w:val="22"/>
        </w:rPr>
        <w:t xml:space="preserve">końcowa </w:t>
      </w:r>
      <w:r w:rsidRPr="00A87B7C">
        <w:rPr>
          <w:rFonts w:ascii="Calibri" w:hAnsi="Calibri" w:cs="Calibri"/>
          <w:sz w:val="22"/>
          <w:szCs w:val="22"/>
        </w:rPr>
        <w:t>wystawiona bezpodstawnie lub nieprawidłowo zostanie zwrócona Wykonawcy</w:t>
      </w:r>
      <w:r>
        <w:rPr>
          <w:rFonts w:ascii="Calibri" w:hAnsi="Calibri" w:cs="Calibri"/>
          <w:sz w:val="22"/>
          <w:szCs w:val="22"/>
        </w:rPr>
        <w:t>.</w:t>
      </w:r>
    </w:p>
    <w:p w14:paraId="2044BC67" w14:textId="72AD3B06" w:rsidR="008C6738" w:rsidRPr="00440710" w:rsidRDefault="00F16A7A" w:rsidP="00440710">
      <w:pPr>
        <w:pStyle w:val="Normalny1"/>
        <w:numPr>
          <w:ilvl w:val="0"/>
          <w:numId w:val="2"/>
        </w:numPr>
        <w:tabs>
          <w:tab w:val="left" w:pos="426"/>
        </w:tabs>
        <w:spacing w:line="276" w:lineRule="auto"/>
        <w:ind w:left="426" w:hanging="426"/>
        <w:rPr>
          <w:rFonts w:ascii="Calibri" w:eastAsia="Arial" w:hAnsi="Calibri" w:cs="Calibri"/>
          <w:bCs/>
          <w:color w:val="auto"/>
          <w:sz w:val="22"/>
          <w:szCs w:val="22"/>
        </w:rPr>
      </w:pPr>
      <w:r w:rsidRPr="00440710">
        <w:rPr>
          <w:rFonts w:ascii="Calibri" w:hAnsi="Calibri" w:cs="Calibri"/>
          <w:color w:val="auto"/>
          <w:sz w:val="22"/>
          <w:szCs w:val="22"/>
        </w:rPr>
        <w:t xml:space="preserve">Z zastrzeżeniem postanowień </w:t>
      </w:r>
      <w:r w:rsidR="008B7155" w:rsidRPr="00440710">
        <w:rPr>
          <w:rFonts w:ascii="Calibri" w:hAnsi="Calibri" w:cs="Calibri"/>
          <w:color w:val="auto"/>
          <w:sz w:val="22"/>
          <w:szCs w:val="22"/>
        </w:rPr>
        <w:t>w</w:t>
      </w:r>
      <w:r w:rsidR="008B7155" w:rsidRPr="00440710">
        <w:rPr>
          <w:rFonts w:ascii="Calibri" w:eastAsia="Arial" w:hAnsi="Calibri" w:cs="Calibri"/>
          <w:color w:val="auto"/>
          <w:sz w:val="22"/>
          <w:szCs w:val="22"/>
        </w:rPr>
        <w:t xml:space="preserve"> </w:t>
      </w:r>
      <w:r w:rsidR="008B7155" w:rsidRPr="00440710">
        <w:rPr>
          <w:rFonts w:ascii="Calibri" w:hAnsi="Calibri" w:cs="Calibri"/>
          <w:color w:val="auto"/>
          <w:sz w:val="22"/>
          <w:szCs w:val="22"/>
        </w:rPr>
        <w:t>§</w:t>
      </w:r>
      <w:r w:rsidR="008B7155" w:rsidRPr="00440710">
        <w:rPr>
          <w:rFonts w:ascii="Calibri" w:eastAsia="Arial" w:hAnsi="Calibri" w:cs="Calibri"/>
          <w:color w:val="auto"/>
          <w:sz w:val="22"/>
          <w:szCs w:val="22"/>
        </w:rPr>
        <w:t xml:space="preserve"> </w:t>
      </w:r>
      <w:r w:rsidR="008B7155" w:rsidRPr="00440710">
        <w:rPr>
          <w:rFonts w:ascii="Calibri" w:hAnsi="Calibri" w:cs="Calibri"/>
          <w:color w:val="auto"/>
          <w:sz w:val="22"/>
          <w:szCs w:val="22"/>
        </w:rPr>
        <w:t>3 ust.</w:t>
      </w:r>
      <w:r w:rsidR="00483238">
        <w:rPr>
          <w:rFonts w:ascii="Calibri" w:eastAsia="Arial" w:hAnsi="Calibri" w:cs="Calibri"/>
          <w:color w:val="auto"/>
          <w:sz w:val="22"/>
          <w:szCs w:val="22"/>
        </w:rPr>
        <w:t>10</w:t>
      </w:r>
      <w:r w:rsidR="008B7155" w:rsidRPr="00440710">
        <w:rPr>
          <w:rFonts w:ascii="Calibri" w:eastAsia="Arial" w:hAnsi="Calibri" w:cs="Calibri"/>
          <w:color w:val="auto"/>
          <w:sz w:val="22"/>
          <w:szCs w:val="22"/>
        </w:rPr>
        <w:t xml:space="preserve"> </w:t>
      </w:r>
      <w:r w:rsidRPr="00440710">
        <w:rPr>
          <w:rFonts w:ascii="Calibri" w:hAnsi="Calibri" w:cs="Calibri"/>
          <w:color w:val="auto"/>
          <w:sz w:val="22"/>
          <w:szCs w:val="22"/>
        </w:rPr>
        <w:t xml:space="preserve">niniejszej umowy wynagrodzenie będzie płatne na rachunek bankowy Wykonawcy wskazany w fakturze. Za dzień dokonania płatności przyjmuje się dzień obciążenia rachunku bankowego Zamawiającego. </w:t>
      </w:r>
    </w:p>
    <w:p w14:paraId="07FC90B1" w14:textId="2A455DF2" w:rsidR="008C6738" w:rsidRPr="00440710" w:rsidRDefault="008C6738" w:rsidP="00440710">
      <w:pPr>
        <w:pStyle w:val="Normalny1"/>
        <w:numPr>
          <w:ilvl w:val="0"/>
          <w:numId w:val="2"/>
        </w:numPr>
        <w:tabs>
          <w:tab w:val="left" w:pos="426"/>
        </w:tabs>
        <w:spacing w:line="276" w:lineRule="auto"/>
        <w:ind w:left="426" w:hanging="426"/>
        <w:rPr>
          <w:rFonts w:ascii="Calibri" w:eastAsia="Arial" w:hAnsi="Calibri" w:cs="Calibri"/>
          <w:bCs/>
          <w:color w:val="auto"/>
          <w:sz w:val="22"/>
          <w:szCs w:val="22"/>
        </w:rPr>
      </w:pPr>
      <w:r w:rsidRPr="00440710">
        <w:rPr>
          <w:rFonts w:ascii="Calibri" w:hAnsi="Calibri" w:cs="Calibri"/>
          <w:color w:val="auto"/>
          <w:sz w:val="22"/>
          <w:szCs w:val="22"/>
          <w:lang w:eastAsia="pl-PL"/>
        </w:rPr>
        <w:t>Wykonawca przyjmuje do wiadomości</w:t>
      </w:r>
      <w:r w:rsidR="00076289" w:rsidRPr="00440710">
        <w:rPr>
          <w:rFonts w:ascii="Calibri" w:hAnsi="Calibri" w:cs="Calibri"/>
          <w:color w:val="auto"/>
          <w:sz w:val="22"/>
          <w:szCs w:val="22"/>
          <w:lang w:eastAsia="pl-PL"/>
        </w:rPr>
        <w:t>, iż Zamawiający przy zapłacie w</w:t>
      </w:r>
      <w:r w:rsidRPr="00440710">
        <w:rPr>
          <w:rFonts w:ascii="Calibri" w:hAnsi="Calibri" w:cs="Calibri"/>
          <w:color w:val="auto"/>
          <w:sz w:val="22"/>
          <w:szCs w:val="22"/>
          <w:lang w:eastAsia="pl-PL"/>
        </w:rPr>
        <w:t>ynagrodzenia będzie stosował mechanizm podzielonej płatności, o którym mowa w art. 108a ust. 1 ustawy z dnia 11 marca 2004 r. o</w:t>
      </w:r>
      <w:r w:rsidR="00985680" w:rsidRPr="00440710">
        <w:rPr>
          <w:rFonts w:ascii="Calibri" w:hAnsi="Calibri" w:cs="Calibri"/>
          <w:color w:val="auto"/>
          <w:sz w:val="22"/>
          <w:szCs w:val="22"/>
          <w:lang w:eastAsia="pl-PL"/>
        </w:rPr>
        <w:t> </w:t>
      </w:r>
      <w:r w:rsidRPr="00440710">
        <w:rPr>
          <w:rFonts w:ascii="Calibri" w:hAnsi="Calibri" w:cs="Calibri"/>
          <w:color w:val="auto"/>
          <w:sz w:val="22"/>
          <w:szCs w:val="22"/>
          <w:lang w:eastAsia="pl-PL"/>
        </w:rPr>
        <w:t xml:space="preserve">podatku od towarów i usług (tekst jednolity </w:t>
      </w:r>
      <w:bookmarkStart w:id="0" w:name="_Hlk15927515"/>
      <w:r w:rsidRPr="00440710">
        <w:rPr>
          <w:rFonts w:ascii="Calibri" w:hAnsi="Calibri" w:cs="Calibri"/>
          <w:color w:val="auto"/>
          <w:sz w:val="22"/>
          <w:szCs w:val="22"/>
          <w:lang w:eastAsia="pl-PL"/>
        </w:rPr>
        <w:t xml:space="preserve">Dz. U. z </w:t>
      </w:r>
      <w:bookmarkStart w:id="1" w:name="_Hlk47483761"/>
      <w:r w:rsidRPr="00440710">
        <w:rPr>
          <w:rFonts w:ascii="Calibri" w:hAnsi="Calibri" w:cs="Calibri"/>
          <w:color w:val="auto"/>
          <w:sz w:val="22"/>
          <w:szCs w:val="22"/>
          <w:lang w:eastAsia="pl-PL"/>
        </w:rPr>
        <w:t>202</w:t>
      </w:r>
      <w:r w:rsidR="00D51F1F">
        <w:rPr>
          <w:rFonts w:ascii="Calibri" w:hAnsi="Calibri" w:cs="Calibri"/>
          <w:color w:val="auto"/>
          <w:sz w:val="22"/>
          <w:szCs w:val="22"/>
          <w:lang w:eastAsia="pl-PL"/>
        </w:rPr>
        <w:t>2</w:t>
      </w:r>
      <w:r w:rsidRPr="00440710">
        <w:rPr>
          <w:rFonts w:ascii="Calibri" w:hAnsi="Calibri" w:cs="Calibri"/>
          <w:color w:val="auto"/>
          <w:sz w:val="22"/>
          <w:szCs w:val="22"/>
          <w:lang w:eastAsia="pl-PL"/>
        </w:rPr>
        <w:t xml:space="preserve"> r., poz. </w:t>
      </w:r>
      <w:r w:rsidR="00D51F1F">
        <w:rPr>
          <w:rFonts w:ascii="Calibri" w:hAnsi="Calibri" w:cs="Calibri"/>
          <w:color w:val="auto"/>
          <w:sz w:val="22"/>
          <w:szCs w:val="22"/>
          <w:lang w:eastAsia="pl-PL"/>
        </w:rPr>
        <w:t>931</w:t>
      </w:r>
      <w:r w:rsidRPr="00440710">
        <w:rPr>
          <w:rFonts w:ascii="Calibri" w:hAnsi="Calibri" w:cs="Calibri"/>
          <w:color w:val="auto"/>
          <w:sz w:val="22"/>
          <w:szCs w:val="22"/>
          <w:lang w:eastAsia="pl-PL"/>
        </w:rPr>
        <w:t xml:space="preserve"> </w:t>
      </w:r>
      <w:bookmarkEnd w:id="0"/>
      <w:bookmarkEnd w:id="1"/>
      <w:r w:rsidRPr="00440710">
        <w:rPr>
          <w:rFonts w:ascii="Calibri" w:hAnsi="Calibri" w:cs="Calibri"/>
          <w:color w:val="auto"/>
          <w:sz w:val="22"/>
          <w:szCs w:val="22"/>
          <w:lang w:eastAsia="pl-PL"/>
        </w:rPr>
        <w:t xml:space="preserve">ze zm.). </w:t>
      </w:r>
    </w:p>
    <w:p w14:paraId="7F477E89" w14:textId="77777777" w:rsidR="008C6738" w:rsidRPr="00440710" w:rsidRDefault="008C6738" w:rsidP="00440710">
      <w:pPr>
        <w:pStyle w:val="Normalny1"/>
        <w:numPr>
          <w:ilvl w:val="0"/>
          <w:numId w:val="2"/>
        </w:numPr>
        <w:tabs>
          <w:tab w:val="left" w:pos="426"/>
        </w:tabs>
        <w:spacing w:line="276" w:lineRule="auto"/>
        <w:ind w:left="426" w:hanging="426"/>
        <w:rPr>
          <w:rFonts w:ascii="Calibri" w:eastAsia="Arial" w:hAnsi="Calibri" w:cs="Calibri"/>
          <w:bCs/>
          <w:color w:val="auto"/>
          <w:sz w:val="22"/>
          <w:szCs w:val="22"/>
        </w:rPr>
      </w:pPr>
      <w:r w:rsidRPr="00440710">
        <w:rPr>
          <w:rFonts w:ascii="Calibri" w:hAnsi="Calibri" w:cs="Calibri"/>
          <w:color w:val="auto"/>
          <w:sz w:val="22"/>
          <w:szCs w:val="22"/>
          <w:lang w:eastAsia="pl-PL"/>
        </w:rPr>
        <w:t xml:space="preserve">Zapłata: </w:t>
      </w:r>
    </w:p>
    <w:p w14:paraId="74CE3C5C" w14:textId="77777777" w:rsidR="00AB1C59" w:rsidRPr="00440710" w:rsidRDefault="008C6738">
      <w:pPr>
        <w:pStyle w:val="Normalny1"/>
        <w:numPr>
          <w:ilvl w:val="0"/>
          <w:numId w:val="36"/>
        </w:numPr>
        <w:tabs>
          <w:tab w:val="left" w:pos="851"/>
        </w:tabs>
        <w:spacing w:line="276" w:lineRule="auto"/>
        <w:ind w:left="851" w:hanging="426"/>
        <w:rPr>
          <w:rFonts w:ascii="Calibri" w:eastAsia="Arial" w:hAnsi="Calibri" w:cs="Calibri"/>
          <w:bCs/>
          <w:color w:val="auto"/>
          <w:sz w:val="22"/>
          <w:szCs w:val="22"/>
        </w:rPr>
      </w:pPr>
      <w:r w:rsidRPr="00440710">
        <w:rPr>
          <w:rFonts w:ascii="Calibri" w:hAnsi="Calibri" w:cs="Calibri"/>
          <w:color w:val="auto"/>
          <w:sz w:val="22"/>
          <w:szCs w:val="22"/>
          <w:lang w:eastAsia="pl-PL"/>
        </w:rPr>
        <w:t>kwoty odpowiadającej całości albo części kwoty podatku wynikającej z otrzymanej faktury będzie dokonywana na rachunek VAT</w:t>
      </w:r>
      <w:r w:rsidR="008A31BB" w:rsidRPr="00440710">
        <w:rPr>
          <w:rFonts w:ascii="Calibri" w:hAnsi="Calibri" w:cs="Calibri"/>
          <w:color w:val="auto"/>
          <w:sz w:val="22"/>
          <w:szCs w:val="22"/>
          <w:lang w:eastAsia="pl-PL"/>
        </w:rPr>
        <w:t xml:space="preserve"> Wykonawcy</w:t>
      </w:r>
      <w:r w:rsidRPr="00440710">
        <w:rPr>
          <w:rFonts w:ascii="Calibri" w:hAnsi="Calibri" w:cs="Calibri"/>
          <w:color w:val="auto"/>
          <w:sz w:val="22"/>
          <w:szCs w:val="22"/>
          <w:lang w:eastAsia="pl-PL"/>
        </w:rPr>
        <w:t>, w rozumieniu art. 2 pkt 37 ustawy o podatku od towarów i usług,</w:t>
      </w:r>
    </w:p>
    <w:p w14:paraId="26EE9986" w14:textId="77777777" w:rsidR="008C6738" w:rsidRPr="00440710" w:rsidRDefault="008C6738">
      <w:pPr>
        <w:pStyle w:val="Normalny1"/>
        <w:numPr>
          <w:ilvl w:val="0"/>
          <w:numId w:val="36"/>
        </w:numPr>
        <w:tabs>
          <w:tab w:val="left" w:pos="851"/>
        </w:tabs>
        <w:spacing w:line="276" w:lineRule="auto"/>
        <w:ind w:left="851" w:hanging="426"/>
        <w:rPr>
          <w:rFonts w:ascii="Calibri" w:eastAsia="Arial" w:hAnsi="Calibri" w:cs="Calibri"/>
          <w:bCs/>
          <w:color w:val="auto"/>
          <w:sz w:val="22"/>
          <w:szCs w:val="22"/>
        </w:rPr>
      </w:pPr>
      <w:r w:rsidRPr="00440710">
        <w:rPr>
          <w:rFonts w:ascii="Calibri" w:hAnsi="Calibri" w:cs="Calibri"/>
          <w:color w:val="auto"/>
          <w:sz w:val="22"/>
          <w:szCs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2A846626" w14:textId="77777777" w:rsidR="008C6738" w:rsidRPr="00440710" w:rsidRDefault="008C6738" w:rsidP="00440710">
      <w:pPr>
        <w:numPr>
          <w:ilvl w:val="0"/>
          <w:numId w:val="2"/>
        </w:numPr>
        <w:tabs>
          <w:tab w:val="clear" w:pos="720"/>
          <w:tab w:val="num" w:pos="426"/>
        </w:tabs>
        <w:suppressAutoHyphens w:val="0"/>
        <w:spacing w:line="276" w:lineRule="auto"/>
        <w:ind w:left="426" w:hanging="426"/>
        <w:rPr>
          <w:rFonts w:ascii="Calibri" w:hAnsi="Calibri" w:cs="Calibri"/>
          <w:sz w:val="22"/>
          <w:szCs w:val="22"/>
          <w:lang w:eastAsia="pl-PL"/>
        </w:rPr>
      </w:pPr>
      <w:bookmarkStart w:id="2" w:name="_Hlk47483820"/>
      <w:r w:rsidRPr="00440710">
        <w:rPr>
          <w:rFonts w:ascii="Calibri" w:hAnsi="Calibri" w:cs="Calibri"/>
          <w:bCs/>
          <w:sz w:val="22"/>
          <w:szCs w:val="22"/>
          <w:lang w:eastAsia="pl-PL"/>
        </w:rPr>
        <w:t xml:space="preserve">Wykonawca przy realizacji </w:t>
      </w:r>
      <w:r w:rsidR="00AB1C59" w:rsidRPr="00440710">
        <w:rPr>
          <w:rFonts w:ascii="Calibri" w:hAnsi="Calibri" w:cs="Calibri"/>
          <w:bCs/>
          <w:sz w:val="22"/>
          <w:szCs w:val="22"/>
          <w:lang w:eastAsia="pl-PL"/>
        </w:rPr>
        <w:t>u</w:t>
      </w:r>
      <w:r w:rsidRPr="00440710">
        <w:rPr>
          <w:rFonts w:ascii="Calibri" w:hAnsi="Calibri" w:cs="Calibri"/>
          <w:bCs/>
          <w:sz w:val="22"/>
          <w:szCs w:val="22"/>
          <w:lang w:eastAsia="pl-PL"/>
        </w:rPr>
        <w:t>mowy zobowiązuje posługiwać się rachunkiem rozliczeniowym o którym mowa w art. 49 ust. 1 pkt 1 ust</w:t>
      </w:r>
      <w:r w:rsidR="00AB1C59" w:rsidRPr="00440710">
        <w:rPr>
          <w:rFonts w:ascii="Calibri" w:hAnsi="Calibri" w:cs="Calibri"/>
          <w:bCs/>
          <w:sz w:val="22"/>
          <w:szCs w:val="22"/>
          <w:lang w:eastAsia="pl-PL"/>
        </w:rPr>
        <w:t xml:space="preserve">awy z dnia 29 sierpnia 1997 r. </w:t>
      </w:r>
      <w:r w:rsidRPr="00440710">
        <w:rPr>
          <w:rFonts w:ascii="Calibri" w:hAnsi="Calibri" w:cs="Calibri"/>
          <w:bCs/>
          <w:sz w:val="22"/>
          <w:szCs w:val="22"/>
          <w:lang w:eastAsia="pl-PL"/>
        </w:rPr>
        <w:t>Prawo Ban</w:t>
      </w:r>
      <w:r w:rsidR="00AB1C59" w:rsidRPr="00440710">
        <w:rPr>
          <w:rFonts w:ascii="Calibri" w:hAnsi="Calibri" w:cs="Calibri"/>
          <w:bCs/>
          <w:sz w:val="22"/>
          <w:szCs w:val="22"/>
          <w:lang w:eastAsia="pl-PL"/>
        </w:rPr>
        <w:t xml:space="preserve">kowe (tekst jednolity Dz. U. </w:t>
      </w:r>
      <w:r w:rsidR="00AB1C59" w:rsidRPr="00440710">
        <w:rPr>
          <w:rFonts w:ascii="Calibri" w:hAnsi="Calibri" w:cs="Calibri"/>
          <w:bCs/>
          <w:sz w:val="22"/>
          <w:szCs w:val="22"/>
          <w:lang w:eastAsia="pl-PL"/>
        </w:rPr>
        <w:lastRenderedPageBreak/>
        <w:t>z</w:t>
      </w:r>
      <w:r w:rsidR="00985680" w:rsidRPr="00440710">
        <w:rPr>
          <w:rFonts w:ascii="Calibri" w:hAnsi="Calibri" w:cs="Calibri"/>
          <w:bCs/>
          <w:sz w:val="22"/>
          <w:szCs w:val="22"/>
          <w:lang w:eastAsia="pl-PL"/>
        </w:rPr>
        <w:t> </w:t>
      </w:r>
      <w:r w:rsidR="00AB1C59" w:rsidRPr="00440710">
        <w:rPr>
          <w:rFonts w:ascii="Calibri" w:hAnsi="Calibri" w:cs="Calibri"/>
          <w:bCs/>
          <w:sz w:val="22"/>
          <w:szCs w:val="22"/>
          <w:lang w:eastAsia="pl-PL"/>
        </w:rPr>
        <w:t>2020</w:t>
      </w:r>
      <w:r w:rsidRPr="00440710">
        <w:rPr>
          <w:rFonts w:ascii="Calibri" w:hAnsi="Calibri" w:cs="Calibri"/>
          <w:bCs/>
          <w:sz w:val="22"/>
          <w:szCs w:val="22"/>
          <w:lang w:eastAsia="pl-PL"/>
        </w:rPr>
        <w:t xml:space="preserve"> r.</w:t>
      </w:r>
      <w:r w:rsidR="00AB1C59" w:rsidRPr="00440710">
        <w:rPr>
          <w:rFonts w:ascii="Calibri" w:hAnsi="Calibri" w:cs="Calibri"/>
          <w:bCs/>
          <w:sz w:val="22"/>
          <w:szCs w:val="22"/>
          <w:lang w:eastAsia="pl-PL"/>
        </w:rPr>
        <w:t>,</w:t>
      </w:r>
      <w:r w:rsidRPr="00440710">
        <w:rPr>
          <w:rFonts w:ascii="Calibri" w:hAnsi="Calibri" w:cs="Calibri"/>
          <w:bCs/>
          <w:sz w:val="22"/>
          <w:szCs w:val="22"/>
          <w:lang w:eastAsia="pl-PL"/>
        </w:rPr>
        <w:t xml:space="preserve"> poz. </w:t>
      </w:r>
      <w:r w:rsidR="00AB1C59" w:rsidRPr="00440710">
        <w:rPr>
          <w:rFonts w:ascii="Calibri" w:hAnsi="Calibri" w:cs="Calibri"/>
          <w:bCs/>
          <w:sz w:val="22"/>
          <w:szCs w:val="22"/>
          <w:lang w:eastAsia="pl-PL"/>
        </w:rPr>
        <w:t>1896 ze</w:t>
      </w:r>
      <w:r w:rsidRPr="00440710">
        <w:rPr>
          <w:rFonts w:ascii="Calibri" w:hAnsi="Calibri" w:cs="Calibri"/>
          <w:bCs/>
          <w:sz w:val="22"/>
          <w:szCs w:val="22"/>
          <w:lang w:eastAsia="pl-PL"/>
        </w:rPr>
        <w:t xml:space="preserve"> zm.) zawartym w wykazie podmiotów, o którym</w:t>
      </w:r>
      <w:r w:rsidR="00AB1C59" w:rsidRPr="00440710">
        <w:rPr>
          <w:rFonts w:ascii="Calibri" w:hAnsi="Calibri" w:cs="Calibri"/>
          <w:bCs/>
          <w:sz w:val="22"/>
          <w:szCs w:val="22"/>
          <w:lang w:eastAsia="pl-PL"/>
        </w:rPr>
        <w:t xml:space="preserve"> mowa w</w:t>
      </w:r>
      <w:r w:rsidR="00985680" w:rsidRPr="00440710">
        <w:rPr>
          <w:rFonts w:ascii="Calibri" w:hAnsi="Calibri" w:cs="Calibri"/>
          <w:bCs/>
          <w:sz w:val="22"/>
          <w:szCs w:val="22"/>
          <w:lang w:eastAsia="pl-PL"/>
        </w:rPr>
        <w:t xml:space="preserve"> </w:t>
      </w:r>
      <w:r w:rsidR="00AB1C59" w:rsidRPr="00440710">
        <w:rPr>
          <w:rFonts w:ascii="Calibri" w:hAnsi="Calibri" w:cs="Calibri"/>
          <w:bCs/>
          <w:sz w:val="22"/>
          <w:szCs w:val="22"/>
          <w:lang w:eastAsia="pl-PL"/>
        </w:rPr>
        <w:t xml:space="preserve">art. 96b ust. 1 ustawy </w:t>
      </w:r>
      <w:r w:rsidRPr="00440710">
        <w:rPr>
          <w:rFonts w:ascii="Calibri" w:hAnsi="Calibri" w:cs="Calibri"/>
          <w:bCs/>
          <w:sz w:val="22"/>
          <w:szCs w:val="22"/>
          <w:lang w:eastAsia="pl-PL"/>
        </w:rPr>
        <w:t>o</w:t>
      </w:r>
      <w:r w:rsidR="0069047C" w:rsidRPr="00440710">
        <w:rPr>
          <w:rFonts w:ascii="Calibri" w:hAnsi="Calibri" w:cs="Calibri"/>
          <w:bCs/>
          <w:sz w:val="22"/>
          <w:szCs w:val="22"/>
          <w:lang w:eastAsia="pl-PL"/>
        </w:rPr>
        <w:t> </w:t>
      </w:r>
      <w:r w:rsidRPr="00440710">
        <w:rPr>
          <w:rFonts w:ascii="Calibri" w:hAnsi="Calibri" w:cs="Calibri"/>
          <w:bCs/>
          <w:sz w:val="22"/>
          <w:szCs w:val="22"/>
          <w:lang w:eastAsia="pl-PL"/>
        </w:rPr>
        <w:t>podatku od towarów i usług.</w:t>
      </w:r>
    </w:p>
    <w:bookmarkEnd w:id="2"/>
    <w:p w14:paraId="344F89AF" w14:textId="77777777" w:rsidR="008C6738" w:rsidRPr="00440710" w:rsidRDefault="008C6738" w:rsidP="00440710">
      <w:pPr>
        <w:pStyle w:val="Normalny1"/>
        <w:spacing w:line="276" w:lineRule="auto"/>
        <w:rPr>
          <w:rFonts w:ascii="Calibri" w:hAnsi="Calibri" w:cs="Calibri"/>
          <w:color w:val="auto"/>
          <w:sz w:val="22"/>
          <w:szCs w:val="22"/>
        </w:rPr>
      </w:pPr>
    </w:p>
    <w:p w14:paraId="6A61DC28" w14:textId="77777777"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4.</w:t>
      </w:r>
    </w:p>
    <w:p w14:paraId="4747E5B7" w14:textId="77777777" w:rsidR="00851EF3" w:rsidRPr="00440710" w:rsidRDefault="00851EF3">
      <w:pPr>
        <w:pStyle w:val="Normalny1"/>
        <w:numPr>
          <w:ilvl w:val="0"/>
          <w:numId w:val="23"/>
        </w:numPr>
        <w:spacing w:line="276" w:lineRule="auto"/>
        <w:ind w:left="426" w:hanging="426"/>
        <w:rPr>
          <w:rFonts w:ascii="Calibri" w:eastAsia="Arial" w:hAnsi="Calibri" w:cs="Calibri"/>
          <w:color w:val="auto"/>
          <w:sz w:val="22"/>
          <w:szCs w:val="22"/>
        </w:rPr>
      </w:pPr>
      <w:r w:rsidRPr="00440710">
        <w:rPr>
          <w:rFonts w:ascii="Calibri" w:hAnsi="Calibri" w:cs="Calibri"/>
          <w:color w:val="auto"/>
          <w:sz w:val="22"/>
          <w:szCs w:val="22"/>
        </w:rPr>
        <w:t>Zamawiający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dopuszcza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możliwości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cesji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wierzytelności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ani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przeniesienia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praw</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obowiązków</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wynikających</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niniejszej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umowy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osoby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trzecie,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bez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jego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zgody.</w:t>
      </w:r>
      <w:r w:rsidRPr="00440710">
        <w:rPr>
          <w:rFonts w:ascii="Calibri" w:eastAsia="Arial" w:hAnsi="Calibri" w:cs="Calibri"/>
          <w:color w:val="auto"/>
          <w:sz w:val="22"/>
          <w:szCs w:val="22"/>
        </w:rPr>
        <w:t xml:space="preserve"> </w:t>
      </w:r>
    </w:p>
    <w:p w14:paraId="2C4468A3" w14:textId="77777777" w:rsidR="00851EF3" w:rsidRPr="00440710" w:rsidRDefault="00851EF3">
      <w:pPr>
        <w:pStyle w:val="Normalny1"/>
        <w:numPr>
          <w:ilvl w:val="0"/>
          <w:numId w:val="23"/>
        </w:numPr>
        <w:spacing w:line="276" w:lineRule="auto"/>
        <w:ind w:left="426" w:hanging="426"/>
        <w:rPr>
          <w:rFonts w:ascii="Calibri" w:eastAsia="Arial" w:hAnsi="Calibri" w:cs="Calibri"/>
          <w:color w:val="auto"/>
          <w:sz w:val="22"/>
          <w:szCs w:val="22"/>
        </w:rPr>
      </w:pPr>
      <w:r w:rsidRPr="00440710">
        <w:rPr>
          <w:rFonts w:ascii="Calibri" w:hAnsi="Calibri" w:cs="Calibri"/>
          <w:color w:val="auto"/>
          <w:sz w:val="22"/>
          <w:szCs w:val="22"/>
        </w:rPr>
        <w:t>Wykonawca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może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dokonać</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zastawienia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lub</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przeniesienia,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szczególności: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cesji,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przekazu,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sprzedaży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jakiejkolwiek</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wierzytelności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wynikającej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niniejszej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umowy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lub</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jej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części,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jak</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również</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korzyści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wynikającej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niniejszej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umowy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lub</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udziału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osoby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trzecie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bez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uprzedniej,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pisemnej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zgody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Zamawiającego.</w:t>
      </w:r>
      <w:r w:rsidRPr="00440710">
        <w:rPr>
          <w:rFonts w:ascii="Calibri" w:eastAsia="Arial" w:hAnsi="Calibri" w:cs="Calibri"/>
          <w:color w:val="auto"/>
          <w:sz w:val="22"/>
          <w:szCs w:val="22"/>
        </w:rPr>
        <w:t xml:space="preserve"> </w:t>
      </w:r>
    </w:p>
    <w:p w14:paraId="576EEFCF" w14:textId="77777777" w:rsidR="00851EF3" w:rsidRPr="00440710" w:rsidRDefault="00851EF3">
      <w:pPr>
        <w:pStyle w:val="Normalny1"/>
        <w:numPr>
          <w:ilvl w:val="0"/>
          <w:numId w:val="23"/>
        </w:numPr>
        <w:spacing w:line="276" w:lineRule="auto"/>
        <w:ind w:left="426" w:hanging="426"/>
        <w:rPr>
          <w:rFonts w:ascii="Calibri" w:hAnsi="Calibri" w:cs="Calibri"/>
          <w:color w:val="auto"/>
          <w:sz w:val="22"/>
          <w:szCs w:val="22"/>
        </w:rPr>
      </w:pPr>
      <w:r w:rsidRPr="00440710">
        <w:rPr>
          <w:rFonts w:ascii="Calibri" w:hAnsi="Calibri" w:cs="Calibri"/>
          <w:color w:val="auto"/>
          <w:sz w:val="22"/>
          <w:szCs w:val="22"/>
        </w:rPr>
        <w:t>Cesja,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przelew</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lub</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czynność</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wywołująca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podobne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skutki,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dokonane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bez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pisemnej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zgody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Zamawiającego,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są</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względem</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Zamawiającego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bezskuteczne.</w:t>
      </w:r>
    </w:p>
    <w:p w14:paraId="55F2B3B0" w14:textId="77777777" w:rsidR="00851EF3" w:rsidRPr="00440710" w:rsidRDefault="00851EF3" w:rsidP="00440710">
      <w:pPr>
        <w:spacing w:line="276" w:lineRule="auto"/>
        <w:rPr>
          <w:rFonts w:ascii="Calibri" w:hAnsi="Calibri" w:cs="Calibri"/>
          <w:b/>
          <w:sz w:val="22"/>
          <w:szCs w:val="22"/>
        </w:rPr>
      </w:pPr>
    </w:p>
    <w:p w14:paraId="5AE43875" w14:textId="77777777"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5.</w:t>
      </w:r>
    </w:p>
    <w:p w14:paraId="608D9D00" w14:textId="539911A4" w:rsidR="00891E6F" w:rsidRPr="00483238" w:rsidRDefault="00080B2A" w:rsidP="00483238">
      <w:pPr>
        <w:numPr>
          <w:ilvl w:val="0"/>
          <w:numId w:val="13"/>
        </w:numPr>
        <w:tabs>
          <w:tab w:val="clear" w:pos="360"/>
          <w:tab w:val="num" w:pos="426"/>
        </w:tabs>
        <w:spacing w:line="276" w:lineRule="auto"/>
        <w:ind w:left="426" w:hanging="426"/>
        <w:rPr>
          <w:rFonts w:ascii="Calibri" w:hAnsi="Calibri" w:cs="Calibri"/>
          <w:sz w:val="22"/>
          <w:szCs w:val="22"/>
        </w:rPr>
      </w:pPr>
      <w:r w:rsidRPr="00440710">
        <w:rPr>
          <w:rFonts w:ascii="Calibri" w:hAnsi="Calibri" w:cs="Calibri"/>
          <w:sz w:val="22"/>
          <w:szCs w:val="22"/>
        </w:rPr>
        <w:t>Przedmiot umowy, o którym mowa 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 ust.</w:t>
      </w:r>
      <w:r w:rsidRPr="00440710">
        <w:rPr>
          <w:rFonts w:ascii="Calibri" w:eastAsia="Arial" w:hAnsi="Calibri" w:cs="Calibri"/>
          <w:sz w:val="22"/>
          <w:szCs w:val="22"/>
        </w:rPr>
        <w:t xml:space="preserve"> </w:t>
      </w:r>
      <w:r w:rsidRPr="00440710">
        <w:rPr>
          <w:rFonts w:ascii="Calibri" w:hAnsi="Calibri" w:cs="Calibri"/>
          <w:sz w:val="22"/>
          <w:szCs w:val="22"/>
        </w:rPr>
        <w:t xml:space="preserve">1 niniejszej umowy, zostanie wykonany </w:t>
      </w:r>
      <w:r w:rsidRPr="00440710">
        <w:rPr>
          <w:rFonts w:ascii="Calibri" w:hAnsi="Calibri" w:cs="Calibri"/>
          <w:b/>
          <w:bCs/>
          <w:sz w:val="22"/>
          <w:szCs w:val="22"/>
        </w:rPr>
        <w:t>w t</w:t>
      </w:r>
      <w:r w:rsidR="007768B2" w:rsidRPr="00440710">
        <w:rPr>
          <w:rFonts w:ascii="Calibri" w:hAnsi="Calibri" w:cs="Calibri"/>
          <w:b/>
          <w:bCs/>
          <w:sz w:val="22"/>
          <w:szCs w:val="22"/>
        </w:rPr>
        <w:t>ermin</w:t>
      </w:r>
      <w:r w:rsidRPr="00440710">
        <w:rPr>
          <w:rFonts w:ascii="Calibri" w:hAnsi="Calibri" w:cs="Calibri"/>
          <w:b/>
          <w:bCs/>
          <w:sz w:val="22"/>
          <w:szCs w:val="22"/>
        </w:rPr>
        <w:t>ie</w:t>
      </w:r>
      <w:r w:rsidR="00483238">
        <w:rPr>
          <w:rFonts w:ascii="Calibri" w:hAnsi="Calibri" w:cs="Calibri"/>
          <w:b/>
          <w:bCs/>
          <w:sz w:val="22"/>
          <w:szCs w:val="22"/>
        </w:rPr>
        <w:t xml:space="preserve"> 75</w:t>
      </w:r>
      <w:r w:rsidR="00E214F9" w:rsidRPr="00440710">
        <w:rPr>
          <w:rFonts w:ascii="Calibri" w:hAnsi="Calibri" w:cs="Calibri"/>
          <w:b/>
          <w:bCs/>
          <w:sz w:val="22"/>
          <w:szCs w:val="22"/>
        </w:rPr>
        <w:t xml:space="preserve"> dni od dnia zawarcia umowy</w:t>
      </w:r>
      <w:r w:rsidR="00E214F9" w:rsidRPr="00440710">
        <w:rPr>
          <w:rFonts w:ascii="Calibri" w:hAnsi="Calibri" w:cs="Calibri"/>
          <w:sz w:val="22"/>
          <w:szCs w:val="22"/>
        </w:rPr>
        <w:t>.</w:t>
      </w:r>
    </w:p>
    <w:p w14:paraId="1DCF6A42" w14:textId="77777777" w:rsidR="00851EF3" w:rsidRPr="00440710" w:rsidRDefault="00851EF3">
      <w:pPr>
        <w:numPr>
          <w:ilvl w:val="0"/>
          <w:numId w:val="13"/>
        </w:numPr>
        <w:tabs>
          <w:tab w:val="clear" w:pos="360"/>
          <w:tab w:val="num" w:pos="426"/>
        </w:tabs>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roboczych</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podpisania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przekaże</w:t>
      </w:r>
      <w:r w:rsidRPr="00440710">
        <w:rPr>
          <w:rFonts w:ascii="Calibri" w:eastAsia="Arial" w:hAnsi="Calibri" w:cs="Calibri"/>
          <w:sz w:val="22"/>
          <w:szCs w:val="22"/>
        </w:rPr>
        <w:t xml:space="preserve"> </w:t>
      </w:r>
      <w:r w:rsidRPr="00440710">
        <w:rPr>
          <w:rFonts w:ascii="Calibri" w:hAnsi="Calibri" w:cs="Calibri"/>
          <w:sz w:val="22"/>
          <w:szCs w:val="22"/>
        </w:rPr>
        <w:t>protokolarnie</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teren</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p>
    <w:p w14:paraId="392C30FB" w14:textId="77777777" w:rsidR="003C61D9"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protokolarnego</w:t>
      </w:r>
      <w:r w:rsidRPr="00440710">
        <w:rPr>
          <w:rFonts w:ascii="Calibri" w:eastAsia="Arial" w:hAnsi="Calibri" w:cs="Calibri"/>
          <w:sz w:val="22"/>
          <w:szCs w:val="22"/>
        </w:rPr>
        <w:t xml:space="preserve"> </w:t>
      </w:r>
      <w:r w:rsidRPr="00440710">
        <w:rPr>
          <w:rFonts w:ascii="Calibri" w:hAnsi="Calibri" w:cs="Calibri"/>
          <w:sz w:val="22"/>
          <w:szCs w:val="22"/>
        </w:rPr>
        <w:t>przejęcia</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protokolarnego</w:t>
      </w:r>
      <w:r w:rsidRPr="00440710">
        <w:rPr>
          <w:rFonts w:ascii="Calibri" w:eastAsia="Arial" w:hAnsi="Calibri" w:cs="Calibri"/>
          <w:sz w:val="22"/>
          <w:szCs w:val="22"/>
        </w:rPr>
        <w:t xml:space="preserve"> </w:t>
      </w:r>
      <w:r w:rsidRPr="00440710">
        <w:rPr>
          <w:rFonts w:ascii="Calibri" w:hAnsi="Calibri" w:cs="Calibri"/>
          <w:sz w:val="22"/>
          <w:szCs w:val="22"/>
        </w:rPr>
        <w:t>przekazania</w:t>
      </w:r>
      <w:r w:rsidRPr="00440710">
        <w:rPr>
          <w:rFonts w:ascii="Calibri" w:eastAsia="Arial" w:hAnsi="Calibri" w:cs="Calibri"/>
          <w:sz w:val="22"/>
          <w:szCs w:val="22"/>
        </w:rPr>
        <w:t xml:space="preserve"> </w:t>
      </w:r>
      <w:r w:rsidR="00027CD7" w:rsidRPr="00440710">
        <w:rPr>
          <w:rFonts w:ascii="Calibri" w:eastAsia="Arial" w:hAnsi="Calibri" w:cs="Calibri"/>
          <w:sz w:val="22"/>
          <w:szCs w:val="22"/>
        </w:rPr>
        <w:t xml:space="preserve">Zamawiającemu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całkowitą</w:t>
      </w:r>
      <w:r w:rsidRPr="00440710">
        <w:rPr>
          <w:rFonts w:ascii="Calibri" w:eastAsia="Arial" w:hAnsi="Calibri" w:cs="Calibri"/>
          <w:sz w:val="22"/>
          <w:szCs w:val="22"/>
        </w:rPr>
        <w:t xml:space="preserve"> </w:t>
      </w:r>
      <w:r w:rsidRPr="00440710">
        <w:rPr>
          <w:rFonts w:ascii="Calibri" w:hAnsi="Calibri" w:cs="Calibri"/>
          <w:sz w:val="22"/>
          <w:szCs w:val="22"/>
        </w:rPr>
        <w:t>odpowiedzialność</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szkody</w:t>
      </w:r>
      <w:r w:rsidRPr="00440710">
        <w:rPr>
          <w:rFonts w:ascii="Calibri" w:eastAsia="Arial" w:hAnsi="Calibri" w:cs="Calibri"/>
          <w:sz w:val="22"/>
          <w:szCs w:val="22"/>
        </w:rPr>
        <w:t xml:space="preserve"> </w:t>
      </w:r>
      <w:r w:rsidRPr="00440710">
        <w:rPr>
          <w:rFonts w:ascii="Calibri" w:hAnsi="Calibri" w:cs="Calibri"/>
          <w:sz w:val="22"/>
          <w:szCs w:val="22"/>
        </w:rPr>
        <w:t>wynikłe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terenie</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jego</w:t>
      </w:r>
      <w:r w:rsidRPr="00440710">
        <w:rPr>
          <w:rFonts w:ascii="Calibri" w:eastAsia="Arial" w:hAnsi="Calibri" w:cs="Calibri"/>
          <w:sz w:val="22"/>
          <w:szCs w:val="22"/>
        </w:rPr>
        <w:t xml:space="preserve"> </w:t>
      </w:r>
      <w:r w:rsidRPr="00440710">
        <w:rPr>
          <w:rFonts w:ascii="Calibri" w:hAnsi="Calibri" w:cs="Calibri"/>
          <w:sz w:val="22"/>
          <w:szCs w:val="22"/>
        </w:rPr>
        <w:t>otoczeniu</w:t>
      </w:r>
      <w:r w:rsidR="00027CD7" w:rsidRPr="00440710">
        <w:rPr>
          <w:rFonts w:ascii="Calibri" w:eastAsia="Arial" w:hAnsi="Calibri" w:cs="Calibri"/>
          <w:sz w:val="22"/>
          <w:szCs w:val="22"/>
        </w:rPr>
        <w:t>.</w:t>
      </w:r>
    </w:p>
    <w:p w14:paraId="6F5FEE96" w14:textId="77777777" w:rsidR="00851EF3" w:rsidRPr="00440710" w:rsidRDefault="003C61D9">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eastAsia="Arial" w:hAnsi="Calibri" w:cs="Calibri"/>
          <w:sz w:val="22"/>
          <w:szCs w:val="22"/>
        </w:rPr>
        <w:t xml:space="preserve">O gotowości do protokolarnego odbioru robót zanikowych Wykonawca powiadomi zamawiającego ustnie lub pisemnie. Odbiór tych robót zostanie </w:t>
      </w:r>
      <w:r w:rsidR="00554E10" w:rsidRPr="00440710">
        <w:rPr>
          <w:rFonts w:ascii="Calibri" w:eastAsia="Arial" w:hAnsi="Calibri" w:cs="Calibri"/>
          <w:sz w:val="22"/>
          <w:szCs w:val="22"/>
        </w:rPr>
        <w:t>dokonany w ciągu 5 dni od daty zgłoszenia gotowości w przypadku braku stwierdzenia wad.</w:t>
      </w:r>
      <w:r w:rsidRPr="00440710">
        <w:rPr>
          <w:rFonts w:ascii="Calibri" w:eastAsia="Arial" w:hAnsi="Calibri" w:cs="Calibri"/>
          <w:sz w:val="22"/>
          <w:szCs w:val="22"/>
        </w:rPr>
        <w:t xml:space="preserve"> </w:t>
      </w:r>
      <w:r w:rsidR="00851EF3" w:rsidRPr="00440710">
        <w:rPr>
          <w:rFonts w:ascii="Calibri" w:eastAsia="Arial" w:hAnsi="Calibri" w:cs="Calibri"/>
          <w:sz w:val="22"/>
          <w:szCs w:val="22"/>
        </w:rPr>
        <w:t xml:space="preserve"> </w:t>
      </w:r>
    </w:p>
    <w:p w14:paraId="4E50F5CA"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zakończeniu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gotowości</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końcowego</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00CF3129"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zawiadomi</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pisemnie.</w:t>
      </w:r>
      <w:r w:rsidRPr="00440710">
        <w:rPr>
          <w:rFonts w:ascii="Calibri" w:eastAsia="Arial" w:hAnsi="Calibri" w:cs="Calibri"/>
          <w:sz w:val="22"/>
          <w:szCs w:val="22"/>
        </w:rPr>
        <w:t xml:space="preserve"> </w:t>
      </w:r>
      <w:r w:rsidRPr="00440710">
        <w:rPr>
          <w:rFonts w:ascii="Calibri" w:hAnsi="Calibri" w:cs="Calibri"/>
          <w:sz w:val="22"/>
          <w:szCs w:val="22"/>
        </w:rPr>
        <w:t>Odbiór</w:t>
      </w:r>
      <w:r w:rsidRPr="00440710">
        <w:rPr>
          <w:rFonts w:ascii="Calibri" w:eastAsia="Arial" w:hAnsi="Calibri" w:cs="Calibri"/>
          <w:sz w:val="22"/>
          <w:szCs w:val="22"/>
        </w:rPr>
        <w:t xml:space="preserve"> </w:t>
      </w:r>
      <w:r w:rsidRPr="00440710">
        <w:rPr>
          <w:rFonts w:ascii="Calibri" w:hAnsi="Calibri" w:cs="Calibri"/>
          <w:sz w:val="22"/>
          <w:szCs w:val="22"/>
        </w:rPr>
        <w:t>zostanie</w:t>
      </w:r>
      <w:r w:rsidRPr="00440710">
        <w:rPr>
          <w:rFonts w:ascii="Calibri" w:eastAsia="Arial" w:hAnsi="Calibri" w:cs="Calibri"/>
          <w:sz w:val="22"/>
          <w:szCs w:val="22"/>
        </w:rPr>
        <w:t xml:space="preserve"> </w:t>
      </w:r>
      <w:r w:rsidR="002B5A69" w:rsidRPr="00440710">
        <w:rPr>
          <w:rFonts w:ascii="Calibri" w:hAnsi="Calibri" w:cs="Calibri"/>
          <w:sz w:val="22"/>
          <w:szCs w:val="22"/>
        </w:rPr>
        <w:t>rozpoczęty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przeciągu</w:t>
      </w:r>
      <w:r w:rsidRPr="00440710">
        <w:rPr>
          <w:rFonts w:ascii="Calibri" w:eastAsia="Arial" w:hAnsi="Calibri" w:cs="Calibri"/>
          <w:sz w:val="22"/>
          <w:szCs w:val="22"/>
        </w:rPr>
        <w:t xml:space="preserve"> </w:t>
      </w:r>
      <w:r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daty</w:t>
      </w:r>
      <w:r w:rsidRPr="00440710">
        <w:rPr>
          <w:rFonts w:ascii="Calibri" w:eastAsia="Arial" w:hAnsi="Calibri" w:cs="Calibri"/>
          <w:sz w:val="22"/>
          <w:szCs w:val="22"/>
        </w:rPr>
        <w:t xml:space="preserve"> </w:t>
      </w:r>
      <w:r w:rsidRPr="00440710">
        <w:rPr>
          <w:rFonts w:ascii="Calibri" w:hAnsi="Calibri" w:cs="Calibri"/>
          <w:sz w:val="22"/>
          <w:szCs w:val="22"/>
        </w:rPr>
        <w:t>otrzymania</w:t>
      </w:r>
      <w:r w:rsidRPr="00440710">
        <w:rPr>
          <w:rFonts w:ascii="Calibri" w:eastAsia="Arial" w:hAnsi="Calibri" w:cs="Calibri"/>
          <w:sz w:val="22"/>
          <w:szCs w:val="22"/>
        </w:rPr>
        <w:t xml:space="preserve"> </w:t>
      </w:r>
      <w:r w:rsidRPr="00440710">
        <w:rPr>
          <w:rFonts w:ascii="Calibri" w:hAnsi="Calibri" w:cs="Calibri"/>
          <w:sz w:val="22"/>
          <w:szCs w:val="22"/>
        </w:rPr>
        <w:t>pisemnego</w:t>
      </w:r>
      <w:r w:rsidRPr="00440710">
        <w:rPr>
          <w:rFonts w:ascii="Calibri" w:eastAsia="Arial" w:hAnsi="Calibri" w:cs="Calibri"/>
          <w:sz w:val="22"/>
          <w:szCs w:val="22"/>
        </w:rPr>
        <w:t xml:space="preserve"> </w:t>
      </w:r>
      <w:r w:rsidRPr="00440710">
        <w:rPr>
          <w:rFonts w:ascii="Calibri" w:hAnsi="Calibri" w:cs="Calibri"/>
          <w:sz w:val="22"/>
          <w:szCs w:val="22"/>
        </w:rPr>
        <w:t>zawiadomienia</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gotowości</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końcowego.</w:t>
      </w:r>
    </w:p>
    <w:p w14:paraId="12F2259F" w14:textId="77777777" w:rsidR="008A31BB" w:rsidRPr="00440710" w:rsidRDefault="008A31BB">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Zakończenie czynności odbioru powinno nastąpić w ciągu 7 dni, licząc od daty rozpoczęcia odbioru.</w:t>
      </w:r>
    </w:p>
    <w:p w14:paraId="6E99F311"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Strony</w:t>
      </w:r>
      <w:r w:rsidRPr="00440710">
        <w:rPr>
          <w:rFonts w:ascii="Calibri" w:eastAsia="Arial" w:hAnsi="Calibri" w:cs="Calibri"/>
          <w:sz w:val="22"/>
          <w:szCs w:val="22"/>
        </w:rPr>
        <w:t xml:space="preserve"> </w:t>
      </w:r>
      <w:r w:rsidRPr="00440710">
        <w:rPr>
          <w:rFonts w:ascii="Calibri" w:hAnsi="Calibri" w:cs="Calibri"/>
          <w:sz w:val="22"/>
          <w:szCs w:val="22"/>
        </w:rPr>
        <w:t>ustalają,</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końcowego</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bezusterkowe</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objętego</w:t>
      </w:r>
      <w:r w:rsidRPr="00440710">
        <w:rPr>
          <w:rFonts w:ascii="Calibri" w:eastAsia="Arial" w:hAnsi="Calibri" w:cs="Calibri"/>
          <w:sz w:val="22"/>
          <w:szCs w:val="22"/>
        </w:rPr>
        <w:t xml:space="preserve"> </w:t>
      </w:r>
      <w:r w:rsidRPr="00440710">
        <w:rPr>
          <w:rFonts w:ascii="Calibri" w:hAnsi="Calibri" w:cs="Calibri"/>
          <w:sz w:val="22"/>
          <w:szCs w:val="22"/>
        </w:rPr>
        <w:t>niniejszą</w:t>
      </w:r>
      <w:r w:rsidRPr="00440710">
        <w:rPr>
          <w:rFonts w:ascii="Calibri" w:eastAsia="Arial" w:hAnsi="Calibri" w:cs="Calibri"/>
          <w:sz w:val="22"/>
          <w:szCs w:val="22"/>
        </w:rPr>
        <w:t xml:space="preserve"> </w:t>
      </w:r>
      <w:r w:rsidRPr="00440710">
        <w:rPr>
          <w:rFonts w:ascii="Calibri" w:hAnsi="Calibri" w:cs="Calibri"/>
          <w:sz w:val="22"/>
          <w:szCs w:val="22"/>
        </w:rPr>
        <w:t>umową,</w:t>
      </w:r>
      <w:r w:rsidRPr="00440710">
        <w:rPr>
          <w:rFonts w:ascii="Calibri" w:eastAsia="Arial" w:hAnsi="Calibri" w:cs="Calibri"/>
          <w:sz w:val="22"/>
          <w:szCs w:val="22"/>
        </w:rPr>
        <w:t xml:space="preserve"> </w:t>
      </w:r>
      <w:r w:rsidRPr="00440710">
        <w:rPr>
          <w:rFonts w:ascii="Calibri" w:hAnsi="Calibri" w:cs="Calibri"/>
          <w:sz w:val="22"/>
          <w:szCs w:val="22"/>
        </w:rPr>
        <w:t>potwierdzone</w:t>
      </w:r>
      <w:r w:rsidRPr="00440710">
        <w:rPr>
          <w:rFonts w:ascii="Calibri" w:eastAsia="Arial" w:hAnsi="Calibri" w:cs="Calibri"/>
          <w:sz w:val="22"/>
          <w:szCs w:val="22"/>
        </w:rPr>
        <w:t xml:space="preserve"> </w:t>
      </w:r>
      <w:r w:rsidRPr="00440710">
        <w:rPr>
          <w:rFonts w:ascii="Calibri" w:hAnsi="Calibri" w:cs="Calibri"/>
          <w:sz w:val="22"/>
          <w:szCs w:val="22"/>
        </w:rPr>
        <w:t>protokołem</w:t>
      </w:r>
      <w:r w:rsidRPr="00440710">
        <w:rPr>
          <w:rFonts w:ascii="Calibri" w:eastAsia="Arial" w:hAnsi="Calibri" w:cs="Calibri"/>
          <w:sz w:val="22"/>
          <w:szCs w:val="22"/>
        </w:rPr>
        <w:t xml:space="preserve"> </w:t>
      </w:r>
      <w:r w:rsidRPr="00440710">
        <w:rPr>
          <w:rFonts w:ascii="Calibri" w:hAnsi="Calibri" w:cs="Calibri"/>
          <w:sz w:val="22"/>
          <w:szCs w:val="22"/>
        </w:rPr>
        <w:t>końcowym</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p>
    <w:p w14:paraId="230EB6C2"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Protokół</w:t>
      </w:r>
      <w:r w:rsidRPr="00440710">
        <w:rPr>
          <w:rFonts w:ascii="Calibri" w:eastAsia="Arial" w:hAnsi="Calibri" w:cs="Calibri"/>
          <w:sz w:val="22"/>
          <w:szCs w:val="22"/>
        </w:rPr>
        <w:t xml:space="preserve"> </w:t>
      </w:r>
      <w:r w:rsidRPr="00440710">
        <w:rPr>
          <w:rFonts w:ascii="Calibri" w:hAnsi="Calibri" w:cs="Calibri"/>
          <w:sz w:val="22"/>
          <w:szCs w:val="22"/>
        </w:rPr>
        <w:t>końcowy</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musi</w:t>
      </w:r>
      <w:r w:rsidRPr="00440710">
        <w:rPr>
          <w:rFonts w:ascii="Calibri" w:eastAsia="Arial" w:hAnsi="Calibri" w:cs="Calibri"/>
          <w:sz w:val="22"/>
          <w:szCs w:val="22"/>
        </w:rPr>
        <w:t xml:space="preserve"> </w:t>
      </w:r>
      <w:r w:rsidRPr="00440710">
        <w:rPr>
          <w:rFonts w:ascii="Calibri" w:hAnsi="Calibri" w:cs="Calibri"/>
          <w:sz w:val="22"/>
          <w:szCs w:val="22"/>
        </w:rPr>
        <w:t>być</w:t>
      </w:r>
      <w:r w:rsidRPr="00440710">
        <w:rPr>
          <w:rFonts w:ascii="Calibri" w:eastAsia="Arial" w:hAnsi="Calibri" w:cs="Calibri"/>
          <w:sz w:val="22"/>
          <w:szCs w:val="22"/>
        </w:rPr>
        <w:t xml:space="preserve"> </w:t>
      </w:r>
      <w:r w:rsidRPr="00440710">
        <w:rPr>
          <w:rFonts w:ascii="Calibri" w:hAnsi="Calibri" w:cs="Calibri"/>
          <w:sz w:val="22"/>
          <w:szCs w:val="22"/>
        </w:rPr>
        <w:t>podpisany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przedstawicieli</w:t>
      </w:r>
      <w:r w:rsidRPr="00440710">
        <w:rPr>
          <w:rFonts w:ascii="Calibri" w:eastAsia="Arial" w:hAnsi="Calibri" w:cs="Calibri"/>
          <w:sz w:val="22"/>
          <w:szCs w:val="22"/>
        </w:rPr>
        <w:t xml:space="preserve"> </w:t>
      </w:r>
      <w:r w:rsidRPr="00440710">
        <w:rPr>
          <w:rFonts w:ascii="Calibri" w:hAnsi="Calibri" w:cs="Calibri"/>
          <w:sz w:val="22"/>
          <w:szCs w:val="22"/>
        </w:rPr>
        <w:t>Stron,</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inspektora</w:t>
      </w:r>
      <w:r w:rsidRPr="00440710">
        <w:rPr>
          <w:rFonts w:ascii="Calibri" w:eastAsia="Arial" w:hAnsi="Calibri" w:cs="Calibri"/>
          <w:sz w:val="22"/>
          <w:szCs w:val="22"/>
        </w:rPr>
        <w:t xml:space="preserve"> </w:t>
      </w:r>
      <w:r w:rsidRPr="00440710">
        <w:rPr>
          <w:rFonts w:ascii="Calibri" w:hAnsi="Calibri" w:cs="Calibri"/>
          <w:sz w:val="22"/>
          <w:szCs w:val="22"/>
        </w:rPr>
        <w:t>nadzoru</w:t>
      </w:r>
      <w:r w:rsidR="00876294" w:rsidRPr="00440710">
        <w:rPr>
          <w:rFonts w:ascii="Calibri" w:eastAsia="Arial" w:hAnsi="Calibri" w:cs="Calibri"/>
          <w:sz w:val="22"/>
          <w:szCs w:val="22"/>
        </w:rPr>
        <w:t>.</w:t>
      </w:r>
    </w:p>
    <w:p w14:paraId="0685F364"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wyznaczy</w:t>
      </w:r>
      <w:r w:rsidRPr="00440710">
        <w:rPr>
          <w:rFonts w:ascii="Calibri" w:eastAsia="Arial" w:hAnsi="Calibri" w:cs="Calibri"/>
          <w:sz w:val="22"/>
          <w:szCs w:val="22"/>
        </w:rPr>
        <w:t xml:space="preserve"> </w:t>
      </w:r>
      <w:r w:rsidRPr="00440710">
        <w:rPr>
          <w:rFonts w:ascii="Calibri" w:hAnsi="Calibri" w:cs="Calibri"/>
          <w:sz w:val="22"/>
          <w:szCs w:val="22"/>
        </w:rPr>
        <w:t>datę</w:t>
      </w:r>
      <w:r w:rsidRPr="00440710">
        <w:rPr>
          <w:rFonts w:ascii="Calibri" w:eastAsia="Arial" w:hAnsi="Calibri" w:cs="Calibri"/>
          <w:sz w:val="22"/>
          <w:szCs w:val="22"/>
        </w:rPr>
        <w:t xml:space="preserve"> </w:t>
      </w:r>
      <w:r w:rsidRPr="00440710">
        <w:rPr>
          <w:rFonts w:ascii="Calibri" w:hAnsi="Calibri" w:cs="Calibri"/>
          <w:sz w:val="22"/>
          <w:szCs w:val="22"/>
        </w:rPr>
        <w:t>rozpoczęcia</w:t>
      </w:r>
      <w:r w:rsidRPr="00440710">
        <w:rPr>
          <w:rFonts w:ascii="Calibri" w:eastAsia="Arial" w:hAnsi="Calibri" w:cs="Calibri"/>
          <w:sz w:val="22"/>
          <w:szCs w:val="22"/>
        </w:rPr>
        <w:t xml:space="preserve"> </w:t>
      </w:r>
      <w:r w:rsidRPr="00440710">
        <w:rPr>
          <w:rFonts w:ascii="Calibri" w:hAnsi="Calibri" w:cs="Calibri"/>
          <w:sz w:val="22"/>
          <w:szCs w:val="22"/>
        </w:rPr>
        <w:t>czynności</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powiadomi</w:t>
      </w:r>
      <w:r w:rsidRPr="00440710">
        <w:rPr>
          <w:rFonts w:ascii="Calibri" w:eastAsia="Arial" w:hAnsi="Calibri" w:cs="Calibri"/>
          <w:sz w:val="22"/>
          <w:szCs w:val="22"/>
        </w:rPr>
        <w:t xml:space="preserve"> </w:t>
      </w:r>
      <w:r w:rsidRPr="00440710">
        <w:rPr>
          <w:rFonts w:ascii="Calibri" w:hAnsi="Calibri" w:cs="Calibri"/>
          <w:sz w:val="22"/>
          <w:szCs w:val="22"/>
        </w:rPr>
        <w:t>uczestników</w:t>
      </w:r>
      <w:r w:rsidRPr="00440710">
        <w:rPr>
          <w:rFonts w:ascii="Calibri" w:eastAsia="Arial" w:hAnsi="Calibri" w:cs="Calibri"/>
          <w:sz w:val="22"/>
          <w:szCs w:val="22"/>
        </w:rPr>
        <w:t xml:space="preserve"> </w:t>
      </w:r>
      <w:r w:rsidRPr="00440710">
        <w:rPr>
          <w:rFonts w:ascii="Calibri" w:hAnsi="Calibri" w:cs="Calibri"/>
          <w:sz w:val="22"/>
          <w:szCs w:val="22"/>
        </w:rPr>
        <w:t>odbioru.</w:t>
      </w:r>
    </w:p>
    <w:p w14:paraId="5BD6FEAC" w14:textId="0834D24F" w:rsidR="00851EF3" w:rsidRPr="006E6372"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toku</w:t>
      </w:r>
      <w:r w:rsidRPr="00440710">
        <w:rPr>
          <w:rFonts w:ascii="Calibri" w:eastAsia="Arial" w:hAnsi="Calibri" w:cs="Calibri"/>
          <w:sz w:val="22"/>
          <w:szCs w:val="22"/>
        </w:rPr>
        <w:t xml:space="preserve"> </w:t>
      </w:r>
      <w:r w:rsidRPr="00440710">
        <w:rPr>
          <w:rFonts w:ascii="Calibri" w:hAnsi="Calibri" w:cs="Calibri"/>
          <w:sz w:val="22"/>
          <w:szCs w:val="22"/>
        </w:rPr>
        <w:t>czynności</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zostanie</w:t>
      </w:r>
      <w:r w:rsidRPr="00440710">
        <w:rPr>
          <w:rFonts w:ascii="Calibri" w:eastAsia="Arial" w:hAnsi="Calibri" w:cs="Calibri"/>
          <w:sz w:val="22"/>
          <w:szCs w:val="22"/>
        </w:rPr>
        <w:t xml:space="preserve"> </w:t>
      </w:r>
      <w:r w:rsidRPr="00440710">
        <w:rPr>
          <w:rFonts w:ascii="Calibri" w:hAnsi="Calibri" w:cs="Calibri"/>
          <w:sz w:val="22"/>
          <w:szCs w:val="22"/>
        </w:rPr>
        <w:t>stwierdzone,</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przedmiot</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osiągnął</w:t>
      </w:r>
      <w:r w:rsidRPr="00440710">
        <w:rPr>
          <w:rFonts w:ascii="Calibri" w:eastAsia="Arial" w:hAnsi="Calibri" w:cs="Calibri"/>
          <w:sz w:val="22"/>
          <w:szCs w:val="22"/>
        </w:rPr>
        <w:t xml:space="preserve"> </w:t>
      </w:r>
      <w:r w:rsidRPr="00440710">
        <w:rPr>
          <w:rFonts w:ascii="Calibri" w:hAnsi="Calibri" w:cs="Calibri"/>
          <w:sz w:val="22"/>
          <w:szCs w:val="22"/>
        </w:rPr>
        <w:t>gotowości</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6E6372">
        <w:rPr>
          <w:rFonts w:ascii="Calibri" w:hAnsi="Calibri" w:cs="Calibri"/>
          <w:sz w:val="22"/>
          <w:szCs w:val="22"/>
        </w:rPr>
        <w:t>odbioru</w:t>
      </w:r>
      <w:r w:rsidRPr="006E6372">
        <w:rPr>
          <w:rFonts w:ascii="Calibri" w:eastAsia="Arial" w:hAnsi="Calibri" w:cs="Calibri"/>
          <w:sz w:val="22"/>
          <w:szCs w:val="22"/>
        </w:rPr>
        <w:t xml:space="preserve"> </w:t>
      </w:r>
      <w:r w:rsidRPr="006E6372">
        <w:rPr>
          <w:rFonts w:ascii="Calibri" w:hAnsi="Calibri" w:cs="Calibri"/>
          <w:sz w:val="22"/>
          <w:szCs w:val="22"/>
        </w:rPr>
        <w:t>z</w:t>
      </w:r>
      <w:r w:rsidRPr="006E6372">
        <w:rPr>
          <w:rFonts w:ascii="Calibri" w:eastAsia="Arial" w:hAnsi="Calibri" w:cs="Calibri"/>
          <w:sz w:val="22"/>
          <w:szCs w:val="22"/>
        </w:rPr>
        <w:t xml:space="preserve"> </w:t>
      </w:r>
      <w:r w:rsidRPr="006E6372">
        <w:rPr>
          <w:rFonts w:ascii="Calibri" w:hAnsi="Calibri" w:cs="Calibri"/>
          <w:sz w:val="22"/>
          <w:szCs w:val="22"/>
        </w:rPr>
        <w:t>powodu</w:t>
      </w:r>
      <w:r w:rsidRPr="006E6372">
        <w:rPr>
          <w:rFonts w:ascii="Calibri" w:eastAsia="Arial" w:hAnsi="Calibri" w:cs="Calibri"/>
          <w:sz w:val="22"/>
          <w:szCs w:val="22"/>
        </w:rPr>
        <w:t xml:space="preserve"> </w:t>
      </w:r>
      <w:r w:rsidRPr="006E6372">
        <w:rPr>
          <w:rFonts w:ascii="Calibri" w:hAnsi="Calibri" w:cs="Calibri"/>
          <w:sz w:val="22"/>
          <w:szCs w:val="22"/>
        </w:rPr>
        <w:t>nie</w:t>
      </w:r>
      <w:r w:rsidRPr="006E6372">
        <w:rPr>
          <w:rFonts w:ascii="Calibri" w:eastAsia="Arial" w:hAnsi="Calibri" w:cs="Calibri"/>
          <w:sz w:val="22"/>
          <w:szCs w:val="22"/>
        </w:rPr>
        <w:t xml:space="preserve"> </w:t>
      </w:r>
      <w:r w:rsidRPr="006E6372">
        <w:rPr>
          <w:rFonts w:ascii="Calibri" w:hAnsi="Calibri" w:cs="Calibri"/>
          <w:sz w:val="22"/>
          <w:szCs w:val="22"/>
        </w:rPr>
        <w:t>zakończenia</w:t>
      </w:r>
      <w:r w:rsidRPr="006E6372">
        <w:rPr>
          <w:rFonts w:ascii="Calibri" w:eastAsia="Arial" w:hAnsi="Calibri" w:cs="Calibri"/>
          <w:sz w:val="22"/>
          <w:szCs w:val="22"/>
        </w:rPr>
        <w:t xml:space="preserve"> </w:t>
      </w:r>
      <w:r w:rsidRPr="006E6372">
        <w:rPr>
          <w:rFonts w:ascii="Calibri" w:hAnsi="Calibri" w:cs="Calibri"/>
          <w:sz w:val="22"/>
          <w:szCs w:val="22"/>
        </w:rPr>
        <w:t>robót</w:t>
      </w:r>
      <w:r w:rsidRPr="006E6372">
        <w:rPr>
          <w:rFonts w:ascii="Calibri" w:eastAsia="Arial" w:hAnsi="Calibri" w:cs="Calibri"/>
          <w:sz w:val="22"/>
          <w:szCs w:val="22"/>
        </w:rPr>
        <w:t xml:space="preserve"> </w:t>
      </w:r>
      <w:r w:rsidRPr="006E6372">
        <w:rPr>
          <w:rFonts w:ascii="Calibri" w:hAnsi="Calibri" w:cs="Calibri"/>
          <w:sz w:val="22"/>
          <w:szCs w:val="22"/>
        </w:rPr>
        <w:t>lub</w:t>
      </w:r>
      <w:r w:rsidRPr="006E6372">
        <w:rPr>
          <w:rFonts w:ascii="Calibri" w:eastAsia="Arial" w:hAnsi="Calibri" w:cs="Calibri"/>
          <w:sz w:val="22"/>
          <w:szCs w:val="22"/>
        </w:rPr>
        <w:t xml:space="preserve"> </w:t>
      </w:r>
      <w:r w:rsidRPr="006E6372">
        <w:rPr>
          <w:rFonts w:ascii="Calibri" w:hAnsi="Calibri" w:cs="Calibri"/>
          <w:sz w:val="22"/>
          <w:szCs w:val="22"/>
        </w:rPr>
        <w:t>jego</w:t>
      </w:r>
      <w:r w:rsidRPr="006E6372">
        <w:rPr>
          <w:rFonts w:ascii="Calibri" w:eastAsia="Arial" w:hAnsi="Calibri" w:cs="Calibri"/>
          <w:sz w:val="22"/>
          <w:szCs w:val="22"/>
        </w:rPr>
        <w:t xml:space="preserve"> </w:t>
      </w:r>
      <w:r w:rsidRPr="006E6372">
        <w:rPr>
          <w:rFonts w:ascii="Calibri" w:hAnsi="Calibri" w:cs="Calibri"/>
          <w:sz w:val="22"/>
          <w:szCs w:val="22"/>
        </w:rPr>
        <w:t>wadliwego</w:t>
      </w:r>
      <w:r w:rsidRPr="006E6372">
        <w:rPr>
          <w:rFonts w:ascii="Calibri" w:eastAsia="Arial" w:hAnsi="Calibri" w:cs="Calibri"/>
          <w:sz w:val="22"/>
          <w:szCs w:val="22"/>
        </w:rPr>
        <w:t xml:space="preserve"> </w:t>
      </w:r>
      <w:r w:rsidRPr="006E6372">
        <w:rPr>
          <w:rFonts w:ascii="Calibri" w:hAnsi="Calibri" w:cs="Calibri"/>
          <w:sz w:val="22"/>
          <w:szCs w:val="22"/>
        </w:rPr>
        <w:t>wykonania,</w:t>
      </w:r>
      <w:r w:rsidRPr="006E6372">
        <w:rPr>
          <w:rFonts w:ascii="Calibri" w:eastAsia="Arial" w:hAnsi="Calibri" w:cs="Calibri"/>
          <w:sz w:val="22"/>
          <w:szCs w:val="22"/>
        </w:rPr>
        <w:t xml:space="preserve"> </w:t>
      </w:r>
      <w:r w:rsidRPr="006E6372">
        <w:rPr>
          <w:rFonts w:ascii="Calibri" w:hAnsi="Calibri" w:cs="Calibri"/>
          <w:sz w:val="22"/>
          <w:szCs w:val="22"/>
        </w:rPr>
        <w:t>to</w:t>
      </w:r>
      <w:r w:rsidRPr="006E6372">
        <w:rPr>
          <w:rFonts w:ascii="Calibri" w:eastAsia="Arial" w:hAnsi="Calibri" w:cs="Calibri"/>
          <w:sz w:val="22"/>
          <w:szCs w:val="22"/>
        </w:rPr>
        <w:t xml:space="preserve"> </w:t>
      </w:r>
      <w:r w:rsidRPr="006E6372">
        <w:rPr>
          <w:rFonts w:ascii="Calibri" w:hAnsi="Calibri" w:cs="Calibri"/>
          <w:sz w:val="22"/>
          <w:szCs w:val="22"/>
        </w:rPr>
        <w:t>Zamawiający</w:t>
      </w:r>
      <w:r w:rsidRPr="006E6372">
        <w:rPr>
          <w:rFonts w:ascii="Calibri" w:eastAsia="Arial" w:hAnsi="Calibri" w:cs="Calibri"/>
          <w:sz w:val="22"/>
          <w:szCs w:val="22"/>
        </w:rPr>
        <w:t xml:space="preserve"> </w:t>
      </w:r>
      <w:r w:rsidRPr="006E6372">
        <w:rPr>
          <w:rFonts w:ascii="Calibri" w:hAnsi="Calibri" w:cs="Calibri"/>
          <w:sz w:val="22"/>
          <w:szCs w:val="22"/>
        </w:rPr>
        <w:t>odmówi</w:t>
      </w:r>
      <w:r w:rsidRPr="006E6372">
        <w:rPr>
          <w:rFonts w:ascii="Calibri" w:eastAsia="Arial" w:hAnsi="Calibri" w:cs="Calibri"/>
          <w:sz w:val="22"/>
          <w:szCs w:val="22"/>
        </w:rPr>
        <w:t xml:space="preserve"> </w:t>
      </w:r>
      <w:r w:rsidRPr="006E6372">
        <w:rPr>
          <w:rFonts w:ascii="Calibri" w:hAnsi="Calibri" w:cs="Calibri"/>
          <w:sz w:val="22"/>
          <w:szCs w:val="22"/>
        </w:rPr>
        <w:t>odbioru</w:t>
      </w:r>
      <w:r w:rsidRPr="006E6372">
        <w:rPr>
          <w:rFonts w:ascii="Calibri" w:eastAsia="Arial" w:hAnsi="Calibri" w:cs="Calibri"/>
          <w:sz w:val="22"/>
          <w:szCs w:val="22"/>
        </w:rPr>
        <w:t xml:space="preserve"> </w:t>
      </w:r>
      <w:r w:rsidRPr="006E6372">
        <w:rPr>
          <w:rFonts w:ascii="Calibri" w:hAnsi="Calibri" w:cs="Calibri"/>
          <w:sz w:val="22"/>
          <w:szCs w:val="22"/>
        </w:rPr>
        <w:t>z</w:t>
      </w:r>
      <w:r w:rsidRPr="006E6372">
        <w:rPr>
          <w:rFonts w:ascii="Calibri" w:eastAsia="Arial" w:hAnsi="Calibri" w:cs="Calibri"/>
          <w:sz w:val="22"/>
          <w:szCs w:val="22"/>
        </w:rPr>
        <w:t xml:space="preserve"> </w:t>
      </w:r>
      <w:r w:rsidRPr="006E6372">
        <w:rPr>
          <w:rFonts w:ascii="Calibri" w:hAnsi="Calibri" w:cs="Calibri"/>
          <w:sz w:val="22"/>
          <w:szCs w:val="22"/>
        </w:rPr>
        <w:t>winy</w:t>
      </w:r>
      <w:r w:rsidRPr="006E6372">
        <w:rPr>
          <w:rFonts w:ascii="Calibri" w:eastAsia="Arial" w:hAnsi="Calibri" w:cs="Calibri"/>
          <w:sz w:val="22"/>
          <w:szCs w:val="22"/>
        </w:rPr>
        <w:t xml:space="preserve"> </w:t>
      </w:r>
      <w:r w:rsidRPr="006E6372">
        <w:rPr>
          <w:rFonts w:ascii="Calibri" w:hAnsi="Calibri" w:cs="Calibri"/>
          <w:sz w:val="22"/>
          <w:szCs w:val="22"/>
        </w:rPr>
        <w:t>Wykonawcy.</w:t>
      </w:r>
    </w:p>
    <w:p w14:paraId="01156FA2" w14:textId="77777777" w:rsidR="006E6372" w:rsidRPr="006E6372" w:rsidRDefault="006E6372">
      <w:pPr>
        <w:numPr>
          <w:ilvl w:val="0"/>
          <w:numId w:val="13"/>
        </w:numPr>
        <w:tabs>
          <w:tab w:val="clear" w:pos="360"/>
          <w:tab w:val="left" w:pos="426"/>
        </w:tabs>
        <w:spacing w:line="276" w:lineRule="auto"/>
        <w:ind w:left="426" w:hanging="426"/>
        <w:rPr>
          <w:rFonts w:ascii="Calibri" w:hAnsi="Calibri" w:cs="Calibri"/>
          <w:sz w:val="22"/>
          <w:szCs w:val="22"/>
        </w:rPr>
      </w:pPr>
      <w:r w:rsidRPr="006E6372">
        <w:rPr>
          <w:rFonts w:ascii="Calibri" w:hAnsi="Calibri" w:cs="Calibri"/>
          <w:sz w:val="22"/>
          <w:szCs w:val="22"/>
        </w:rPr>
        <w:t>Jeżeli w toku czynności odbiorowych zostaną stwierdzone wady, Zamawiającemu przysługują następujące uprawnienia:</w:t>
      </w:r>
    </w:p>
    <w:p w14:paraId="242F8CFC" w14:textId="5B25864E" w:rsidR="006E6372" w:rsidRPr="006E6372" w:rsidRDefault="006E6372">
      <w:pPr>
        <w:numPr>
          <w:ilvl w:val="0"/>
          <w:numId w:val="17"/>
        </w:numPr>
        <w:tabs>
          <w:tab w:val="left" w:pos="851"/>
        </w:tabs>
        <w:spacing w:line="276" w:lineRule="auto"/>
        <w:ind w:left="851" w:hanging="426"/>
        <w:rPr>
          <w:rFonts w:asciiTheme="minorHAnsi" w:hAnsiTheme="minorHAnsi" w:cstheme="minorHAnsi"/>
          <w:sz w:val="22"/>
          <w:szCs w:val="22"/>
        </w:rPr>
      </w:pPr>
      <w:r w:rsidRPr="006E6372">
        <w:rPr>
          <w:rFonts w:asciiTheme="minorHAnsi" w:hAnsiTheme="minorHAnsi" w:cstheme="minorHAnsi"/>
          <w:sz w:val="22"/>
          <w:szCs w:val="22"/>
        </w:rPr>
        <w:t>w przypadku nieistotnych wad nadających się do usunięcia Zamawiający dokonuje odbioru warunkowego, wyznaczając termin usunięcia wad;</w:t>
      </w:r>
    </w:p>
    <w:p w14:paraId="5E0C07C0" w14:textId="77777777" w:rsidR="006E6372" w:rsidRPr="006E6372" w:rsidRDefault="006E6372">
      <w:pPr>
        <w:numPr>
          <w:ilvl w:val="0"/>
          <w:numId w:val="17"/>
        </w:numPr>
        <w:tabs>
          <w:tab w:val="left" w:pos="851"/>
        </w:tabs>
        <w:spacing w:line="276" w:lineRule="auto"/>
        <w:ind w:left="851" w:hanging="426"/>
        <w:rPr>
          <w:rFonts w:asciiTheme="minorHAnsi" w:hAnsiTheme="minorHAnsi" w:cstheme="minorHAnsi"/>
          <w:sz w:val="22"/>
          <w:szCs w:val="22"/>
        </w:rPr>
      </w:pPr>
      <w:r w:rsidRPr="006E6372">
        <w:rPr>
          <w:rFonts w:asciiTheme="minorHAnsi" w:hAnsiTheme="minorHAnsi" w:cstheme="minorHAnsi"/>
          <w:sz w:val="22"/>
          <w:szCs w:val="22"/>
        </w:rPr>
        <w:t>w przypadku wad nienadających się do usunięcia, Zamawiający może odpowiednio:</w:t>
      </w:r>
    </w:p>
    <w:p w14:paraId="721787D0" w14:textId="77777777" w:rsidR="006E6372" w:rsidRDefault="006E6372">
      <w:pPr>
        <w:pStyle w:val="Akapitzlist"/>
        <w:numPr>
          <w:ilvl w:val="0"/>
          <w:numId w:val="43"/>
        </w:numPr>
        <w:tabs>
          <w:tab w:val="left" w:pos="851"/>
        </w:tabs>
        <w:spacing w:after="0"/>
        <w:ind w:left="1134"/>
        <w:rPr>
          <w:rFonts w:asciiTheme="minorHAnsi" w:hAnsiTheme="minorHAnsi" w:cstheme="minorHAnsi"/>
        </w:rPr>
      </w:pPr>
      <w:r w:rsidRPr="006E6372">
        <w:rPr>
          <w:rFonts w:asciiTheme="minorHAnsi" w:hAnsiTheme="minorHAnsi" w:cstheme="minorHAnsi"/>
        </w:rPr>
        <w:t>obniżyć wynagrodzenie za wadliwy element oraz elementy współpracujące z tym wadliwym elementem o kwotę równą wartości wykonanych robót w zakresie wadliwych elementów oraz elementów współpracujących; oszacowanie odbędzie się w drodze porozumienia stron Umowy - w przypadku rozbieżności stanowisk zostanie powołany przez Zamawiającego rzeczoznawca na koszt Wykonawcy</w:t>
      </w:r>
    </w:p>
    <w:p w14:paraId="46B337E9" w14:textId="1781758C" w:rsidR="006E6372" w:rsidRPr="00164DA6" w:rsidRDefault="006E6372">
      <w:pPr>
        <w:pStyle w:val="Akapitzlist"/>
        <w:numPr>
          <w:ilvl w:val="0"/>
          <w:numId w:val="43"/>
        </w:numPr>
        <w:tabs>
          <w:tab w:val="left" w:pos="851"/>
        </w:tabs>
        <w:spacing w:after="0"/>
        <w:ind w:left="1134"/>
        <w:rPr>
          <w:rFonts w:asciiTheme="minorHAnsi" w:hAnsiTheme="minorHAnsi" w:cstheme="minorHAnsi"/>
        </w:rPr>
      </w:pPr>
      <w:r w:rsidRPr="006E6372">
        <w:rPr>
          <w:rFonts w:asciiTheme="minorHAnsi" w:hAnsiTheme="minorHAnsi" w:cstheme="minorHAnsi"/>
        </w:rPr>
        <w:lastRenderedPageBreak/>
        <w:t>gdy wady te uniemożliwiają lub w znacznym stopniu ograniczają użytkowanie przedmiotu Umowy zgodnie z przeznaczeniem - odstąpić od Umowy bądź żądać wykonania wadliwego elementu po raz drugi bez względu na koszt jego wykonania.</w:t>
      </w:r>
    </w:p>
    <w:p w14:paraId="60D9049F"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6E6372">
        <w:rPr>
          <w:rFonts w:ascii="Calibri" w:hAnsi="Calibri" w:cs="Calibri"/>
          <w:sz w:val="22"/>
          <w:szCs w:val="22"/>
        </w:rPr>
        <w:t>Potwierdzenie</w:t>
      </w:r>
      <w:r w:rsidRPr="006E6372">
        <w:rPr>
          <w:rFonts w:ascii="Calibri" w:eastAsia="Arial" w:hAnsi="Calibri" w:cs="Calibri"/>
          <w:sz w:val="22"/>
          <w:szCs w:val="22"/>
        </w:rPr>
        <w:t xml:space="preserve"> </w:t>
      </w:r>
      <w:r w:rsidRPr="006E6372">
        <w:rPr>
          <w:rFonts w:ascii="Calibri" w:hAnsi="Calibri" w:cs="Calibri"/>
          <w:sz w:val="22"/>
          <w:szCs w:val="22"/>
        </w:rPr>
        <w:t>usunięcia</w:t>
      </w:r>
      <w:r w:rsidRPr="00440710">
        <w:rPr>
          <w:rFonts w:ascii="Calibri" w:eastAsia="Arial" w:hAnsi="Calibri" w:cs="Calibri"/>
          <w:sz w:val="22"/>
          <w:szCs w:val="22"/>
        </w:rPr>
        <w:t xml:space="preserve"> </w:t>
      </w:r>
      <w:r w:rsidRPr="00440710">
        <w:rPr>
          <w:rFonts w:ascii="Calibri" w:hAnsi="Calibri" w:cs="Calibri"/>
          <w:sz w:val="22"/>
          <w:szCs w:val="22"/>
        </w:rPr>
        <w:t>wad</w:t>
      </w:r>
      <w:r w:rsidRPr="00440710">
        <w:rPr>
          <w:rFonts w:ascii="Calibri" w:eastAsia="Arial" w:hAnsi="Calibri" w:cs="Calibri"/>
          <w:sz w:val="22"/>
          <w:szCs w:val="22"/>
        </w:rPr>
        <w:t xml:space="preserve"> </w:t>
      </w:r>
      <w:r w:rsidRPr="00440710">
        <w:rPr>
          <w:rFonts w:ascii="Calibri" w:hAnsi="Calibri" w:cs="Calibri"/>
          <w:sz w:val="22"/>
          <w:szCs w:val="22"/>
        </w:rPr>
        <w:t>następuje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ciągu</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roboczych</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daty</w:t>
      </w:r>
      <w:r w:rsidRPr="00440710">
        <w:rPr>
          <w:rFonts w:ascii="Calibri" w:eastAsia="Arial" w:hAnsi="Calibri" w:cs="Calibri"/>
          <w:sz w:val="22"/>
          <w:szCs w:val="22"/>
        </w:rPr>
        <w:t xml:space="preserve"> </w:t>
      </w:r>
      <w:r w:rsidRPr="00440710">
        <w:rPr>
          <w:rFonts w:ascii="Calibri" w:hAnsi="Calibri" w:cs="Calibri"/>
          <w:sz w:val="22"/>
          <w:szCs w:val="22"/>
        </w:rPr>
        <w:t>zgłoszenia</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usunięcia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p>
    <w:p w14:paraId="00932AE6" w14:textId="77777777"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Żądając</w:t>
      </w:r>
      <w:r w:rsidRPr="00440710">
        <w:rPr>
          <w:rFonts w:ascii="Calibri" w:eastAsia="Arial" w:hAnsi="Calibri" w:cs="Calibri"/>
          <w:sz w:val="22"/>
          <w:szCs w:val="22"/>
        </w:rPr>
        <w:t xml:space="preserve"> </w:t>
      </w:r>
      <w:r w:rsidRPr="00440710">
        <w:rPr>
          <w:rFonts w:ascii="Calibri" w:hAnsi="Calibri" w:cs="Calibri"/>
          <w:sz w:val="22"/>
          <w:szCs w:val="22"/>
        </w:rPr>
        <w:t>usunięcia</w:t>
      </w:r>
      <w:r w:rsidRPr="00440710">
        <w:rPr>
          <w:rFonts w:ascii="Calibri" w:eastAsia="Arial" w:hAnsi="Calibri" w:cs="Calibri"/>
          <w:sz w:val="22"/>
          <w:szCs w:val="22"/>
        </w:rPr>
        <w:t xml:space="preserve"> </w:t>
      </w:r>
      <w:r w:rsidRPr="00440710">
        <w:rPr>
          <w:rFonts w:ascii="Calibri" w:hAnsi="Calibri" w:cs="Calibri"/>
          <w:sz w:val="22"/>
          <w:szCs w:val="22"/>
        </w:rPr>
        <w:t>stwierdzonych</w:t>
      </w:r>
      <w:r w:rsidRPr="00440710">
        <w:rPr>
          <w:rFonts w:ascii="Calibri" w:eastAsia="Arial" w:hAnsi="Calibri" w:cs="Calibri"/>
          <w:sz w:val="22"/>
          <w:szCs w:val="22"/>
        </w:rPr>
        <w:t xml:space="preserve"> </w:t>
      </w:r>
      <w:r w:rsidRPr="00440710">
        <w:rPr>
          <w:rFonts w:ascii="Calibri" w:hAnsi="Calibri" w:cs="Calibri"/>
          <w:sz w:val="22"/>
          <w:szCs w:val="22"/>
        </w:rPr>
        <w:t>wad,</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wyznaczy</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Pr="00440710">
        <w:rPr>
          <w:rFonts w:ascii="Calibri" w:hAnsi="Calibri" w:cs="Calibri"/>
          <w:sz w:val="22"/>
          <w:szCs w:val="22"/>
        </w:rPr>
        <w:t>technicznie</w:t>
      </w:r>
      <w:r w:rsidRPr="00440710">
        <w:rPr>
          <w:rFonts w:ascii="Calibri" w:eastAsia="Arial" w:hAnsi="Calibri" w:cs="Calibri"/>
          <w:sz w:val="22"/>
          <w:szCs w:val="22"/>
        </w:rPr>
        <w:t xml:space="preserve"> </w:t>
      </w:r>
      <w:r w:rsidRPr="00440710">
        <w:rPr>
          <w:rFonts w:ascii="Calibri" w:hAnsi="Calibri" w:cs="Calibri"/>
          <w:sz w:val="22"/>
          <w:szCs w:val="22"/>
        </w:rPr>
        <w:t>uzasadniony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usunięcie.</w:t>
      </w:r>
    </w:p>
    <w:p w14:paraId="28E160F8" w14:textId="1757137E" w:rsidR="00851EF3" w:rsidRPr="00440710"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nieusunięcia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zgłoszonej</w:t>
      </w:r>
      <w:r w:rsidRPr="00440710">
        <w:rPr>
          <w:rFonts w:ascii="Calibri" w:eastAsia="Arial" w:hAnsi="Calibri" w:cs="Calibri"/>
          <w:sz w:val="22"/>
          <w:szCs w:val="22"/>
        </w:rPr>
        <w:t xml:space="preserve"> </w:t>
      </w:r>
      <w:r w:rsidRPr="00440710">
        <w:rPr>
          <w:rFonts w:ascii="Calibri" w:hAnsi="Calibri" w:cs="Calibri"/>
          <w:sz w:val="22"/>
          <w:szCs w:val="22"/>
        </w:rPr>
        <w:t>wady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wyznaczonym</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usunąć</w:t>
      </w:r>
      <w:r w:rsidRPr="00440710">
        <w:rPr>
          <w:rFonts w:ascii="Calibri" w:eastAsia="Arial" w:hAnsi="Calibri" w:cs="Calibri"/>
          <w:sz w:val="22"/>
          <w:szCs w:val="22"/>
        </w:rPr>
        <w:t xml:space="preserve"> </w:t>
      </w:r>
      <w:r w:rsidRPr="00440710">
        <w:rPr>
          <w:rFonts w:ascii="Calibri" w:hAnsi="Calibri" w:cs="Calibri"/>
          <w:sz w:val="22"/>
          <w:szCs w:val="22"/>
        </w:rPr>
        <w:t>wadę</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zastępstwie</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jego</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uprzednim</w:t>
      </w:r>
      <w:r w:rsidRPr="00440710">
        <w:rPr>
          <w:rFonts w:ascii="Calibri" w:eastAsia="Arial" w:hAnsi="Calibri" w:cs="Calibri"/>
          <w:sz w:val="22"/>
          <w:szCs w:val="22"/>
        </w:rPr>
        <w:t xml:space="preserve"> </w:t>
      </w:r>
      <w:r w:rsidRPr="00440710">
        <w:rPr>
          <w:rFonts w:ascii="Calibri" w:hAnsi="Calibri" w:cs="Calibri"/>
          <w:sz w:val="22"/>
          <w:szCs w:val="22"/>
        </w:rPr>
        <w:t>pisemnym</w:t>
      </w:r>
      <w:r w:rsidRPr="00440710">
        <w:rPr>
          <w:rFonts w:ascii="Calibri" w:eastAsia="Arial" w:hAnsi="Calibri" w:cs="Calibri"/>
          <w:sz w:val="22"/>
          <w:szCs w:val="22"/>
        </w:rPr>
        <w:t xml:space="preserve"> </w:t>
      </w:r>
      <w:r w:rsidRPr="00440710">
        <w:rPr>
          <w:rFonts w:ascii="Calibri" w:hAnsi="Calibri" w:cs="Calibri"/>
          <w:sz w:val="22"/>
          <w:szCs w:val="22"/>
        </w:rPr>
        <w:t>powiadomieniu</w:t>
      </w:r>
      <w:r w:rsidRPr="00440710">
        <w:rPr>
          <w:rFonts w:ascii="Calibri" w:eastAsia="Arial" w:hAnsi="Calibri" w:cs="Calibri"/>
          <w:sz w:val="22"/>
          <w:szCs w:val="22"/>
        </w:rPr>
        <w:t xml:space="preserve"> </w:t>
      </w:r>
      <w:r w:rsidRPr="00440710">
        <w:rPr>
          <w:rFonts w:ascii="Calibri" w:hAnsi="Calibri" w:cs="Calibri"/>
          <w:sz w:val="22"/>
          <w:szCs w:val="22"/>
        </w:rPr>
        <w:t>Wykonawcy.</w:t>
      </w:r>
    </w:p>
    <w:p w14:paraId="67F67A06" w14:textId="6C8A11EB" w:rsidR="00440710" w:rsidRPr="00164DA6" w:rsidRDefault="00851EF3">
      <w:pPr>
        <w:numPr>
          <w:ilvl w:val="0"/>
          <w:numId w:val="13"/>
        </w:numPr>
        <w:tabs>
          <w:tab w:val="clear" w:pos="360"/>
          <w:tab w:val="left" w:pos="426"/>
        </w:tabs>
        <w:spacing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wykonaniu</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jednocześnie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podpisaniem</w:t>
      </w:r>
      <w:r w:rsidRPr="00440710">
        <w:rPr>
          <w:rFonts w:ascii="Calibri" w:eastAsia="Arial" w:hAnsi="Calibri" w:cs="Calibri"/>
          <w:sz w:val="22"/>
          <w:szCs w:val="22"/>
        </w:rPr>
        <w:t xml:space="preserve"> </w:t>
      </w:r>
      <w:r w:rsidRPr="00440710">
        <w:rPr>
          <w:rFonts w:ascii="Calibri" w:hAnsi="Calibri" w:cs="Calibri"/>
          <w:sz w:val="22"/>
          <w:szCs w:val="22"/>
        </w:rPr>
        <w:t>końcowego</w:t>
      </w:r>
      <w:r w:rsidRPr="00440710">
        <w:rPr>
          <w:rFonts w:ascii="Calibri" w:eastAsia="Arial" w:hAnsi="Calibri" w:cs="Calibri"/>
          <w:sz w:val="22"/>
          <w:szCs w:val="22"/>
        </w:rPr>
        <w:t xml:space="preserve"> </w:t>
      </w:r>
      <w:r w:rsidRPr="00440710">
        <w:rPr>
          <w:rFonts w:ascii="Calibri" w:hAnsi="Calibri" w:cs="Calibri"/>
          <w:sz w:val="22"/>
          <w:szCs w:val="22"/>
        </w:rPr>
        <w:t>protokołu</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przekaże</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atesty,</w:t>
      </w:r>
      <w:r w:rsidRPr="00440710">
        <w:rPr>
          <w:rFonts w:ascii="Calibri" w:eastAsia="Arial" w:hAnsi="Calibri" w:cs="Calibri"/>
          <w:sz w:val="22"/>
          <w:szCs w:val="22"/>
        </w:rPr>
        <w:t xml:space="preserve"> </w:t>
      </w:r>
      <w:r w:rsidRPr="00440710">
        <w:rPr>
          <w:rFonts w:ascii="Calibri" w:hAnsi="Calibri" w:cs="Calibri"/>
          <w:sz w:val="22"/>
          <w:szCs w:val="22"/>
        </w:rPr>
        <w:t>świadectwa</w:t>
      </w:r>
      <w:r w:rsidRPr="00440710">
        <w:rPr>
          <w:rFonts w:ascii="Calibri" w:eastAsia="Arial" w:hAnsi="Calibri" w:cs="Calibri"/>
          <w:sz w:val="22"/>
          <w:szCs w:val="22"/>
        </w:rPr>
        <w:t xml:space="preserve"> </w:t>
      </w:r>
      <w:r w:rsidRPr="00440710">
        <w:rPr>
          <w:rFonts w:ascii="Calibri" w:hAnsi="Calibri" w:cs="Calibri"/>
          <w:sz w:val="22"/>
          <w:szCs w:val="22"/>
        </w:rPr>
        <w:t>jakości</w:t>
      </w:r>
      <w:r w:rsidRPr="00440710">
        <w:rPr>
          <w:rFonts w:ascii="Calibri" w:eastAsia="Arial" w:hAnsi="Calibri" w:cs="Calibri"/>
          <w:sz w:val="22"/>
          <w:szCs w:val="22"/>
        </w:rPr>
        <w:t xml:space="preserve"> </w:t>
      </w:r>
      <w:r w:rsidRPr="00440710">
        <w:rPr>
          <w:rFonts w:ascii="Calibri" w:hAnsi="Calibri" w:cs="Calibri"/>
          <w:sz w:val="22"/>
          <w:szCs w:val="22"/>
        </w:rPr>
        <w:t>(certyfikaty),</w:t>
      </w:r>
      <w:r w:rsidRPr="00440710">
        <w:rPr>
          <w:rFonts w:ascii="Calibri" w:eastAsia="Arial" w:hAnsi="Calibri" w:cs="Calibri"/>
          <w:sz w:val="22"/>
          <w:szCs w:val="22"/>
        </w:rPr>
        <w:t xml:space="preserve"> </w:t>
      </w:r>
      <w:r w:rsidRPr="00440710">
        <w:rPr>
          <w:rFonts w:ascii="Calibri" w:hAnsi="Calibri" w:cs="Calibri"/>
          <w:sz w:val="22"/>
          <w:szCs w:val="22"/>
        </w:rPr>
        <w:t>aprobaty</w:t>
      </w:r>
      <w:r w:rsidRPr="00440710">
        <w:rPr>
          <w:rFonts w:ascii="Calibri" w:eastAsia="Arial" w:hAnsi="Calibri" w:cs="Calibri"/>
          <w:sz w:val="22"/>
          <w:szCs w:val="22"/>
        </w:rPr>
        <w:t xml:space="preserve"> </w:t>
      </w:r>
      <w:r w:rsidRPr="00440710">
        <w:rPr>
          <w:rFonts w:ascii="Calibri" w:hAnsi="Calibri" w:cs="Calibri"/>
          <w:sz w:val="22"/>
          <w:szCs w:val="22"/>
        </w:rPr>
        <w:t>techniczne</w:t>
      </w:r>
      <w:r w:rsidRPr="00440710">
        <w:rPr>
          <w:rFonts w:ascii="Calibri" w:eastAsia="Arial" w:hAnsi="Calibri" w:cs="Calibri"/>
          <w:sz w:val="22"/>
          <w:szCs w:val="22"/>
        </w:rPr>
        <w:t xml:space="preserve"> </w:t>
      </w:r>
      <w:r w:rsidRPr="00440710">
        <w:rPr>
          <w:rFonts w:ascii="Calibri" w:hAnsi="Calibri" w:cs="Calibri"/>
          <w:sz w:val="22"/>
          <w:szCs w:val="22"/>
        </w:rPr>
        <w:t>i</w:t>
      </w:r>
      <w:r w:rsidR="00164DA6">
        <w:rPr>
          <w:rFonts w:ascii="Calibri" w:eastAsia="Arial" w:hAnsi="Calibri" w:cs="Calibri"/>
          <w:sz w:val="22"/>
          <w:szCs w:val="22"/>
        </w:rPr>
        <w:t xml:space="preserve"> </w:t>
      </w:r>
      <w:r w:rsidRPr="00440710">
        <w:rPr>
          <w:rFonts w:ascii="Calibri" w:hAnsi="Calibri" w:cs="Calibri"/>
          <w:sz w:val="22"/>
          <w:szCs w:val="22"/>
        </w:rPr>
        <w:t>inne</w:t>
      </w:r>
      <w:r w:rsidRPr="00440710">
        <w:rPr>
          <w:rFonts w:ascii="Calibri" w:eastAsia="Arial" w:hAnsi="Calibri" w:cs="Calibri"/>
          <w:sz w:val="22"/>
          <w:szCs w:val="22"/>
        </w:rPr>
        <w:t xml:space="preserve"> </w:t>
      </w:r>
      <w:r w:rsidRPr="00440710">
        <w:rPr>
          <w:rFonts w:ascii="Calibri" w:hAnsi="Calibri" w:cs="Calibri"/>
          <w:sz w:val="22"/>
          <w:szCs w:val="22"/>
        </w:rPr>
        <w:t>dokumenty</w:t>
      </w:r>
      <w:r w:rsidRPr="00440710">
        <w:rPr>
          <w:rFonts w:ascii="Calibri" w:eastAsia="Arial" w:hAnsi="Calibri" w:cs="Calibri"/>
          <w:sz w:val="22"/>
          <w:szCs w:val="22"/>
        </w:rPr>
        <w:t xml:space="preserve"> </w:t>
      </w:r>
      <w:r w:rsidRPr="00440710">
        <w:rPr>
          <w:rFonts w:ascii="Calibri" w:hAnsi="Calibri" w:cs="Calibri"/>
          <w:sz w:val="22"/>
          <w:szCs w:val="22"/>
        </w:rPr>
        <w:t>stwierdzające</w:t>
      </w:r>
      <w:r w:rsidRPr="00440710">
        <w:rPr>
          <w:rFonts w:ascii="Calibri" w:eastAsia="Arial" w:hAnsi="Calibri" w:cs="Calibri"/>
          <w:sz w:val="22"/>
          <w:szCs w:val="22"/>
        </w:rPr>
        <w:t xml:space="preserve"> </w:t>
      </w:r>
      <w:r w:rsidRPr="00440710">
        <w:rPr>
          <w:rFonts w:ascii="Calibri" w:hAnsi="Calibri" w:cs="Calibri"/>
          <w:sz w:val="22"/>
          <w:szCs w:val="22"/>
        </w:rPr>
        <w:t>jakość</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dopuszczenie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stosowania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budownictwie</w:t>
      </w:r>
      <w:r w:rsidRPr="00440710">
        <w:rPr>
          <w:rFonts w:ascii="Calibri" w:eastAsia="Arial" w:hAnsi="Calibri" w:cs="Calibri"/>
          <w:sz w:val="22"/>
          <w:szCs w:val="22"/>
        </w:rPr>
        <w:t xml:space="preserve"> </w:t>
      </w:r>
      <w:r w:rsidRPr="00440710">
        <w:rPr>
          <w:rFonts w:ascii="Calibri" w:hAnsi="Calibri" w:cs="Calibri"/>
          <w:sz w:val="22"/>
          <w:szCs w:val="22"/>
        </w:rPr>
        <w:t>wbudowanych</w:t>
      </w:r>
      <w:r w:rsidRPr="00440710">
        <w:rPr>
          <w:rFonts w:ascii="Calibri" w:eastAsia="Arial" w:hAnsi="Calibri" w:cs="Calibri"/>
          <w:sz w:val="22"/>
          <w:szCs w:val="22"/>
        </w:rPr>
        <w:t xml:space="preserve"> </w:t>
      </w:r>
      <w:r w:rsidRPr="00440710">
        <w:rPr>
          <w:rFonts w:ascii="Calibri" w:hAnsi="Calibri" w:cs="Calibri"/>
          <w:sz w:val="22"/>
          <w:szCs w:val="22"/>
        </w:rPr>
        <w:t>materiałów</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zamontowanych</w:t>
      </w:r>
      <w:r w:rsidRPr="00440710">
        <w:rPr>
          <w:rFonts w:ascii="Calibri" w:eastAsia="Arial" w:hAnsi="Calibri" w:cs="Calibri"/>
          <w:sz w:val="22"/>
          <w:szCs w:val="22"/>
        </w:rPr>
        <w:t xml:space="preserve"> </w:t>
      </w:r>
      <w:r w:rsidRPr="00440710">
        <w:rPr>
          <w:rFonts w:ascii="Calibri" w:hAnsi="Calibri" w:cs="Calibri"/>
          <w:sz w:val="22"/>
          <w:szCs w:val="22"/>
        </w:rPr>
        <w:t>urządzeń,</w:t>
      </w:r>
      <w:r w:rsidRPr="00440710">
        <w:rPr>
          <w:rFonts w:ascii="Calibri" w:eastAsia="Arial" w:hAnsi="Calibri" w:cs="Calibri"/>
          <w:sz w:val="22"/>
          <w:szCs w:val="22"/>
        </w:rPr>
        <w:t xml:space="preserve"> </w:t>
      </w:r>
      <w:r w:rsidRPr="00440710">
        <w:rPr>
          <w:rFonts w:ascii="Calibri" w:hAnsi="Calibri" w:cs="Calibri"/>
          <w:sz w:val="22"/>
          <w:szCs w:val="22"/>
        </w:rPr>
        <w:t>protokołów</w:t>
      </w:r>
      <w:r w:rsidRPr="00440710">
        <w:rPr>
          <w:rFonts w:ascii="Calibri" w:eastAsia="Arial" w:hAnsi="Calibri" w:cs="Calibri"/>
          <w:sz w:val="22"/>
          <w:szCs w:val="22"/>
        </w:rPr>
        <w:t xml:space="preserve"> </w:t>
      </w:r>
      <w:r w:rsidRPr="00440710">
        <w:rPr>
          <w:rFonts w:ascii="Calibri" w:hAnsi="Calibri" w:cs="Calibri"/>
          <w:sz w:val="22"/>
          <w:szCs w:val="22"/>
        </w:rPr>
        <w:t>odbiorów,</w:t>
      </w:r>
      <w:r w:rsidRPr="00440710">
        <w:rPr>
          <w:rFonts w:ascii="Calibri" w:eastAsia="Arial" w:hAnsi="Calibri" w:cs="Calibri"/>
          <w:sz w:val="22"/>
          <w:szCs w:val="22"/>
        </w:rPr>
        <w:t xml:space="preserve"> </w:t>
      </w:r>
      <w:r w:rsidRPr="00440710">
        <w:rPr>
          <w:rFonts w:ascii="Calibri" w:hAnsi="Calibri" w:cs="Calibri"/>
          <w:sz w:val="22"/>
          <w:szCs w:val="22"/>
        </w:rPr>
        <w:t>dokumentację</w:t>
      </w:r>
      <w:r w:rsidRPr="00440710">
        <w:rPr>
          <w:rFonts w:ascii="Calibri" w:eastAsia="Arial" w:hAnsi="Calibri" w:cs="Calibri"/>
          <w:sz w:val="22"/>
          <w:szCs w:val="22"/>
        </w:rPr>
        <w:t xml:space="preserve"> </w:t>
      </w:r>
      <w:r w:rsidRPr="00440710">
        <w:rPr>
          <w:rFonts w:ascii="Calibri" w:hAnsi="Calibri" w:cs="Calibri"/>
          <w:sz w:val="22"/>
          <w:szCs w:val="22"/>
        </w:rPr>
        <w:t>powykonawczą</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inwentaryzację</w:t>
      </w:r>
      <w:r w:rsidRPr="00440710">
        <w:rPr>
          <w:rFonts w:ascii="Calibri" w:eastAsia="Arial" w:hAnsi="Calibri" w:cs="Calibri"/>
          <w:sz w:val="22"/>
          <w:szCs w:val="22"/>
        </w:rPr>
        <w:t xml:space="preserve"> </w:t>
      </w:r>
      <w:r w:rsidRPr="00440710">
        <w:rPr>
          <w:rFonts w:ascii="Calibri" w:hAnsi="Calibri" w:cs="Calibri"/>
          <w:sz w:val="22"/>
          <w:szCs w:val="22"/>
        </w:rPr>
        <w:t>powykonawczą</w:t>
      </w:r>
      <w:r w:rsidRPr="00440710">
        <w:rPr>
          <w:rFonts w:ascii="Calibri" w:eastAsia="Arial" w:hAnsi="Calibri" w:cs="Calibri"/>
          <w:sz w:val="22"/>
          <w:szCs w:val="22"/>
        </w:rPr>
        <w:t xml:space="preserve"> </w:t>
      </w:r>
      <w:r w:rsidR="002B5A69" w:rsidRPr="00440710">
        <w:rPr>
          <w:rFonts w:ascii="Calibri" w:hAnsi="Calibri" w:cs="Calibri"/>
          <w:sz w:val="22"/>
          <w:szCs w:val="22"/>
        </w:rPr>
        <w:t>robót, chyba że Zamawiający zażąda wymienionych dokumentów lub czynności wcześniej.</w:t>
      </w:r>
    </w:p>
    <w:p w14:paraId="2EAD14CC" w14:textId="77777777" w:rsidR="00E374DD" w:rsidRPr="00440710" w:rsidRDefault="00E374DD" w:rsidP="00440710">
      <w:pPr>
        <w:spacing w:line="276" w:lineRule="auto"/>
        <w:rPr>
          <w:rFonts w:ascii="Calibri" w:hAnsi="Calibri" w:cs="Calibri"/>
          <w:b/>
          <w:sz w:val="22"/>
          <w:szCs w:val="22"/>
        </w:rPr>
      </w:pPr>
    </w:p>
    <w:p w14:paraId="41039F8A" w14:textId="7BD94FB0"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164DA6">
        <w:rPr>
          <w:rFonts w:ascii="Calibri" w:hAnsi="Calibri" w:cs="Calibri"/>
          <w:sz w:val="22"/>
          <w:szCs w:val="22"/>
        </w:rPr>
        <w:t>6</w:t>
      </w:r>
      <w:r w:rsidRPr="00440710">
        <w:rPr>
          <w:rFonts w:ascii="Calibri" w:hAnsi="Calibri" w:cs="Calibri"/>
          <w:sz w:val="22"/>
          <w:szCs w:val="22"/>
        </w:rPr>
        <w:t>.</w:t>
      </w:r>
    </w:p>
    <w:p w14:paraId="430C4B46" w14:textId="24144BAE" w:rsidR="00851EF3" w:rsidRPr="00440710" w:rsidRDefault="00851EF3">
      <w:pPr>
        <w:pStyle w:val="Normalny1"/>
        <w:numPr>
          <w:ilvl w:val="0"/>
          <w:numId w:val="25"/>
        </w:numPr>
        <w:tabs>
          <w:tab w:val="clear" w:pos="1440"/>
          <w:tab w:val="left" w:pos="426"/>
        </w:tabs>
        <w:spacing w:line="276" w:lineRule="auto"/>
        <w:ind w:left="426" w:hanging="426"/>
        <w:rPr>
          <w:rFonts w:ascii="Calibri" w:hAnsi="Calibri" w:cs="Calibri"/>
          <w:color w:val="auto"/>
          <w:sz w:val="22"/>
          <w:szCs w:val="22"/>
        </w:rPr>
      </w:pPr>
      <w:r w:rsidRPr="00440710">
        <w:rPr>
          <w:rFonts w:ascii="Calibri" w:hAnsi="Calibri" w:cs="Calibri"/>
          <w:color w:val="auto"/>
          <w:sz w:val="22"/>
          <w:szCs w:val="22"/>
        </w:rPr>
        <w:t>Jeżeli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przyczyna,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powodu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której</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będzie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zagrożone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dotrzymanie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terminu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zakończenia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robót</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wynika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winy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Wykonawcy,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Wykonawca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jest</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uprawniony</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wystąpienia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Zamawiającego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przedłużenie</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terminu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zakończenia</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robót</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i</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do</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zwrotu</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poniesionych</w:t>
      </w:r>
      <w:r w:rsidRPr="00440710">
        <w:rPr>
          <w:rFonts w:ascii="Calibri" w:eastAsia="Arial" w:hAnsi="Calibri" w:cs="Calibri"/>
          <w:color w:val="auto"/>
          <w:sz w:val="22"/>
          <w:szCs w:val="22"/>
        </w:rPr>
        <w:t xml:space="preserve"> </w:t>
      </w:r>
      <w:r w:rsidRPr="00440710">
        <w:rPr>
          <w:rFonts w:ascii="Calibri" w:hAnsi="Calibri" w:cs="Calibri"/>
          <w:color w:val="auto"/>
          <w:sz w:val="22"/>
          <w:szCs w:val="22"/>
        </w:rPr>
        <w:t>kosztów.</w:t>
      </w:r>
    </w:p>
    <w:p w14:paraId="49B0839C" w14:textId="77777777" w:rsidR="00851EF3" w:rsidRPr="00440710" w:rsidRDefault="00851EF3">
      <w:pPr>
        <w:pStyle w:val="Normalny1"/>
        <w:numPr>
          <w:ilvl w:val="0"/>
          <w:numId w:val="25"/>
        </w:numPr>
        <w:tabs>
          <w:tab w:val="left" w:pos="426"/>
        </w:tabs>
        <w:spacing w:line="276" w:lineRule="auto"/>
        <w:ind w:left="426" w:hanging="426"/>
        <w:rPr>
          <w:rFonts w:ascii="Calibri" w:hAnsi="Calibri" w:cs="Calibri"/>
          <w:b/>
          <w:color w:val="auto"/>
          <w:sz w:val="22"/>
          <w:szCs w:val="22"/>
          <w:lang w:eastAsia="ar-SA"/>
        </w:rPr>
      </w:pPr>
      <w:r w:rsidRPr="00440710">
        <w:rPr>
          <w:rFonts w:ascii="Calibri" w:hAnsi="Calibri" w:cs="Calibri"/>
          <w:color w:val="auto"/>
          <w:sz w:val="22"/>
          <w:szCs w:val="22"/>
          <w:lang w:eastAsia="ar-SA"/>
        </w:rPr>
        <w:t>Inspektor</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nadzoru</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może</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wstrzymać</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wpisem</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do</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dziennika</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budowy</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wykonywanie</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robót,</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na</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podstawie</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umowy,</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w</w:t>
      </w:r>
      <w:r w:rsidRPr="00440710">
        <w:rPr>
          <w:rFonts w:ascii="Calibri" w:eastAsia="Arial" w:hAnsi="Calibri" w:cs="Calibri"/>
          <w:color w:val="auto"/>
          <w:sz w:val="22"/>
          <w:szCs w:val="22"/>
          <w:lang w:eastAsia="ar-SA"/>
        </w:rPr>
        <w:t xml:space="preserve"> </w:t>
      </w:r>
      <w:r w:rsidRPr="00440710">
        <w:rPr>
          <w:rFonts w:ascii="Calibri" w:hAnsi="Calibri" w:cs="Calibri"/>
          <w:color w:val="auto"/>
          <w:sz w:val="22"/>
          <w:szCs w:val="22"/>
          <w:lang w:eastAsia="ar-SA"/>
        </w:rPr>
        <w:t>przypadku</w:t>
      </w:r>
      <w:r w:rsidRPr="00440710">
        <w:rPr>
          <w:rFonts w:ascii="Calibri" w:hAnsi="Calibri" w:cs="Calibri"/>
          <w:b/>
          <w:color w:val="auto"/>
          <w:sz w:val="22"/>
          <w:szCs w:val="22"/>
          <w:lang w:eastAsia="ar-SA"/>
        </w:rPr>
        <w:t>:</w:t>
      </w:r>
    </w:p>
    <w:p w14:paraId="13B5E6F2" w14:textId="77777777" w:rsidR="00851EF3" w:rsidRPr="00440710" w:rsidRDefault="00851EF3">
      <w:pPr>
        <w:pStyle w:val="Akapitzlist"/>
        <w:numPr>
          <w:ilvl w:val="0"/>
          <w:numId w:val="21"/>
        </w:numPr>
        <w:tabs>
          <w:tab w:val="left" w:pos="851"/>
        </w:tabs>
        <w:spacing w:after="0"/>
        <w:ind w:left="851" w:hanging="442"/>
      </w:pPr>
      <w:r w:rsidRPr="00440710">
        <w:t>wykonywania</w:t>
      </w:r>
      <w:r w:rsidRPr="00440710">
        <w:rPr>
          <w:rFonts w:eastAsia="Arial"/>
        </w:rPr>
        <w:t xml:space="preserve"> </w:t>
      </w:r>
      <w:r w:rsidRPr="00440710">
        <w:t>robót</w:t>
      </w:r>
      <w:r w:rsidRPr="00440710">
        <w:rPr>
          <w:rFonts w:eastAsia="Arial"/>
        </w:rPr>
        <w:t xml:space="preserve"> </w:t>
      </w:r>
      <w:r w:rsidRPr="00440710">
        <w:t>niezgodnie</w:t>
      </w:r>
      <w:r w:rsidRPr="00440710">
        <w:rPr>
          <w:rFonts w:eastAsia="Arial"/>
        </w:rPr>
        <w:t xml:space="preserve"> </w:t>
      </w:r>
      <w:r w:rsidRPr="00440710">
        <w:t>z</w:t>
      </w:r>
      <w:r w:rsidRPr="00440710">
        <w:rPr>
          <w:rFonts w:eastAsia="Arial"/>
        </w:rPr>
        <w:t xml:space="preserve"> </w:t>
      </w:r>
      <w:r w:rsidRPr="00440710">
        <w:t>dokumentacją</w:t>
      </w:r>
      <w:r w:rsidRPr="00440710">
        <w:rPr>
          <w:rFonts w:eastAsia="Arial"/>
        </w:rPr>
        <w:t xml:space="preserve"> </w:t>
      </w:r>
      <w:r w:rsidRPr="00440710">
        <w:t>projektową</w:t>
      </w:r>
      <w:r w:rsidRPr="00440710">
        <w:rPr>
          <w:rFonts w:eastAsia="Arial"/>
        </w:rPr>
        <w:t xml:space="preserve"> </w:t>
      </w:r>
      <w:r w:rsidRPr="00440710">
        <w:t>lub</w:t>
      </w:r>
      <w:r w:rsidRPr="00440710">
        <w:rPr>
          <w:rFonts w:eastAsia="Arial"/>
        </w:rPr>
        <w:t xml:space="preserve"> </w:t>
      </w:r>
      <w:r w:rsidRPr="00440710">
        <w:t>w</w:t>
      </w:r>
      <w:r w:rsidRPr="00440710">
        <w:rPr>
          <w:rFonts w:eastAsia="Arial"/>
        </w:rPr>
        <w:t xml:space="preserve"> </w:t>
      </w:r>
      <w:r w:rsidRPr="00440710">
        <w:t>sposób</w:t>
      </w:r>
      <w:r w:rsidRPr="00440710">
        <w:rPr>
          <w:rFonts w:eastAsia="Arial"/>
        </w:rPr>
        <w:t xml:space="preserve"> </w:t>
      </w:r>
      <w:r w:rsidRPr="00440710">
        <w:t>naruszający</w:t>
      </w:r>
      <w:r w:rsidRPr="00440710">
        <w:rPr>
          <w:rFonts w:eastAsia="Arial"/>
        </w:rPr>
        <w:t xml:space="preserve"> </w:t>
      </w:r>
      <w:r w:rsidRPr="00440710">
        <w:t>warunki</w:t>
      </w:r>
      <w:r w:rsidRPr="00440710">
        <w:rPr>
          <w:rFonts w:eastAsia="Arial"/>
        </w:rPr>
        <w:t xml:space="preserve"> </w:t>
      </w:r>
      <w:r w:rsidRPr="00440710">
        <w:t>bezpieczeństwa,</w:t>
      </w:r>
      <w:r w:rsidRPr="00440710">
        <w:rPr>
          <w:rFonts w:eastAsia="Arial"/>
        </w:rPr>
        <w:t xml:space="preserve"> </w:t>
      </w:r>
      <w:r w:rsidRPr="00440710">
        <w:t>stwarzający</w:t>
      </w:r>
      <w:r w:rsidRPr="00440710">
        <w:rPr>
          <w:rFonts w:eastAsia="Arial"/>
        </w:rPr>
        <w:t xml:space="preserve"> </w:t>
      </w:r>
      <w:r w:rsidRPr="00440710">
        <w:t>zagrożenie</w:t>
      </w:r>
      <w:r w:rsidRPr="00440710">
        <w:rPr>
          <w:rFonts w:eastAsia="Arial"/>
        </w:rPr>
        <w:t xml:space="preserve"> </w:t>
      </w:r>
      <w:r w:rsidRPr="00440710">
        <w:t>dla</w:t>
      </w:r>
      <w:r w:rsidRPr="00440710">
        <w:rPr>
          <w:rFonts w:eastAsia="Arial"/>
        </w:rPr>
        <w:t xml:space="preserve"> </w:t>
      </w:r>
      <w:r w:rsidRPr="00440710">
        <w:t>życia</w:t>
      </w:r>
      <w:r w:rsidRPr="00440710">
        <w:rPr>
          <w:rFonts w:eastAsia="Arial"/>
        </w:rPr>
        <w:t xml:space="preserve"> </w:t>
      </w:r>
      <w:r w:rsidRPr="00440710">
        <w:t>i</w:t>
      </w:r>
      <w:r w:rsidRPr="00440710">
        <w:rPr>
          <w:rFonts w:eastAsia="Arial"/>
        </w:rPr>
        <w:t xml:space="preserve"> </w:t>
      </w:r>
      <w:r w:rsidRPr="00440710">
        <w:t>zdrowia</w:t>
      </w:r>
      <w:r w:rsidRPr="00440710">
        <w:rPr>
          <w:rFonts w:eastAsia="Arial"/>
        </w:rPr>
        <w:t xml:space="preserve"> </w:t>
      </w:r>
      <w:r w:rsidRPr="00440710">
        <w:t>osób</w:t>
      </w:r>
      <w:r w:rsidRPr="00440710">
        <w:rPr>
          <w:rFonts w:eastAsia="Arial"/>
        </w:rPr>
        <w:t xml:space="preserve"> </w:t>
      </w:r>
      <w:r w:rsidRPr="00440710">
        <w:t>znajdujących</w:t>
      </w:r>
      <w:r w:rsidRPr="00440710">
        <w:rPr>
          <w:rFonts w:eastAsia="Arial"/>
        </w:rPr>
        <w:t xml:space="preserve"> </w:t>
      </w:r>
      <w:r w:rsidRPr="00440710">
        <w:t>się</w:t>
      </w:r>
      <w:r w:rsidRPr="00440710">
        <w:rPr>
          <w:rFonts w:eastAsia="Arial"/>
        </w:rPr>
        <w:t xml:space="preserve"> </w:t>
      </w:r>
      <w:r w:rsidRPr="00440710">
        <w:t>na</w:t>
      </w:r>
      <w:r w:rsidRPr="00440710">
        <w:rPr>
          <w:rFonts w:eastAsia="Arial"/>
        </w:rPr>
        <w:t xml:space="preserve"> </w:t>
      </w:r>
      <w:r w:rsidRPr="00440710">
        <w:t>terenie</w:t>
      </w:r>
      <w:r w:rsidRPr="00440710">
        <w:rPr>
          <w:rFonts w:eastAsia="Arial"/>
        </w:rPr>
        <w:t xml:space="preserve"> </w:t>
      </w:r>
      <w:r w:rsidRPr="00440710">
        <w:t>budowy</w:t>
      </w:r>
      <w:r w:rsidRPr="00440710">
        <w:rPr>
          <w:rFonts w:eastAsia="Arial"/>
        </w:rPr>
        <w:t xml:space="preserve"> </w:t>
      </w:r>
      <w:r w:rsidRPr="00440710">
        <w:t>i</w:t>
      </w:r>
      <w:r w:rsidRPr="00440710">
        <w:rPr>
          <w:rFonts w:eastAsia="Arial"/>
        </w:rPr>
        <w:t xml:space="preserve"> </w:t>
      </w:r>
      <w:r w:rsidRPr="00440710">
        <w:t>nie</w:t>
      </w:r>
      <w:r w:rsidRPr="00440710">
        <w:rPr>
          <w:rFonts w:eastAsia="Arial"/>
        </w:rPr>
        <w:t xml:space="preserve"> </w:t>
      </w:r>
      <w:r w:rsidRPr="00440710">
        <w:t>dokonania</w:t>
      </w:r>
      <w:r w:rsidRPr="00440710">
        <w:rPr>
          <w:rFonts w:eastAsia="Arial"/>
        </w:rPr>
        <w:t xml:space="preserve"> </w:t>
      </w:r>
      <w:r w:rsidRPr="00440710">
        <w:t>poprawy</w:t>
      </w:r>
      <w:r w:rsidRPr="00440710">
        <w:rPr>
          <w:rFonts w:eastAsia="Arial"/>
        </w:rPr>
        <w:t xml:space="preserve"> </w:t>
      </w:r>
      <w:r w:rsidRPr="00440710">
        <w:t>w</w:t>
      </w:r>
      <w:r w:rsidRPr="00440710">
        <w:rPr>
          <w:rFonts w:eastAsia="Arial"/>
        </w:rPr>
        <w:t xml:space="preserve"> </w:t>
      </w:r>
      <w:r w:rsidRPr="00440710">
        <w:t>wyznaczonym</w:t>
      </w:r>
      <w:r w:rsidRPr="00440710">
        <w:rPr>
          <w:rFonts w:eastAsia="Arial"/>
        </w:rPr>
        <w:t xml:space="preserve"> </w:t>
      </w:r>
      <w:r w:rsidRPr="00440710">
        <w:t>terminie,</w:t>
      </w:r>
      <w:r w:rsidRPr="00440710">
        <w:rPr>
          <w:rFonts w:eastAsia="Arial"/>
        </w:rPr>
        <w:t xml:space="preserve"> </w:t>
      </w:r>
      <w:r w:rsidRPr="00440710">
        <w:t>przy</w:t>
      </w:r>
      <w:r w:rsidRPr="00440710">
        <w:rPr>
          <w:rFonts w:eastAsia="Arial"/>
        </w:rPr>
        <w:t xml:space="preserve"> </w:t>
      </w:r>
      <w:r w:rsidRPr="00440710">
        <w:t>czym</w:t>
      </w:r>
      <w:r w:rsidRPr="00440710">
        <w:rPr>
          <w:rFonts w:eastAsia="Arial"/>
        </w:rPr>
        <w:t xml:space="preserve"> </w:t>
      </w:r>
      <w:r w:rsidRPr="00440710">
        <w:t>wszelkie</w:t>
      </w:r>
      <w:r w:rsidRPr="00440710">
        <w:rPr>
          <w:rFonts w:eastAsia="Arial"/>
        </w:rPr>
        <w:t xml:space="preserve"> </w:t>
      </w:r>
      <w:r w:rsidRPr="00440710">
        <w:t>opóźnienia</w:t>
      </w:r>
      <w:r w:rsidRPr="00440710">
        <w:rPr>
          <w:rFonts w:eastAsia="Arial"/>
        </w:rPr>
        <w:t xml:space="preserve"> </w:t>
      </w:r>
      <w:r w:rsidRPr="00440710">
        <w:t>wynikłe</w:t>
      </w:r>
      <w:r w:rsidRPr="00440710">
        <w:rPr>
          <w:rFonts w:eastAsia="Arial"/>
        </w:rPr>
        <w:t xml:space="preserve"> </w:t>
      </w:r>
      <w:r w:rsidRPr="00440710">
        <w:t>z</w:t>
      </w:r>
      <w:r w:rsidR="0069047C" w:rsidRPr="00440710">
        <w:rPr>
          <w:rFonts w:eastAsia="Arial"/>
        </w:rPr>
        <w:t> </w:t>
      </w:r>
      <w:r w:rsidRPr="00440710">
        <w:t>powodu</w:t>
      </w:r>
      <w:r w:rsidRPr="00440710">
        <w:rPr>
          <w:rFonts w:eastAsia="Arial"/>
        </w:rPr>
        <w:t xml:space="preserve"> </w:t>
      </w:r>
      <w:r w:rsidRPr="00440710">
        <w:t>takiego</w:t>
      </w:r>
      <w:r w:rsidRPr="00440710">
        <w:rPr>
          <w:rFonts w:eastAsia="Arial"/>
        </w:rPr>
        <w:t xml:space="preserve"> </w:t>
      </w:r>
      <w:r w:rsidRPr="00440710">
        <w:t>wstrzymania</w:t>
      </w:r>
      <w:r w:rsidRPr="00440710">
        <w:rPr>
          <w:rFonts w:eastAsia="Arial"/>
        </w:rPr>
        <w:t xml:space="preserve"> </w:t>
      </w:r>
      <w:r w:rsidRPr="00440710">
        <w:t>obciążają</w:t>
      </w:r>
      <w:r w:rsidRPr="00440710">
        <w:rPr>
          <w:rFonts w:eastAsia="Arial"/>
        </w:rPr>
        <w:t xml:space="preserve"> </w:t>
      </w:r>
      <w:r w:rsidRPr="00440710">
        <w:t>wyłącznie</w:t>
      </w:r>
      <w:r w:rsidRPr="00440710">
        <w:rPr>
          <w:rFonts w:eastAsia="Arial"/>
        </w:rPr>
        <w:t xml:space="preserve"> </w:t>
      </w:r>
      <w:r w:rsidRPr="00440710">
        <w:t>Wykonawcę,</w:t>
      </w:r>
    </w:p>
    <w:p w14:paraId="44697B46" w14:textId="77777777" w:rsidR="00851EF3" w:rsidRPr="00440710" w:rsidRDefault="00851EF3">
      <w:pPr>
        <w:pStyle w:val="Akapitzlist"/>
        <w:numPr>
          <w:ilvl w:val="0"/>
          <w:numId w:val="21"/>
        </w:numPr>
        <w:tabs>
          <w:tab w:val="left" w:pos="851"/>
        </w:tabs>
        <w:spacing w:after="0"/>
        <w:ind w:left="851" w:hanging="442"/>
      </w:pPr>
      <w:r w:rsidRPr="00440710">
        <w:t>gdyby</w:t>
      </w:r>
      <w:r w:rsidRPr="00440710">
        <w:rPr>
          <w:rFonts w:eastAsia="Arial"/>
        </w:rPr>
        <w:t xml:space="preserve"> </w:t>
      </w:r>
      <w:r w:rsidRPr="00440710">
        <w:t>ich</w:t>
      </w:r>
      <w:r w:rsidRPr="00440710">
        <w:rPr>
          <w:rFonts w:eastAsia="Arial"/>
        </w:rPr>
        <w:t xml:space="preserve"> </w:t>
      </w:r>
      <w:r w:rsidRPr="00440710">
        <w:t>kontynuacja</w:t>
      </w:r>
      <w:r w:rsidRPr="00440710">
        <w:rPr>
          <w:rFonts w:eastAsia="Arial"/>
        </w:rPr>
        <w:t xml:space="preserve"> </w:t>
      </w:r>
      <w:r w:rsidR="00C30F6F" w:rsidRPr="00440710">
        <w:t>mogła</w:t>
      </w:r>
      <w:r w:rsidRPr="00440710">
        <w:rPr>
          <w:rFonts w:eastAsia="Arial"/>
        </w:rPr>
        <w:t xml:space="preserve"> </w:t>
      </w:r>
      <w:r w:rsidRPr="00440710">
        <w:t>wywołać</w:t>
      </w:r>
      <w:r w:rsidRPr="00440710">
        <w:rPr>
          <w:rFonts w:eastAsia="Arial"/>
        </w:rPr>
        <w:t xml:space="preserve"> </w:t>
      </w:r>
      <w:r w:rsidRPr="00440710">
        <w:t>zagrożenie</w:t>
      </w:r>
      <w:r w:rsidRPr="00440710">
        <w:rPr>
          <w:rFonts w:eastAsia="Arial"/>
        </w:rPr>
        <w:t xml:space="preserve"> </w:t>
      </w:r>
      <w:r w:rsidRPr="00440710">
        <w:t>bezpieczeństwa</w:t>
      </w:r>
      <w:r w:rsidRPr="00440710">
        <w:rPr>
          <w:rFonts w:eastAsia="Arial"/>
        </w:rPr>
        <w:t xml:space="preserve"> </w:t>
      </w:r>
      <w:r w:rsidRPr="00440710">
        <w:t>bądź</w:t>
      </w:r>
      <w:r w:rsidRPr="00440710">
        <w:rPr>
          <w:rFonts w:eastAsia="Arial"/>
        </w:rPr>
        <w:t xml:space="preserve"> </w:t>
      </w:r>
      <w:r w:rsidRPr="00440710">
        <w:t>spowodować</w:t>
      </w:r>
      <w:r w:rsidRPr="00440710">
        <w:rPr>
          <w:rFonts w:eastAsia="Arial"/>
        </w:rPr>
        <w:t xml:space="preserve"> </w:t>
      </w:r>
      <w:r w:rsidRPr="00440710">
        <w:t>niedopuszczalną</w:t>
      </w:r>
      <w:r w:rsidRPr="00440710">
        <w:rPr>
          <w:rFonts w:eastAsia="Arial"/>
        </w:rPr>
        <w:t xml:space="preserve"> </w:t>
      </w:r>
      <w:r w:rsidRPr="00440710">
        <w:t>niezgodność</w:t>
      </w:r>
      <w:r w:rsidRPr="00440710">
        <w:rPr>
          <w:rFonts w:eastAsia="Arial"/>
        </w:rPr>
        <w:t xml:space="preserve"> </w:t>
      </w:r>
      <w:r w:rsidRPr="00440710">
        <w:t>z</w:t>
      </w:r>
      <w:r w:rsidRPr="00440710">
        <w:rPr>
          <w:rFonts w:eastAsia="Arial"/>
        </w:rPr>
        <w:t xml:space="preserve"> </w:t>
      </w:r>
      <w:r w:rsidRPr="00440710">
        <w:t>dokumentacją</w:t>
      </w:r>
      <w:r w:rsidRPr="00440710">
        <w:rPr>
          <w:rFonts w:eastAsia="Arial"/>
        </w:rPr>
        <w:t xml:space="preserve"> </w:t>
      </w:r>
      <w:r w:rsidRPr="00440710">
        <w:t>projektową</w:t>
      </w:r>
      <w:r w:rsidRPr="00440710">
        <w:rPr>
          <w:rFonts w:eastAsia="Arial"/>
        </w:rPr>
        <w:t xml:space="preserve"> </w:t>
      </w:r>
      <w:r w:rsidRPr="00440710">
        <w:t>lub</w:t>
      </w:r>
      <w:r w:rsidRPr="00440710">
        <w:rPr>
          <w:rFonts w:eastAsia="Arial"/>
        </w:rPr>
        <w:t xml:space="preserve"> </w:t>
      </w:r>
      <w:r w:rsidRPr="00440710">
        <w:t>z</w:t>
      </w:r>
      <w:r w:rsidRPr="00440710">
        <w:rPr>
          <w:rFonts w:eastAsia="Arial"/>
        </w:rPr>
        <w:t xml:space="preserve"> </w:t>
      </w:r>
      <w:r w:rsidRPr="00440710">
        <w:t>pozwoleniem</w:t>
      </w:r>
      <w:r w:rsidRPr="00440710">
        <w:rPr>
          <w:rFonts w:eastAsia="Arial"/>
        </w:rPr>
        <w:t xml:space="preserve"> </w:t>
      </w:r>
      <w:r w:rsidRPr="00440710">
        <w:t>na</w:t>
      </w:r>
      <w:r w:rsidRPr="00440710">
        <w:rPr>
          <w:rFonts w:eastAsia="Arial"/>
        </w:rPr>
        <w:t xml:space="preserve"> </w:t>
      </w:r>
      <w:r w:rsidRPr="00440710">
        <w:t>budowę.</w:t>
      </w:r>
    </w:p>
    <w:p w14:paraId="1DAB1076" w14:textId="1D40A735" w:rsidR="00851EF3" w:rsidRDefault="00851EF3" w:rsidP="00440710">
      <w:pPr>
        <w:pStyle w:val="Normalny1"/>
        <w:spacing w:line="276" w:lineRule="auto"/>
        <w:rPr>
          <w:rFonts w:ascii="Calibri" w:hAnsi="Calibri" w:cs="Calibri"/>
          <w:color w:val="auto"/>
          <w:sz w:val="22"/>
          <w:szCs w:val="22"/>
        </w:rPr>
      </w:pPr>
    </w:p>
    <w:p w14:paraId="545B65E8" w14:textId="77777777" w:rsidR="00AA509F" w:rsidRPr="00440710" w:rsidRDefault="00AA509F" w:rsidP="00440710">
      <w:pPr>
        <w:pStyle w:val="Normalny1"/>
        <w:spacing w:line="276" w:lineRule="auto"/>
        <w:rPr>
          <w:rFonts w:ascii="Calibri" w:hAnsi="Calibri" w:cs="Calibri"/>
          <w:color w:val="auto"/>
          <w:sz w:val="22"/>
          <w:szCs w:val="22"/>
        </w:rPr>
      </w:pPr>
    </w:p>
    <w:p w14:paraId="46A34526" w14:textId="1C8AA171" w:rsidR="00851EF3" w:rsidRPr="00440710" w:rsidRDefault="00851EF3" w:rsidP="0044071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6F2500">
        <w:rPr>
          <w:rFonts w:ascii="Calibri" w:hAnsi="Calibri" w:cs="Calibri"/>
          <w:sz w:val="22"/>
          <w:szCs w:val="22"/>
        </w:rPr>
        <w:t>7</w:t>
      </w:r>
      <w:r w:rsidRPr="00440710">
        <w:rPr>
          <w:rFonts w:ascii="Calibri" w:hAnsi="Calibri" w:cs="Calibri"/>
          <w:sz w:val="22"/>
          <w:szCs w:val="22"/>
        </w:rPr>
        <w:t>.</w:t>
      </w:r>
    </w:p>
    <w:p w14:paraId="00A0AB2F" w14:textId="77777777" w:rsidR="00932E41"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Jako</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ustanawia</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w:t>
      </w:r>
      <w:r w:rsidRPr="00440710">
        <w:rPr>
          <w:rFonts w:ascii="Calibri" w:hAnsi="Calibri" w:cs="Calibri"/>
          <w:sz w:val="22"/>
          <w:szCs w:val="22"/>
        </w:rPr>
        <w:t>..</w:t>
      </w:r>
    </w:p>
    <w:p w14:paraId="2ED3DE87" w14:textId="77777777" w:rsidR="00932E41" w:rsidRPr="00440710" w:rsidRDefault="00932E41">
      <w:pPr>
        <w:pStyle w:val="Tekstpodstawowy"/>
        <w:numPr>
          <w:ilvl w:val="0"/>
          <w:numId w:val="18"/>
        </w:numPr>
        <w:tabs>
          <w:tab w:val="left" w:pos="426"/>
        </w:tabs>
        <w:spacing w:after="0" w:line="276" w:lineRule="auto"/>
        <w:ind w:left="426" w:hanging="426"/>
        <w:rPr>
          <w:rFonts w:ascii="Calibri" w:eastAsia="Arial" w:hAnsi="Calibri" w:cs="Calibri"/>
          <w:sz w:val="22"/>
          <w:szCs w:val="22"/>
        </w:rPr>
      </w:pP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obowiązki</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określają</w:t>
      </w:r>
      <w:r w:rsidRPr="00440710">
        <w:rPr>
          <w:rFonts w:ascii="Calibri" w:eastAsia="Arial" w:hAnsi="Calibri" w:cs="Calibri"/>
          <w:sz w:val="22"/>
          <w:szCs w:val="22"/>
        </w:rPr>
        <w:t xml:space="preserve"> </w:t>
      </w:r>
      <w:r w:rsidRPr="00440710">
        <w:rPr>
          <w:rFonts w:ascii="Calibri" w:hAnsi="Calibri" w:cs="Calibri"/>
          <w:sz w:val="22"/>
          <w:szCs w:val="22"/>
        </w:rPr>
        <w:t>przepisy</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p>
    <w:p w14:paraId="110C9A38" w14:textId="77777777" w:rsidR="00932E41"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roboczych</w:t>
      </w:r>
      <w:r w:rsidRPr="00440710">
        <w:rPr>
          <w:rFonts w:ascii="Calibri" w:eastAsia="Arial" w:hAnsi="Calibri" w:cs="Calibri"/>
          <w:sz w:val="22"/>
          <w:szCs w:val="22"/>
        </w:rPr>
        <w:t xml:space="preserve"> </w:t>
      </w:r>
      <w:r w:rsidR="004D00B1" w:rsidRPr="00440710">
        <w:rPr>
          <w:rFonts w:ascii="Calibri" w:eastAsia="Arial" w:hAnsi="Calibri" w:cs="Calibri"/>
          <w:sz w:val="22"/>
          <w:szCs w:val="22"/>
        </w:rPr>
        <w:t xml:space="preserve">od dnia podpisania umowy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przekaże</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oświadczenie</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podjęciu</w:t>
      </w:r>
      <w:r w:rsidRPr="00440710">
        <w:rPr>
          <w:rFonts w:ascii="Calibri" w:eastAsia="Arial" w:hAnsi="Calibri" w:cs="Calibri"/>
          <w:sz w:val="22"/>
          <w:szCs w:val="22"/>
        </w:rPr>
        <w:t xml:space="preserve"> </w:t>
      </w:r>
      <w:r w:rsidRPr="00440710">
        <w:rPr>
          <w:rFonts w:ascii="Calibri" w:hAnsi="Calibri" w:cs="Calibri"/>
          <w:sz w:val="22"/>
          <w:szCs w:val="22"/>
        </w:rPr>
        <w:t>obowiązków</w:t>
      </w:r>
      <w:r w:rsidRPr="00440710">
        <w:rPr>
          <w:rFonts w:ascii="Calibri" w:eastAsia="Arial" w:hAnsi="Calibri" w:cs="Calibri"/>
          <w:sz w:val="22"/>
          <w:szCs w:val="22"/>
        </w:rPr>
        <w:t xml:space="preserve"> </w:t>
      </w:r>
      <w:r w:rsidRPr="00440710">
        <w:rPr>
          <w:rFonts w:ascii="Calibri" w:hAnsi="Calibri" w:cs="Calibri"/>
          <w:sz w:val="22"/>
          <w:szCs w:val="22"/>
        </w:rPr>
        <w:t>wynikających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przepisów</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p>
    <w:p w14:paraId="2B8505AA" w14:textId="77777777" w:rsidR="00932E41"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dokonywać</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jedynie</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uprzednią</w:t>
      </w:r>
      <w:r w:rsidRPr="00440710">
        <w:rPr>
          <w:rFonts w:ascii="Calibri" w:eastAsia="Arial" w:hAnsi="Calibri" w:cs="Calibri"/>
          <w:sz w:val="22"/>
          <w:szCs w:val="22"/>
        </w:rPr>
        <w:t xml:space="preserve"> </w:t>
      </w:r>
      <w:r w:rsidRPr="00440710">
        <w:rPr>
          <w:rFonts w:ascii="Calibri" w:hAnsi="Calibri" w:cs="Calibri"/>
          <w:sz w:val="22"/>
          <w:szCs w:val="22"/>
        </w:rPr>
        <w:t>zgodą</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akceptującego</w:t>
      </w:r>
      <w:r w:rsidRPr="00440710">
        <w:rPr>
          <w:rFonts w:ascii="Calibri" w:eastAsia="Arial" w:hAnsi="Calibri" w:cs="Calibri"/>
          <w:sz w:val="22"/>
          <w:szCs w:val="22"/>
        </w:rPr>
        <w:t xml:space="preserve"> </w:t>
      </w:r>
      <w:r w:rsidRPr="00440710">
        <w:rPr>
          <w:rFonts w:ascii="Calibri" w:hAnsi="Calibri" w:cs="Calibri"/>
          <w:sz w:val="22"/>
          <w:szCs w:val="22"/>
        </w:rPr>
        <w:t>nowego</w:t>
      </w:r>
      <w:r w:rsidRPr="00440710">
        <w:rPr>
          <w:rFonts w:ascii="Calibri" w:eastAsia="Arial" w:hAnsi="Calibri" w:cs="Calibri"/>
          <w:sz w:val="22"/>
          <w:szCs w:val="22"/>
        </w:rPr>
        <w:t xml:space="preserve"> </w:t>
      </w:r>
      <w:r w:rsidRPr="00440710">
        <w:rPr>
          <w:rFonts w:ascii="Calibri" w:hAnsi="Calibri" w:cs="Calibri"/>
          <w:sz w:val="22"/>
          <w:szCs w:val="22"/>
        </w:rPr>
        <w:t>kierownika.</w:t>
      </w:r>
    </w:p>
    <w:p w14:paraId="29370624" w14:textId="77777777" w:rsidR="00C30F6F"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zażądać</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uzna,</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wykonuje</w:t>
      </w:r>
      <w:r w:rsidRPr="00440710">
        <w:rPr>
          <w:rFonts w:ascii="Calibri" w:eastAsia="Arial" w:hAnsi="Calibri" w:cs="Calibri"/>
          <w:sz w:val="22"/>
          <w:szCs w:val="22"/>
        </w:rPr>
        <w:t xml:space="preserve"> </w:t>
      </w:r>
      <w:r w:rsidRPr="00440710">
        <w:rPr>
          <w:rFonts w:ascii="Calibri" w:hAnsi="Calibri" w:cs="Calibri"/>
          <w:sz w:val="22"/>
          <w:szCs w:val="22"/>
        </w:rPr>
        <w:t>on</w:t>
      </w:r>
      <w:r w:rsidRPr="00440710">
        <w:rPr>
          <w:rFonts w:ascii="Calibri" w:eastAsia="Arial" w:hAnsi="Calibri" w:cs="Calibri"/>
          <w:sz w:val="22"/>
          <w:szCs w:val="22"/>
        </w:rPr>
        <w:t xml:space="preserve"> </w:t>
      </w:r>
      <w:r w:rsidRPr="00440710">
        <w:rPr>
          <w:rFonts w:ascii="Calibri" w:hAnsi="Calibri" w:cs="Calibri"/>
          <w:sz w:val="22"/>
          <w:szCs w:val="22"/>
        </w:rPr>
        <w:t>swoich</w:t>
      </w:r>
      <w:r w:rsidRPr="00440710">
        <w:rPr>
          <w:rFonts w:ascii="Calibri" w:eastAsia="Arial" w:hAnsi="Calibri" w:cs="Calibri"/>
          <w:sz w:val="22"/>
          <w:szCs w:val="22"/>
        </w:rPr>
        <w:t xml:space="preserve"> </w:t>
      </w:r>
      <w:r w:rsidRPr="00440710">
        <w:rPr>
          <w:rFonts w:ascii="Calibri" w:hAnsi="Calibri" w:cs="Calibri"/>
          <w:sz w:val="22"/>
          <w:szCs w:val="22"/>
        </w:rPr>
        <w:t>obowiązków</w:t>
      </w:r>
      <w:r w:rsidRPr="00440710">
        <w:rPr>
          <w:rFonts w:ascii="Calibri" w:eastAsia="Arial" w:hAnsi="Calibri" w:cs="Calibri"/>
          <w:sz w:val="22"/>
          <w:szCs w:val="22"/>
        </w:rPr>
        <w:t xml:space="preserve"> </w:t>
      </w:r>
      <w:r w:rsidRPr="00440710">
        <w:rPr>
          <w:rFonts w:ascii="Calibri" w:hAnsi="Calibri" w:cs="Calibri"/>
          <w:sz w:val="22"/>
          <w:szCs w:val="22"/>
        </w:rPr>
        <w:t>wynikających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umowy</w:t>
      </w:r>
      <w:r w:rsidR="00C30F6F" w:rsidRPr="00440710">
        <w:rPr>
          <w:rFonts w:ascii="Calibri" w:hAnsi="Calibri" w:cs="Calibri"/>
          <w:sz w:val="22"/>
          <w:szCs w:val="22"/>
        </w:rPr>
        <w:t xml:space="preserve"> lub z obowiązujących przepisów prawa</w:t>
      </w:r>
      <w:r w:rsidRPr="00440710">
        <w:rPr>
          <w:rFonts w:ascii="Calibri" w:hAnsi="Calibri" w:cs="Calibri"/>
          <w:sz w:val="22"/>
          <w:szCs w:val="22"/>
        </w:rPr>
        <w:t>.</w:t>
      </w:r>
      <w:r w:rsidR="00C30F6F" w:rsidRPr="00440710">
        <w:rPr>
          <w:rFonts w:ascii="Calibri" w:hAnsi="Calibri" w:cs="Calibri"/>
          <w:sz w:val="22"/>
          <w:szCs w:val="22"/>
        </w:rPr>
        <w:t xml:space="preserve"> Decyzja Zamawiającego w tym zakresie jest wiążąca dla Wykonawcy.</w:t>
      </w:r>
    </w:p>
    <w:p w14:paraId="3EF357D3" w14:textId="77777777" w:rsidR="00C30F6F" w:rsidRPr="00440710" w:rsidRDefault="00C30F6F">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Wykonawca zobowiązuje się do odwołania kierownika budowy i ustanowienia w jego miejsce nowej osoby na wezwanie Zamawiającego w terminie przez niego wskazanym. W przypadku nie odwołania kierownika budowy, Wykonawca zapłaci Zamawiającemu karę umowną, w wysokości 0,1%</w:t>
      </w:r>
      <w:r w:rsidR="0069047C" w:rsidRPr="00440710">
        <w:rPr>
          <w:rFonts w:ascii="Calibri" w:hAnsi="Calibri" w:cs="Calibri"/>
          <w:sz w:val="22"/>
          <w:szCs w:val="22"/>
        </w:rPr>
        <w:t> </w:t>
      </w:r>
      <w:r w:rsidRPr="00440710">
        <w:rPr>
          <w:rFonts w:ascii="Calibri" w:hAnsi="Calibri" w:cs="Calibri"/>
          <w:sz w:val="22"/>
          <w:szCs w:val="22"/>
        </w:rPr>
        <w:t xml:space="preserve">wynagrodzenia </w:t>
      </w:r>
      <w:r w:rsidR="00044FA5" w:rsidRPr="00440710">
        <w:rPr>
          <w:rFonts w:ascii="Calibri" w:hAnsi="Calibri" w:cs="Calibri"/>
          <w:sz w:val="22"/>
          <w:szCs w:val="22"/>
        </w:rPr>
        <w:t>brutto</w:t>
      </w:r>
      <w:r w:rsidRPr="00440710">
        <w:rPr>
          <w:rFonts w:ascii="Calibri" w:hAnsi="Calibri" w:cs="Calibri"/>
          <w:sz w:val="22"/>
          <w:szCs w:val="22"/>
        </w:rPr>
        <w:t xml:space="preserve"> Wykonawcy, o którym mowa § 3 ust. 1 pkt </w:t>
      </w:r>
      <w:r w:rsidR="00044FA5" w:rsidRPr="00440710">
        <w:rPr>
          <w:rFonts w:ascii="Calibri" w:hAnsi="Calibri" w:cs="Calibri"/>
          <w:sz w:val="22"/>
          <w:szCs w:val="22"/>
        </w:rPr>
        <w:t>3</w:t>
      </w:r>
      <w:r w:rsidRPr="00440710">
        <w:rPr>
          <w:rFonts w:ascii="Calibri" w:hAnsi="Calibri" w:cs="Calibri"/>
          <w:sz w:val="22"/>
          <w:szCs w:val="22"/>
        </w:rPr>
        <w:t xml:space="preserve"> niniejszej umowy, za każdy </w:t>
      </w:r>
      <w:r w:rsidRPr="00440710">
        <w:rPr>
          <w:rFonts w:ascii="Calibri" w:hAnsi="Calibri" w:cs="Calibri"/>
          <w:sz w:val="22"/>
          <w:szCs w:val="22"/>
        </w:rPr>
        <w:lastRenderedPageBreak/>
        <w:t>rozpoczęty dzień zwłoki w odwołaniu do momentu powołania w to miejsce nowej osoby wskazanej przez Zamawiającego.</w:t>
      </w:r>
    </w:p>
    <w:p w14:paraId="187D1973" w14:textId="77777777" w:rsidR="00932E41"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nowy</w:t>
      </w:r>
      <w:r w:rsidRPr="00440710">
        <w:rPr>
          <w:rFonts w:ascii="Calibri" w:eastAsia="Arial" w:hAnsi="Calibri" w:cs="Calibri"/>
          <w:sz w:val="22"/>
          <w:szCs w:val="22"/>
        </w:rPr>
        <w:t xml:space="preserve"> </w:t>
      </w:r>
      <w:r w:rsidRPr="00440710">
        <w:rPr>
          <w:rFonts w:ascii="Calibri" w:hAnsi="Calibri" w:cs="Calibri"/>
          <w:sz w:val="22"/>
          <w:szCs w:val="22"/>
        </w:rPr>
        <w:t>kierownik</w:t>
      </w:r>
      <w:r w:rsidRPr="00440710">
        <w:rPr>
          <w:rFonts w:ascii="Calibri" w:eastAsia="Arial" w:hAnsi="Calibri" w:cs="Calibri"/>
          <w:sz w:val="22"/>
          <w:szCs w:val="22"/>
        </w:rPr>
        <w:t xml:space="preserve"> </w:t>
      </w:r>
      <w:r w:rsidRPr="00440710">
        <w:rPr>
          <w:rFonts w:ascii="Calibri" w:hAnsi="Calibri" w:cs="Calibri"/>
          <w:sz w:val="22"/>
          <w:szCs w:val="22"/>
        </w:rPr>
        <w:t>musi</w:t>
      </w:r>
      <w:r w:rsidRPr="00440710">
        <w:rPr>
          <w:rFonts w:ascii="Calibri" w:eastAsia="Arial" w:hAnsi="Calibri" w:cs="Calibri"/>
          <w:sz w:val="22"/>
          <w:szCs w:val="22"/>
        </w:rPr>
        <w:t xml:space="preserve"> </w:t>
      </w:r>
      <w:r w:rsidRPr="00440710">
        <w:rPr>
          <w:rFonts w:ascii="Calibri" w:hAnsi="Calibri" w:cs="Calibri"/>
          <w:sz w:val="22"/>
          <w:szCs w:val="22"/>
        </w:rPr>
        <w:t>posiadać</w:t>
      </w:r>
      <w:r w:rsidRPr="00440710">
        <w:rPr>
          <w:rFonts w:ascii="Calibri" w:eastAsia="Arial" w:hAnsi="Calibri" w:cs="Calibri"/>
          <w:sz w:val="22"/>
          <w:szCs w:val="22"/>
        </w:rPr>
        <w:t xml:space="preserve"> </w:t>
      </w:r>
      <w:r w:rsidRPr="00440710">
        <w:rPr>
          <w:rFonts w:ascii="Calibri" w:hAnsi="Calibri" w:cs="Calibri"/>
          <w:sz w:val="22"/>
          <w:szCs w:val="22"/>
        </w:rPr>
        <w:t>uprawnienia</w:t>
      </w:r>
      <w:r w:rsidRPr="00440710">
        <w:rPr>
          <w:rFonts w:ascii="Calibri" w:eastAsia="Arial" w:hAnsi="Calibri" w:cs="Calibri"/>
          <w:sz w:val="22"/>
          <w:szCs w:val="22"/>
        </w:rPr>
        <w:t xml:space="preserve"> </w:t>
      </w:r>
      <w:r w:rsidRPr="00440710">
        <w:rPr>
          <w:rFonts w:ascii="Calibri" w:hAnsi="Calibri" w:cs="Calibri"/>
          <w:sz w:val="22"/>
          <w:szCs w:val="22"/>
        </w:rPr>
        <w:t>stosowne</w:t>
      </w:r>
      <w:r w:rsidRPr="00440710">
        <w:rPr>
          <w:rFonts w:ascii="Calibri" w:eastAsia="Arial" w:hAnsi="Calibri" w:cs="Calibri"/>
          <w:sz w:val="22"/>
          <w:szCs w:val="22"/>
        </w:rPr>
        <w:t xml:space="preserve"> </w:t>
      </w:r>
      <w:r w:rsidRPr="00440710">
        <w:rPr>
          <w:rFonts w:ascii="Calibri" w:hAnsi="Calibri" w:cs="Calibri"/>
          <w:sz w:val="22"/>
          <w:szCs w:val="22"/>
        </w:rPr>
        <w:t>do</w:t>
      </w:r>
      <w:r w:rsidR="0069047C" w:rsidRPr="00440710">
        <w:rPr>
          <w:rFonts w:ascii="Calibri" w:eastAsia="Arial" w:hAnsi="Calibri" w:cs="Calibri"/>
          <w:sz w:val="22"/>
          <w:szCs w:val="22"/>
        </w:rPr>
        <w:t> </w:t>
      </w:r>
      <w:r w:rsidRPr="00440710">
        <w:rPr>
          <w:rFonts w:ascii="Calibri" w:hAnsi="Calibri" w:cs="Calibri"/>
          <w:sz w:val="22"/>
          <w:szCs w:val="22"/>
        </w:rPr>
        <w:t>wykonywanych</w:t>
      </w:r>
      <w:r w:rsidRPr="00440710">
        <w:rPr>
          <w:rFonts w:ascii="Calibri" w:eastAsia="Arial" w:hAnsi="Calibri" w:cs="Calibri"/>
          <w:sz w:val="22"/>
          <w:szCs w:val="22"/>
        </w:rPr>
        <w:t xml:space="preserve"> </w:t>
      </w:r>
      <w:r w:rsidRPr="00440710">
        <w:rPr>
          <w:rFonts w:ascii="Calibri" w:hAnsi="Calibri" w:cs="Calibri"/>
          <w:sz w:val="22"/>
          <w:szCs w:val="22"/>
        </w:rPr>
        <w:t>czynności.</w:t>
      </w:r>
    </w:p>
    <w:p w14:paraId="12462034" w14:textId="77777777" w:rsidR="00932E41" w:rsidRPr="00440710" w:rsidRDefault="00932E41">
      <w:pPr>
        <w:pStyle w:val="Tekstpodstawowy"/>
        <w:numPr>
          <w:ilvl w:val="0"/>
          <w:numId w:val="18"/>
        </w:numPr>
        <w:tabs>
          <w:tab w:val="left" w:pos="426"/>
        </w:tabs>
        <w:spacing w:after="0" w:line="276" w:lineRule="auto"/>
        <w:ind w:left="426" w:hanging="426"/>
        <w:rPr>
          <w:rFonts w:ascii="Calibri" w:hAnsi="Calibri" w:cs="Calibri"/>
          <w:sz w:val="22"/>
          <w:szCs w:val="22"/>
        </w:rPr>
      </w:pPr>
      <w:r w:rsidRPr="00440710">
        <w:rPr>
          <w:rFonts w:ascii="Calibri" w:hAnsi="Calibri" w:cs="Calibri"/>
          <w:sz w:val="22"/>
          <w:szCs w:val="22"/>
        </w:rPr>
        <w:t>Zmiana</w:t>
      </w:r>
      <w:r w:rsidRPr="00440710">
        <w:rPr>
          <w:rFonts w:ascii="Calibri" w:eastAsia="Arial" w:hAnsi="Calibri" w:cs="Calibri"/>
          <w:sz w:val="22"/>
          <w:szCs w:val="22"/>
        </w:rPr>
        <w:t xml:space="preserve"> </w:t>
      </w:r>
      <w:r w:rsidRPr="00440710">
        <w:rPr>
          <w:rFonts w:ascii="Calibri" w:hAnsi="Calibri" w:cs="Calibri"/>
          <w:sz w:val="22"/>
          <w:szCs w:val="22"/>
        </w:rPr>
        <w:t>osoby</w:t>
      </w:r>
      <w:r w:rsidRPr="00440710">
        <w:rPr>
          <w:rFonts w:ascii="Calibri" w:eastAsia="Arial" w:hAnsi="Calibri" w:cs="Calibri"/>
          <w:sz w:val="22"/>
          <w:szCs w:val="22"/>
        </w:rPr>
        <w:t xml:space="preserve"> </w:t>
      </w:r>
      <w:r w:rsidRPr="00440710">
        <w:rPr>
          <w:rFonts w:ascii="Calibri" w:hAnsi="Calibri" w:cs="Calibri"/>
          <w:sz w:val="22"/>
          <w:szCs w:val="22"/>
        </w:rPr>
        <w:t>pełniącej</w:t>
      </w:r>
      <w:r w:rsidRPr="00440710">
        <w:rPr>
          <w:rFonts w:ascii="Calibri" w:eastAsia="Arial" w:hAnsi="Calibri" w:cs="Calibri"/>
          <w:sz w:val="22"/>
          <w:szCs w:val="22"/>
        </w:rPr>
        <w:t xml:space="preserve"> </w:t>
      </w:r>
      <w:r w:rsidRPr="00440710">
        <w:rPr>
          <w:rFonts w:ascii="Calibri" w:hAnsi="Calibri" w:cs="Calibri"/>
          <w:sz w:val="22"/>
          <w:szCs w:val="22"/>
        </w:rPr>
        <w:t>funkcję</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powoduje</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274E330C" w14:textId="77777777" w:rsidR="00932E41" w:rsidRPr="00440710" w:rsidRDefault="00932E41" w:rsidP="00440710">
      <w:pPr>
        <w:pStyle w:val="Tekstpodstawowy"/>
        <w:spacing w:after="0" w:line="276" w:lineRule="auto"/>
        <w:rPr>
          <w:rFonts w:ascii="Calibri" w:hAnsi="Calibri" w:cs="Calibri"/>
          <w:sz w:val="22"/>
          <w:szCs w:val="22"/>
        </w:rPr>
      </w:pPr>
    </w:p>
    <w:p w14:paraId="7E092A1F" w14:textId="215BAE04" w:rsidR="00851EF3" w:rsidRPr="00440710" w:rsidRDefault="00851EF3" w:rsidP="006F250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6F2500">
        <w:rPr>
          <w:rFonts w:ascii="Calibri" w:hAnsi="Calibri" w:cs="Calibri"/>
          <w:sz w:val="22"/>
          <w:szCs w:val="22"/>
        </w:rPr>
        <w:t>8.</w:t>
      </w:r>
    </w:p>
    <w:p w14:paraId="40A1F480" w14:textId="77777777" w:rsidR="00932E41" w:rsidRPr="00440710" w:rsidRDefault="00932E41">
      <w:pPr>
        <w:numPr>
          <w:ilvl w:val="0"/>
          <w:numId w:val="8"/>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Jako</w:t>
      </w:r>
      <w:r w:rsidRPr="00440710">
        <w:rPr>
          <w:rFonts w:ascii="Calibri" w:eastAsia="Arial" w:hAnsi="Calibri" w:cs="Calibri"/>
          <w:sz w:val="22"/>
          <w:szCs w:val="22"/>
        </w:rPr>
        <w:t xml:space="preserve"> </w:t>
      </w:r>
      <w:r w:rsidRPr="00440710">
        <w:rPr>
          <w:rFonts w:ascii="Calibri" w:hAnsi="Calibri" w:cs="Calibri"/>
          <w:sz w:val="22"/>
          <w:szCs w:val="22"/>
        </w:rPr>
        <w:t>inspektora</w:t>
      </w:r>
      <w:r w:rsidRPr="00440710">
        <w:rPr>
          <w:rFonts w:ascii="Calibri" w:eastAsia="Arial" w:hAnsi="Calibri" w:cs="Calibri"/>
          <w:sz w:val="22"/>
          <w:szCs w:val="22"/>
        </w:rPr>
        <w:t xml:space="preserve"> </w:t>
      </w:r>
      <w:r w:rsidRPr="00440710">
        <w:rPr>
          <w:rFonts w:ascii="Calibri" w:hAnsi="Calibri" w:cs="Calibri"/>
          <w:sz w:val="22"/>
          <w:szCs w:val="22"/>
        </w:rPr>
        <w:t>nadzoru</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ustanawia:</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w:t>
      </w:r>
    </w:p>
    <w:p w14:paraId="202DBB7A" w14:textId="77777777" w:rsidR="00932E41" w:rsidRPr="00440710" w:rsidRDefault="00932E41">
      <w:pPr>
        <w:numPr>
          <w:ilvl w:val="0"/>
          <w:numId w:val="8"/>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obowiązki</w:t>
      </w:r>
      <w:r w:rsidRPr="00440710">
        <w:rPr>
          <w:rFonts w:ascii="Calibri" w:eastAsia="Arial" w:hAnsi="Calibri" w:cs="Calibri"/>
          <w:sz w:val="22"/>
          <w:szCs w:val="22"/>
        </w:rPr>
        <w:t xml:space="preserve"> </w:t>
      </w:r>
      <w:r w:rsidRPr="00440710">
        <w:rPr>
          <w:rFonts w:ascii="Calibri" w:hAnsi="Calibri" w:cs="Calibri"/>
          <w:sz w:val="22"/>
          <w:szCs w:val="22"/>
        </w:rPr>
        <w:t>inspektora</w:t>
      </w:r>
      <w:r w:rsidRPr="00440710">
        <w:rPr>
          <w:rFonts w:ascii="Calibri" w:eastAsia="Arial" w:hAnsi="Calibri" w:cs="Calibri"/>
          <w:sz w:val="22"/>
          <w:szCs w:val="22"/>
        </w:rPr>
        <w:t xml:space="preserve"> </w:t>
      </w:r>
      <w:r w:rsidRPr="00440710">
        <w:rPr>
          <w:rFonts w:ascii="Calibri" w:hAnsi="Calibri" w:cs="Calibri"/>
          <w:sz w:val="22"/>
          <w:szCs w:val="22"/>
        </w:rPr>
        <w:t>nadzoru</w:t>
      </w:r>
      <w:r w:rsidRPr="00440710">
        <w:rPr>
          <w:rFonts w:ascii="Calibri" w:eastAsia="Arial" w:hAnsi="Calibri" w:cs="Calibri"/>
          <w:sz w:val="22"/>
          <w:szCs w:val="22"/>
        </w:rPr>
        <w:t xml:space="preserve"> </w:t>
      </w:r>
      <w:r w:rsidRPr="00440710">
        <w:rPr>
          <w:rFonts w:ascii="Calibri" w:hAnsi="Calibri" w:cs="Calibri"/>
          <w:sz w:val="22"/>
          <w:szCs w:val="22"/>
        </w:rPr>
        <w:t>określają</w:t>
      </w:r>
      <w:r w:rsidRPr="00440710">
        <w:rPr>
          <w:rFonts w:ascii="Calibri" w:eastAsia="Arial" w:hAnsi="Calibri" w:cs="Calibri"/>
          <w:sz w:val="22"/>
          <w:szCs w:val="22"/>
        </w:rPr>
        <w:t xml:space="preserve"> </w:t>
      </w:r>
      <w:r w:rsidRPr="00440710">
        <w:rPr>
          <w:rFonts w:ascii="Calibri" w:hAnsi="Calibri" w:cs="Calibri"/>
          <w:sz w:val="22"/>
          <w:szCs w:val="22"/>
        </w:rPr>
        <w:t>przepisy</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p>
    <w:p w14:paraId="157DFD28" w14:textId="77777777" w:rsidR="00932E41" w:rsidRPr="00440710" w:rsidRDefault="004D00B1">
      <w:pPr>
        <w:numPr>
          <w:ilvl w:val="0"/>
          <w:numId w:val="8"/>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Zmiana osoby pełniącej</w:t>
      </w:r>
      <w:r w:rsidR="000609B9" w:rsidRPr="00440710">
        <w:rPr>
          <w:rFonts w:ascii="Calibri" w:hAnsi="Calibri" w:cs="Calibri"/>
          <w:sz w:val="22"/>
          <w:szCs w:val="22"/>
        </w:rPr>
        <w:t xml:space="preserve"> funkcję inspektora nadzoru </w:t>
      </w:r>
      <w:r w:rsidRPr="00440710">
        <w:rPr>
          <w:rFonts w:ascii="Calibri" w:hAnsi="Calibri" w:cs="Calibri"/>
          <w:sz w:val="22"/>
          <w:szCs w:val="22"/>
        </w:rPr>
        <w:t>nie powoduje zmiany niniejszej umowy. O zmianie tych osób Strony będą informować się pisemnie, nie później niż w następnym dniu roboczym po dniu, w</w:t>
      </w:r>
      <w:r w:rsidR="0069047C" w:rsidRPr="00440710">
        <w:rPr>
          <w:rFonts w:ascii="Calibri" w:hAnsi="Calibri" w:cs="Calibri"/>
          <w:sz w:val="22"/>
          <w:szCs w:val="22"/>
        </w:rPr>
        <w:t> </w:t>
      </w:r>
      <w:r w:rsidRPr="00440710">
        <w:rPr>
          <w:rFonts w:ascii="Calibri" w:hAnsi="Calibri" w:cs="Calibri"/>
          <w:sz w:val="22"/>
          <w:szCs w:val="22"/>
        </w:rPr>
        <w:t>którym nastąpiła zmiana.</w:t>
      </w:r>
    </w:p>
    <w:p w14:paraId="1D65A619" w14:textId="77777777" w:rsidR="004D00B1" w:rsidRPr="00440710" w:rsidRDefault="004D00B1" w:rsidP="00440710">
      <w:pPr>
        <w:tabs>
          <w:tab w:val="left" w:pos="426"/>
        </w:tabs>
        <w:spacing w:line="276" w:lineRule="auto"/>
        <w:ind w:left="426"/>
        <w:rPr>
          <w:rFonts w:ascii="Calibri" w:eastAsia="Arial" w:hAnsi="Calibri" w:cs="Calibri"/>
          <w:sz w:val="22"/>
          <w:szCs w:val="22"/>
        </w:rPr>
      </w:pPr>
    </w:p>
    <w:p w14:paraId="5FA1DA42" w14:textId="28328BC2" w:rsidR="00851EF3" w:rsidRPr="00440710" w:rsidRDefault="00851EF3" w:rsidP="006F250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6F2500">
        <w:rPr>
          <w:rFonts w:ascii="Calibri" w:hAnsi="Calibri" w:cs="Calibri"/>
          <w:sz w:val="22"/>
          <w:szCs w:val="22"/>
        </w:rPr>
        <w:t>9</w:t>
      </w:r>
      <w:r w:rsidRPr="00440710">
        <w:rPr>
          <w:rFonts w:ascii="Calibri" w:hAnsi="Calibri" w:cs="Calibri"/>
          <w:sz w:val="22"/>
          <w:szCs w:val="22"/>
        </w:rPr>
        <w:t>.</w:t>
      </w:r>
    </w:p>
    <w:p w14:paraId="5F3EF343" w14:textId="4A2CC45F"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ma</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powierzyć</w:t>
      </w:r>
      <w:r w:rsidR="006F2500">
        <w:rPr>
          <w:rFonts w:ascii="Calibri"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części</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podwykonawcom</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warunkiem,</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posiadają</w:t>
      </w:r>
      <w:r w:rsidRPr="00440710">
        <w:rPr>
          <w:rFonts w:ascii="Calibri" w:eastAsia="Arial" w:hAnsi="Calibri" w:cs="Calibri"/>
          <w:sz w:val="22"/>
          <w:szCs w:val="22"/>
        </w:rPr>
        <w:t xml:space="preserve"> </w:t>
      </w:r>
      <w:r w:rsidRPr="00440710">
        <w:rPr>
          <w:rFonts w:ascii="Calibri" w:hAnsi="Calibri" w:cs="Calibri"/>
          <w:sz w:val="22"/>
          <w:szCs w:val="22"/>
        </w:rPr>
        <w:t>oni</w:t>
      </w:r>
      <w:r w:rsidRPr="00440710">
        <w:rPr>
          <w:rFonts w:ascii="Calibri" w:eastAsia="Arial" w:hAnsi="Calibri" w:cs="Calibri"/>
          <w:sz w:val="22"/>
          <w:szCs w:val="22"/>
        </w:rPr>
        <w:t xml:space="preserve"> </w:t>
      </w:r>
      <w:r w:rsidRPr="00440710">
        <w:rPr>
          <w:rFonts w:ascii="Calibri" w:hAnsi="Calibri" w:cs="Calibri"/>
          <w:sz w:val="22"/>
          <w:szCs w:val="22"/>
        </w:rPr>
        <w:t>kwalifikacje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wykonania.</w:t>
      </w:r>
    </w:p>
    <w:p w14:paraId="0D0730A7" w14:textId="77777777" w:rsidR="00726D0B"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zwraca</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każdorazowo</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wnioskiem</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wyrażenie</w:t>
      </w:r>
      <w:r w:rsidRPr="00440710">
        <w:rPr>
          <w:rFonts w:ascii="Calibri" w:eastAsia="Arial" w:hAnsi="Calibri" w:cs="Calibri"/>
          <w:sz w:val="22"/>
          <w:szCs w:val="22"/>
        </w:rPr>
        <w:t xml:space="preserve"> </w:t>
      </w:r>
      <w:r w:rsidRPr="00440710">
        <w:rPr>
          <w:rFonts w:ascii="Calibri" w:hAnsi="Calibri" w:cs="Calibri"/>
          <w:sz w:val="22"/>
          <w:szCs w:val="22"/>
        </w:rPr>
        <w:t>zgody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który</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uczestniczył</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przystąpić</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upewnieniu</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uzyskania</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zgody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u</w:t>
      </w:r>
      <w:r w:rsidRPr="00440710">
        <w:rPr>
          <w:rFonts w:ascii="Calibri" w:eastAsia="Arial" w:hAnsi="Calibri" w:cs="Calibri"/>
          <w:sz w:val="22"/>
          <w:szCs w:val="22"/>
        </w:rPr>
        <w:t xml:space="preserve"> </w:t>
      </w:r>
      <w:r w:rsidRPr="00440710">
        <w:rPr>
          <w:rFonts w:ascii="Calibri" w:hAnsi="Calibri" w:cs="Calibri"/>
          <w:sz w:val="22"/>
          <w:szCs w:val="22"/>
        </w:rPr>
        <w:t>Zamawiającego.</w:t>
      </w:r>
    </w:p>
    <w:p w14:paraId="67E22BF1" w14:textId="77777777" w:rsidR="00726D0B" w:rsidRPr="00440710" w:rsidRDefault="00726D0B">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lang w:eastAsia="pl-PL"/>
        </w:rPr>
        <w:t>Postanowienia dotyczące podwykonawcy odnoszą się wprost również do dalszego podwykonawcy oraz umów zawieranych między podwykonawcą i dalszym podwykonawcą lub między dalszymi podwykonawcami.</w:t>
      </w:r>
    </w:p>
    <w:p w14:paraId="6ABC9C02" w14:textId="77777777" w:rsidR="00726D0B" w:rsidRPr="00440710" w:rsidRDefault="00726D0B">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lang w:eastAsia="pl-P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0B9E24D" w14:textId="77777777"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zamierzający</w:t>
      </w:r>
      <w:r w:rsidRPr="00440710">
        <w:rPr>
          <w:rFonts w:ascii="Calibri" w:eastAsia="Arial" w:hAnsi="Calibri" w:cs="Calibri"/>
          <w:sz w:val="22"/>
          <w:szCs w:val="22"/>
        </w:rPr>
        <w:t xml:space="preserve"> </w:t>
      </w:r>
      <w:r w:rsidRPr="00440710">
        <w:rPr>
          <w:rFonts w:ascii="Calibri" w:hAnsi="Calibri" w:cs="Calibri"/>
          <w:sz w:val="22"/>
          <w:szCs w:val="22"/>
        </w:rPr>
        <w:t>zawrzeć</w:t>
      </w:r>
      <w:r w:rsidRPr="00440710">
        <w:rPr>
          <w:rFonts w:ascii="Calibri" w:eastAsia="Arial" w:hAnsi="Calibri" w:cs="Calibri"/>
          <w:sz w:val="22"/>
          <w:szCs w:val="22"/>
        </w:rPr>
        <w:t xml:space="preserve"> </w:t>
      </w:r>
      <w:r w:rsidRPr="00440710">
        <w:rPr>
          <w:rFonts w:ascii="Calibri" w:hAnsi="Calibri" w:cs="Calibri"/>
          <w:sz w:val="22"/>
          <w:szCs w:val="22"/>
        </w:rPr>
        <w:t>umowę</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ramach</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obowiązany,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piśmie</w:t>
      </w:r>
      <w:r w:rsidRPr="00440710">
        <w:rPr>
          <w:rFonts w:ascii="Calibri" w:eastAsia="Arial" w:hAnsi="Calibri" w:cs="Calibri"/>
          <w:sz w:val="22"/>
          <w:szCs w:val="22"/>
        </w:rPr>
        <w:t xml:space="preserve"> </w:t>
      </w:r>
      <w:r w:rsidRPr="00440710">
        <w:rPr>
          <w:rFonts w:ascii="Calibri" w:hAnsi="Calibri" w:cs="Calibri"/>
          <w:sz w:val="22"/>
          <w:szCs w:val="22"/>
        </w:rPr>
        <w:t>projektu</w:t>
      </w:r>
      <w:r w:rsidRPr="00440710">
        <w:rPr>
          <w:rFonts w:ascii="Calibri" w:eastAsia="Arial" w:hAnsi="Calibri" w:cs="Calibri"/>
          <w:sz w:val="22"/>
          <w:szCs w:val="22"/>
        </w:rPr>
        <w:t xml:space="preserve"> </w:t>
      </w:r>
      <w:r w:rsidRPr="00440710">
        <w:rPr>
          <w:rFonts w:ascii="Calibri" w:hAnsi="Calibri" w:cs="Calibri"/>
          <w:sz w:val="22"/>
          <w:szCs w:val="22"/>
        </w:rPr>
        <w:t>tej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czym</w:t>
      </w:r>
      <w:r w:rsidRPr="00440710">
        <w:rPr>
          <w:rFonts w:ascii="Calibri" w:eastAsia="Arial" w:hAnsi="Calibri" w:cs="Calibri"/>
          <w:sz w:val="22"/>
          <w:szCs w:val="22"/>
        </w:rPr>
        <w:t xml:space="preserve"> </w:t>
      </w:r>
      <w:r w:rsidRPr="00440710">
        <w:rPr>
          <w:rFonts w:ascii="Calibri" w:hAnsi="Calibri" w:cs="Calibri"/>
          <w:sz w:val="22"/>
          <w:szCs w:val="22"/>
        </w:rPr>
        <w:t>podwykonawca</w:t>
      </w:r>
      <w:r w:rsidR="00317D68"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obowiązany</w:t>
      </w:r>
      <w:r w:rsidRPr="00440710">
        <w:rPr>
          <w:rFonts w:ascii="Calibri" w:eastAsia="Arial" w:hAnsi="Calibri" w:cs="Calibri"/>
          <w:sz w:val="22"/>
          <w:szCs w:val="22"/>
        </w:rPr>
        <w:t xml:space="preserve"> </w:t>
      </w:r>
      <w:r w:rsidRPr="00440710">
        <w:rPr>
          <w:rFonts w:ascii="Calibri" w:hAnsi="Calibri" w:cs="Calibri"/>
          <w:sz w:val="22"/>
          <w:szCs w:val="22"/>
        </w:rPr>
        <w:t>dołączyć</w:t>
      </w:r>
      <w:r w:rsidRPr="00440710">
        <w:rPr>
          <w:rFonts w:ascii="Calibri" w:eastAsia="Arial" w:hAnsi="Calibri" w:cs="Calibri"/>
          <w:sz w:val="22"/>
          <w:szCs w:val="22"/>
        </w:rPr>
        <w:t xml:space="preserve"> </w:t>
      </w:r>
      <w:r w:rsidRPr="00440710">
        <w:rPr>
          <w:rFonts w:ascii="Calibri" w:hAnsi="Calibri" w:cs="Calibri"/>
          <w:sz w:val="22"/>
          <w:szCs w:val="22"/>
        </w:rPr>
        <w:t>zgodę</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zawarcie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treści</w:t>
      </w:r>
      <w:r w:rsidRPr="00440710">
        <w:rPr>
          <w:rFonts w:ascii="Calibri" w:eastAsia="Arial" w:hAnsi="Calibri" w:cs="Calibri"/>
          <w:sz w:val="22"/>
          <w:szCs w:val="22"/>
        </w:rPr>
        <w:t xml:space="preserve"> </w:t>
      </w:r>
      <w:r w:rsidRPr="00440710">
        <w:rPr>
          <w:rFonts w:ascii="Calibri" w:hAnsi="Calibri" w:cs="Calibri"/>
          <w:sz w:val="22"/>
          <w:szCs w:val="22"/>
        </w:rPr>
        <w:t>zgodnej</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projektem</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p>
    <w:p w14:paraId="562B7B30" w14:textId="77777777"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eastAsia="Arial"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żądać</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przedstawienia</w:t>
      </w:r>
      <w:r w:rsidRPr="00440710">
        <w:rPr>
          <w:rFonts w:ascii="Calibri" w:eastAsia="Arial" w:hAnsi="Calibri" w:cs="Calibri"/>
          <w:sz w:val="22"/>
          <w:szCs w:val="22"/>
        </w:rPr>
        <w:t xml:space="preserve"> </w:t>
      </w:r>
      <w:r w:rsidRPr="00440710">
        <w:rPr>
          <w:rFonts w:ascii="Calibri" w:hAnsi="Calibri" w:cs="Calibri"/>
          <w:sz w:val="22"/>
          <w:szCs w:val="22"/>
        </w:rPr>
        <w:t>dokumentów</w:t>
      </w:r>
      <w:r w:rsidRPr="00440710">
        <w:rPr>
          <w:rFonts w:ascii="Calibri" w:eastAsia="Arial" w:hAnsi="Calibri" w:cs="Calibri"/>
          <w:sz w:val="22"/>
          <w:szCs w:val="22"/>
        </w:rPr>
        <w:t xml:space="preserve"> </w:t>
      </w:r>
      <w:r w:rsidRPr="00440710">
        <w:rPr>
          <w:rFonts w:ascii="Calibri" w:hAnsi="Calibri" w:cs="Calibri"/>
          <w:sz w:val="22"/>
          <w:szCs w:val="22"/>
        </w:rPr>
        <w:t>potwierdzających</w:t>
      </w:r>
      <w:r w:rsidRPr="00440710">
        <w:rPr>
          <w:rFonts w:ascii="Calibri" w:eastAsia="Arial" w:hAnsi="Calibri" w:cs="Calibri"/>
          <w:sz w:val="22"/>
          <w:szCs w:val="22"/>
        </w:rPr>
        <w:t xml:space="preserve"> </w:t>
      </w:r>
      <w:r w:rsidR="00CA08CE" w:rsidRPr="00440710">
        <w:rPr>
          <w:rFonts w:ascii="Calibri" w:hAnsi="Calibri" w:cs="Calibri"/>
          <w:sz w:val="22"/>
          <w:szCs w:val="22"/>
        </w:rPr>
        <w:t>kwalifikacje</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wyznacza</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dostarczenie</w:t>
      </w:r>
      <w:r w:rsidRPr="00440710">
        <w:rPr>
          <w:rFonts w:ascii="Calibri" w:eastAsia="Arial" w:hAnsi="Calibri" w:cs="Calibri"/>
          <w:sz w:val="22"/>
          <w:szCs w:val="22"/>
        </w:rPr>
        <w:t xml:space="preserve"> </w:t>
      </w:r>
      <w:r w:rsidRPr="00440710">
        <w:rPr>
          <w:rFonts w:ascii="Calibri" w:hAnsi="Calibri" w:cs="Calibri"/>
          <w:sz w:val="22"/>
          <w:szCs w:val="22"/>
        </w:rPr>
        <w:t>powyższych</w:t>
      </w:r>
      <w:r w:rsidRPr="00440710">
        <w:rPr>
          <w:rFonts w:ascii="Calibri" w:eastAsia="Arial" w:hAnsi="Calibri" w:cs="Calibri"/>
          <w:sz w:val="22"/>
          <w:szCs w:val="22"/>
        </w:rPr>
        <w:t xml:space="preserve"> </w:t>
      </w:r>
      <w:r w:rsidRPr="00440710">
        <w:rPr>
          <w:rFonts w:ascii="Calibri" w:hAnsi="Calibri" w:cs="Calibri"/>
          <w:sz w:val="22"/>
          <w:szCs w:val="22"/>
        </w:rPr>
        <w:t>dokumentów</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krótszy</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p>
    <w:p w14:paraId="5D21CAC2" w14:textId="77777777"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otrzymania</w:t>
      </w:r>
      <w:r w:rsidR="00E214F9" w:rsidRPr="00440710">
        <w:rPr>
          <w:rFonts w:ascii="Calibri" w:hAnsi="Calibri" w:cs="Calibri"/>
          <w:sz w:val="22"/>
          <w:szCs w:val="22"/>
        </w:rPr>
        <w:t xml:space="preserve"> </w:t>
      </w:r>
      <w:r w:rsidRPr="00440710">
        <w:rPr>
          <w:rFonts w:ascii="Calibri" w:hAnsi="Calibri" w:cs="Calibri"/>
          <w:sz w:val="22"/>
          <w:szCs w:val="22"/>
        </w:rPr>
        <w:t>projektu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zgłasza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zastrzeżenia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projektu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p>
    <w:p w14:paraId="746C6B03"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spełniającej</w:t>
      </w:r>
      <w:r w:rsidRPr="00440710">
        <w:rPr>
          <w:rFonts w:ascii="Calibri" w:eastAsia="Arial" w:hAnsi="Calibri" w:cs="Calibri"/>
          <w:sz w:val="22"/>
          <w:szCs w:val="22"/>
        </w:rPr>
        <w:t xml:space="preserve"> </w:t>
      </w:r>
      <w:r w:rsidRPr="00440710">
        <w:rPr>
          <w:rFonts w:ascii="Calibri" w:hAnsi="Calibri" w:cs="Calibri"/>
          <w:sz w:val="22"/>
          <w:szCs w:val="22"/>
        </w:rPr>
        <w:t>wymagań</w:t>
      </w:r>
      <w:r w:rsidRPr="00440710">
        <w:rPr>
          <w:rFonts w:ascii="Calibri" w:eastAsia="Arial" w:hAnsi="Calibri" w:cs="Calibri"/>
          <w:sz w:val="22"/>
          <w:szCs w:val="22"/>
        </w:rPr>
        <w:t xml:space="preserve"> </w:t>
      </w:r>
      <w:r w:rsidRPr="00440710">
        <w:rPr>
          <w:rFonts w:ascii="Calibri" w:hAnsi="Calibri" w:cs="Calibri"/>
          <w:sz w:val="22"/>
          <w:szCs w:val="22"/>
        </w:rPr>
        <w:t>określonych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specyfikacji</w:t>
      </w:r>
      <w:r w:rsidRPr="00440710">
        <w:rPr>
          <w:rFonts w:ascii="Calibri" w:eastAsia="Arial" w:hAnsi="Calibri" w:cs="Calibri"/>
          <w:sz w:val="22"/>
          <w:szCs w:val="22"/>
        </w:rPr>
        <w:t xml:space="preserve"> </w:t>
      </w:r>
      <w:r w:rsidRPr="00440710">
        <w:rPr>
          <w:rFonts w:ascii="Calibri" w:hAnsi="Calibri" w:cs="Calibri"/>
          <w:sz w:val="22"/>
          <w:szCs w:val="22"/>
        </w:rPr>
        <w:t>warunków</w:t>
      </w:r>
      <w:r w:rsidR="009700E8" w:rsidRPr="00440710">
        <w:rPr>
          <w:rFonts w:ascii="Calibri" w:hAnsi="Calibri" w:cs="Calibri"/>
          <w:sz w:val="22"/>
          <w:szCs w:val="22"/>
        </w:rPr>
        <w:t xml:space="preserve"> zamówienia</w:t>
      </w:r>
      <w:r w:rsidRPr="00440710">
        <w:rPr>
          <w:rFonts w:ascii="Calibri" w:hAnsi="Calibri" w:cs="Calibri"/>
          <w:sz w:val="22"/>
          <w:szCs w:val="22"/>
        </w:rPr>
        <w:t>,</w:t>
      </w:r>
    </w:p>
    <w:p w14:paraId="7E523990" w14:textId="74678839" w:rsidR="00726D0B"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przewiduje</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dłuższy</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00D51F1F">
        <w:rPr>
          <w:rFonts w:ascii="Calibri" w:hAnsi="Calibri" w:cs="Calibri"/>
          <w:sz w:val="22"/>
          <w:szCs w:val="22"/>
        </w:rPr>
        <w:t>14 dni</w:t>
      </w:r>
      <w:r w:rsidRPr="00440710">
        <w:rPr>
          <w:rFonts w:ascii="Calibri" w:hAnsi="Calibri" w:cs="Calibri"/>
          <w:sz w:val="22"/>
          <w:szCs w:val="22"/>
        </w:rPr>
        <w:t>,</w:t>
      </w:r>
    </w:p>
    <w:p w14:paraId="337743AC" w14:textId="77777777" w:rsidR="00726D0B" w:rsidRPr="00440710" w:rsidRDefault="00726D0B">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lang w:eastAsia="pl-PL"/>
        </w:rPr>
        <w:t>będzie zawierała postanowienia niezgodne z art. 463 ustawy Prawo zamówień publicznych, tj.:</w:t>
      </w:r>
      <w:r w:rsidR="0069047C" w:rsidRPr="00440710">
        <w:rPr>
          <w:rFonts w:ascii="Calibri" w:hAnsi="Calibri" w:cs="Calibri"/>
          <w:sz w:val="22"/>
          <w:szCs w:val="22"/>
          <w:lang w:eastAsia="pl-PL"/>
        </w:rPr>
        <w:t> </w:t>
      </w:r>
      <w:r w:rsidRPr="00440710">
        <w:rPr>
          <w:rFonts w:ascii="Calibri" w:hAnsi="Calibri" w:cs="Calibri"/>
          <w:sz w:val="22"/>
          <w:szCs w:val="22"/>
          <w:lang w:eastAsia="pl-PL"/>
        </w:rPr>
        <w:t xml:space="preserve">postanowienia kształtujące prawa i obowiązki podwykonawcy, w zakresie kar umownych oraz postanowień dotyczących warunków wypłaty wynagrodzenia, w sposób dla niego mniej korzystny niż prawa i obowiązki </w:t>
      </w:r>
      <w:r w:rsidR="00EB033B" w:rsidRPr="00440710">
        <w:rPr>
          <w:rFonts w:ascii="Calibri" w:hAnsi="Calibri" w:cs="Calibri"/>
          <w:sz w:val="22"/>
          <w:szCs w:val="22"/>
          <w:lang w:eastAsia="pl-PL"/>
        </w:rPr>
        <w:t>W</w:t>
      </w:r>
      <w:r w:rsidRPr="00440710">
        <w:rPr>
          <w:rFonts w:ascii="Calibri" w:hAnsi="Calibri" w:cs="Calibri"/>
          <w:sz w:val="22"/>
          <w:szCs w:val="22"/>
          <w:lang w:eastAsia="pl-PL"/>
        </w:rPr>
        <w:t>ykonawcy, ukształtowane postanowieniami niniejszej umowy.</w:t>
      </w:r>
    </w:p>
    <w:p w14:paraId="016BE8CB" w14:textId="77777777" w:rsidR="003B70FE" w:rsidRPr="00440710" w:rsidRDefault="003B70FE">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Niezgłoszenie w formie pisemnej zastrzeżeń d</w:t>
      </w:r>
      <w:r w:rsidR="00317D68" w:rsidRPr="00440710">
        <w:rPr>
          <w:rFonts w:ascii="Calibri" w:hAnsi="Calibri" w:cs="Calibri"/>
          <w:sz w:val="22"/>
          <w:szCs w:val="22"/>
        </w:rPr>
        <w:t xml:space="preserve">o przedłożonego projektu umowy </w:t>
      </w:r>
      <w:r w:rsidRPr="00440710">
        <w:rPr>
          <w:rFonts w:ascii="Calibri" w:hAnsi="Calibri" w:cs="Calibri"/>
          <w:sz w:val="22"/>
          <w:szCs w:val="22"/>
        </w:rPr>
        <w:t xml:space="preserve">o podwykonawstwo, której przedmiotem są roboty budowlane, w terminie określonym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niniejszej umowy</w:t>
      </w:r>
      <w:r w:rsidRPr="00440710">
        <w:rPr>
          <w:rFonts w:ascii="Calibri" w:hAnsi="Calibri" w:cs="Calibri"/>
          <w:sz w:val="22"/>
          <w:szCs w:val="22"/>
        </w:rPr>
        <w:t xml:space="preserve">, uważa się za </w:t>
      </w:r>
      <w:r w:rsidRPr="00440710">
        <w:rPr>
          <w:rFonts w:ascii="Calibri" w:hAnsi="Calibri" w:cs="Calibri"/>
          <w:sz w:val="22"/>
          <w:szCs w:val="22"/>
        </w:rPr>
        <w:lastRenderedPageBreak/>
        <w:t>akceptację projektu umowy przez Zamawiającego.</w:t>
      </w:r>
    </w:p>
    <w:p w14:paraId="23CE55EA" w14:textId="77777777" w:rsidR="00851EF3" w:rsidRPr="00440710" w:rsidRDefault="00851EF3">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przedkłada</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poświadczoną</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zgodność</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oryginałem</w:t>
      </w:r>
      <w:r w:rsidRPr="00440710">
        <w:rPr>
          <w:rFonts w:ascii="Calibri" w:eastAsia="Arial" w:hAnsi="Calibri" w:cs="Calibri"/>
          <w:sz w:val="22"/>
          <w:szCs w:val="22"/>
        </w:rPr>
        <w:t xml:space="preserve"> </w:t>
      </w:r>
      <w:r w:rsidRPr="00440710">
        <w:rPr>
          <w:rFonts w:ascii="Calibri" w:hAnsi="Calibri" w:cs="Calibri"/>
          <w:sz w:val="22"/>
          <w:szCs w:val="22"/>
        </w:rPr>
        <w:t>kopię</w:t>
      </w:r>
      <w:r w:rsidRPr="00440710">
        <w:rPr>
          <w:rFonts w:ascii="Calibri" w:eastAsia="Arial" w:hAnsi="Calibri" w:cs="Calibri"/>
          <w:sz w:val="22"/>
          <w:szCs w:val="22"/>
        </w:rPr>
        <w:t xml:space="preserve"> </w:t>
      </w:r>
      <w:r w:rsidRPr="00440710">
        <w:rPr>
          <w:rFonts w:ascii="Calibri" w:hAnsi="Calibri" w:cs="Calibri"/>
          <w:sz w:val="22"/>
          <w:szCs w:val="22"/>
        </w:rPr>
        <w:t>zawartej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jej</w:t>
      </w:r>
      <w:r w:rsidRPr="00440710">
        <w:rPr>
          <w:rFonts w:ascii="Calibri" w:eastAsia="Arial" w:hAnsi="Calibri" w:cs="Calibri"/>
          <w:sz w:val="22"/>
          <w:szCs w:val="22"/>
        </w:rPr>
        <w:t xml:space="preserve"> </w:t>
      </w:r>
      <w:r w:rsidRPr="00440710">
        <w:rPr>
          <w:rFonts w:ascii="Calibri" w:hAnsi="Calibri" w:cs="Calibri"/>
          <w:sz w:val="22"/>
          <w:szCs w:val="22"/>
        </w:rPr>
        <w:t>zawarcia.</w:t>
      </w:r>
    </w:p>
    <w:p w14:paraId="3DC2C541" w14:textId="593FE128" w:rsidR="00851EF3" w:rsidRPr="00440710" w:rsidRDefault="00851EF3">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dłuższy</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00D51F1F">
        <w:rPr>
          <w:rFonts w:ascii="Calibri" w:hAnsi="Calibri" w:cs="Calibri"/>
          <w:sz w:val="22"/>
          <w:szCs w:val="22"/>
        </w:rPr>
        <w:t>14 dni</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informuje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ciągu</w:t>
      </w:r>
      <w:r w:rsidRPr="00440710">
        <w:rPr>
          <w:rFonts w:ascii="Calibri" w:eastAsia="Arial" w:hAnsi="Calibri" w:cs="Calibri"/>
          <w:sz w:val="22"/>
          <w:szCs w:val="22"/>
        </w:rPr>
        <w:t xml:space="preserve"> </w:t>
      </w:r>
      <w:r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otrzymania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wzywa</w:t>
      </w:r>
      <w:r w:rsidR="00964175" w:rsidRPr="00440710">
        <w:rPr>
          <w:rFonts w:ascii="Calibri" w:eastAsia="Arial" w:hAnsi="Calibri" w:cs="Calibri"/>
          <w:sz w:val="22"/>
          <w:szCs w:val="22"/>
        </w:rPr>
        <w:t xml:space="preserve"> </w:t>
      </w:r>
      <w:r w:rsidRPr="00440710">
        <w:rPr>
          <w:rFonts w:ascii="Calibri" w:hAnsi="Calibri" w:cs="Calibri"/>
          <w:sz w:val="22"/>
          <w:szCs w:val="22"/>
        </w:rPr>
        <w:t>go</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doprowadzenia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tej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rygorem</w:t>
      </w:r>
      <w:r w:rsidRPr="00440710">
        <w:rPr>
          <w:rFonts w:ascii="Calibri" w:eastAsia="Arial" w:hAnsi="Calibri" w:cs="Calibri"/>
          <w:sz w:val="22"/>
          <w:szCs w:val="22"/>
        </w:rPr>
        <w:t xml:space="preserve"> </w:t>
      </w: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zapłatę</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umownej.</w:t>
      </w:r>
    </w:p>
    <w:p w14:paraId="74162C62" w14:textId="77777777" w:rsidR="00851EF3" w:rsidRPr="00440710" w:rsidRDefault="00851EF3">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liczonym</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daty</w:t>
      </w:r>
      <w:r w:rsidRPr="00440710">
        <w:rPr>
          <w:rFonts w:ascii="Calibri" w:eastAsia="Arial" w:hAnsi="Calibri" w:cs="Calibri"/>
          <w:sz w:val="22"/>
          <w:szCs w:val="22"/>
        </w:rPr>
        <w:t xml:space="preserve"> </w:t>
      </w:r>
      <w:r w:rsidRPr="00440710">
        <w:rPr>
          <w:rFonts w:ascii="Calibri" w:hAnsi="Calibri" w:cs="Calibri"/>
          <w:sz w:val="22"/>
          <w:szCs w:val="22"/>
        </w:rPr>
        <w:t>otrzymania</w:t>
      </w:r>
      <w:r w:rsidRPr="00440710">
        <w:rPr>
          <w:rFonts w:ascii="Calibri" w:eastAsia="Arial" w:hAnsi="Calibri" w:cs="Calibri"/>
          <w:sz w:val="22"/>
          <w:szCs w:val="22"/>
        </w:rPr>
        <w:t xml:space="preserve"> </w:t>
      </w:r>
      <w:r w:rsidRPr="00440710">
        <w:rPr>
          <w:rFonts w:ascii="Calibri" w:hAnsi="Calibri" w:cs="Calibri"/>
          <w:sz w:val="22"/>
          <w:szCs w:val="22"/>
        </w:rPr>
        <w:t>poświadczonej</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zgodność</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oryginałem</w:t>
      </w:r>
      <w:r w:rsidRPr="00440710">
        <w:rPr>
          <w:rFonts w:ascii="Calibri" w:eastAsia="Arial" w:hAnsi="Calibri" w:cs="Calibri"/>
          <w:sz w:val="22"/>
          <w:szCs w:val="22"/>
        </w:rPr>
        <w:t xml:space="preserve"> </w:t>
      </w:r>
      <w:r w:rsidRPr="00440710">
        <w:rPr>
          <w:rFonts w:ascii="Calibri" w:hAnsi="Calibri" w:cs="Calibri"/>
          <w:sz w:val="22"/>
          <w:szCs w:val="22"/>
        </w:rPr>
        <w:t>kopii</w:t>
      </w:r>
      <w:r w:rsidRPr="00440710">
        <w:rPr>
          <w:rFonts w:ascii="Calibri" w:eastAsia="Arial" w:hAnsi="Calibri" w:cs="Calibri"/>
          <w:sz w:val="22"/>
          <w:szCs w:val="22"/>
        </w:rPr>
        <w:t xml:space="preserve"> </w:t>
      </w:r>
      <w:r w:rsidRPr="00440710">
        <w:rPr>
          <w:rFonts w:ascii="Calibri" w:hAnsi="Calibri" w:cs="Calibri"/>
          <w:sz w:val="22"/>
          <w:szCs w:val="22"/>
        </w:rPr>
        <w:t>zawartej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zgłasza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sprzeciw</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0069047C" w:rsidRPr="00440710">
        <w:rPr>
          <w:rFonts w:ascii="Calibri" w:eastAsia="Arial" w:hAnsi="Calibri" w:cs="Calibri"/>
          <w:sz w:val="22"/>
          <w:szCs w:val="22"/>
        </w:rPr>
        <w:t>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00E214F9" w:rsidRPr="00440710">
        <w:rPr>
          <w:rFonts w:ascii="Calibri" w:hAnsi="Calibri" w:cs="Calibri"/>
          <w:sz w:val="22"/>
          <w:szCs w:val="22"/>
        </w:rPr>
        <w:t>budowlane.</w:t>
      </w:r>
    </w:p>
    <w:p w14:paraId="11B1A4FD" w14:textId="5BF704C3" w:rsidR="003B70FE" w:rsidRPr="00440710" w:rsidRDefault="00851EF3">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Niezgłoszenie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sprzeciwu</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przedłożonej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E214F9" w:rsidRPr="00440710">
        <w:rPr>
          <w:rFonts w:ascii="Calibri" w:eastAsia="Arial" w:hAnsi="Calibri" w:cs="Calibri"/>
          <w:sz w:val="22"/>
          <w:szCs w:val="22"/>
        </w:rPr>
        <w:t>7</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uważa</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akceptację</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p>
    <w:p w14:paraId="67133B46" w14:textId="77777777" w:rsidR="00851EF3" w:rsidRPr="00440710" w:rsidRDefault="00851EF3">
      <w:pPr>
        <w:widowControl w:val="0"/>
        <w:numPr>
          <w:ilvl w:val="0"/>
          <w:numId w:val="12"/>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Projekt</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także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dalszymi</w:t>
      </w:r>
      <w:r w:rsidRPr="00440710">
        <w:rPr>
          <w:rFonts w:ascii="Calibri" w:eastAsia="Arial" w:hAnsi="Calibri" w:cs="Calibri"/>
          <w:sz w:val="22"/>
          <w:szCs w:val="22"/>
        </w:rPr>
        <w:t xml:space="preserve"> </w:t>
      </w:r>
      <w:r w:rsidRPr="00440710">
        <w:rPr>
          <w:rFonts w:ascii="Calibri" w:hAnsi="Calibri" w:cs="Calibri"/>
          <w:sz w:val="22"/>
          <w:szCs w:val="22"/>
        </w:rPr>
        <w:t>podwykonawcami,</w:t>
      </w:r>
      <w:r w:rsidRPr="00440710">
        <w:rPr>
          <w:rFonts w:ascii="Calibri" w:eastAsia="Arial" w:hAnsi="Calibri" w:cs="Calibri"/>
          <w:sz w:val="22"/>
          <w:szCs w:val="22"/>
        </w:rPr>
        <w:t xml:space="preserve"> </w:t>
      </w:r>
      <w:r w:rsidRPr="00440710">
        <w:rPr>
          <w:rFonts w:ascii="Calibri" w:hAnsi="Calibri" w:cs="Calibri"/>
          <w:sz w:val="22"/>
          <w:szCs w:val="22"/>
        </w:rPr>
        <w:t>powinien</w:t>
      </w:r>
      <w:r w:rsidRPr="00440710">
        <w:rPr>
          <w:rFonts w:ascii="Calibri" w:eastAsia="Arial" w:hAnsi="Calibri" w:cs="Calibri"/>
          <w:sz w:val="22"/>
          <w:szCs w:val="22"/>
        </w:rPr>
        <w:t xml:space="preserve"> </w:t>
      </w:r>
      <w:r w:rsidRPr="00440710">
        <w:rPr>
          <w:rFonts w:ascii="Calibri" w:hAnsi="Calibri" w:cs="Calibri"/>
          <w:sz w:val="22"/>
          <w:szCs w:val="22"/>
        </w:rPr>
        <w:t>spełniać</w:t>
      </w:r>
      <w:r w:rsidRPr="00440710">
        <w:rPr>
          <w:rFonts w:ascii="Calibri" w:eastAsia="Arial" w:hAnsi="Calibri" w:cs="Calibri"/>
          <w:sz w:val="22"/>
          <w:szCs w:val="22"/>
        </w:rPr>
        <w:t xml:space="preserve"> </w:t>
      </w:r>
      <w:r w:rsidRPr="00440710">
        <w:rPr>
          <w:rFonts w:ascii="Calibri" w:hAnsi="Calibri" w:cs="Calibri"/>
          <w:sz w:val="22"/>
          <w:szCs w:val="22"/>
        </w:rPr>
        <w:t>następujące</w:t>
      </w:r>
      <w:r w:rsidRPr="00440710">
        <w:rPr>
          <w:rFonts w:ascii="Calibri" w:eastAsia="Arial" w:hAnsi="Calibri" w:cs="Calibri"/>
          <w:sz w:val="22"/>
          <w:szCs w:val="22"/>
        </w:rPr>
        <w:t xml:space="preserve"> </w:t>
      </w:r>
      <w:r w:rsidRPr="00440710">
        <w:rPr>
          <w:rFonts w:ascii="Calibri" w:hAnsi="Calibri" w:cs="Calibri"/>
          <w:sz w:val="22"/>
          <w:szCs w:val="22"/>
        </w:rPr>
        <w:t>wymagania:</w:t>
      </w:r>
    </w:p>
    <w:p w14:paraId="67D5E390"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mieć</w:t>
      </w:r>
      <w:r w:rsidRPr="00440710">
        <w:rPr>
          <w:rFonts w:ascii="Calibri" w:eastAsia="Arial" w:hAnsi="Calibri" w:cs="Calibri"/>
          <w:sz w:val="22"/>
          <w:szCs w:val="22"/>
        </w:rPr>
        <w:t xml:space="preserve"> </w:t>
      </w:r>
      <w:r w:rsidRPr="00440710">
        <w:rPr>
          <w:rFonts w:ascii="Calibri" w:hAnsi="Calibri" w:cs="Calibri"/>
          <w:sz w:val="22"/>
          <w:szCs w:val="22"/>
        </w:rPr>
        <w:t>formę</w:t>
      </w:r>
      <w:r w:rsidRPr="00440710">
        <w:rPr>
          <w:rFonts w:ascii="Calibri" w:eastAsia="Arial" w:hAnsi="Calibri" w:cs="Calibri"/>
          <w:sz w:val="22"/>
          <w:szCs w:val="22"/>
        </w:rPr>
        <w:t xml:space="preserve"> </w:t>
      </w:r>
      <w:r w:rsidRPr="00440710">
        <w:rPr>
          <w:rFonts w:ascii="Calibri" w:hAnsi="Calibri" w:cs="Calibri"/>
          <w:sz w:val="22"/>
          <w:szCs w:val="22"/>
        </w:rPr>
        <w:t>pisemną,</w:t>
      </w:r>
    </w:p>
    <w:p w14:paraId="1388042D"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dokładnie</w:t>
      </w:r>
      <w:r w:rsidRPr="00440710">
        <w:rPr>
          <w:rFonts w:ascii="Calibri" w:eastAsia="Arial" w:hAnsi="Calibri" w:cs="Calibri"/>
          <w:sz w:val="22"/>
          <w:szCs w:val="22"/>
        </w:rPr>
        <w:t xml:space="preserve"> </w:t>
      </w:r>
      <w:r w:rsidRPr="00440710">
        <w:rPr>
          <w:rFonts w:ascii="Calibri" w:hAnsi="Calibri" w:cs="Calibri"/>
          <w:sz w:val="22"/>
          <w:szCs w:val="22"/>
        </w:rPr>
        <w:t>określać</w:t>
      </w:r>
      <w:r w:rsidRPr="00440710">
        <w:rPr>
          <w:rFonts w:ascii="Calibri" w:eastAsia="Arial" w:hAnsi="Calibri" w:cs="Calibri"/>
          <w:sz w:val="22"/>
          <w:szCs w:val="22"/>
        </w:rPr>
        <w:t xml:space="preserve"> </w:t>
      </w:r>
      <w:r w:rsidRPr="00440710">
        <w:rPr>
          <w:rFonts w:ascii="Calibri" w:hAnsi="Calibri" w:cs="Calibri"/>
          <w:sz w:val="22"/>
          <w:szCs w:val="22"/>
        </w:rPr>
        <w:t>zakres</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powierzonych</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00317D68" w:rsidRPr="00440710">
        <w:rPr>
          <w:rFonts w:ascii="Calibri" w:hAnsi="Calibri" w:cs="Calibri"/>
          <w:sz w:val="22"/>
          <w:szCs w:val="22"/>
        </w:rPr>
        <w:br/>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wykonania,</w:t>
      </w:r>
    </w:p>
    <w:p w14:paraId="6414E54C"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zapisy</w:t>
      </w:r>
      <w:r w:rsidRPr="00440710">
        <w:rPr>
          <w:rFonts w:ascii="Calibri" w:eastAsia="Arial" w:hAnsi="Calibri" w:cs="Calibri"/>
          <w:sz w:val="22"/>
          <w:szCs w:val="22"/>
        </w:rPr>
        <w:t xml:space="preserve"> </w:t>
      </w:r>
      <w:r w:rsidRPr="00440710">
        <w:rPr>
          <w:rFonts w:ascii="Calibri" w:hAnsi="Calibri" w:cs="Calibri"/>
          <w:sz w:val="22"/>
          <w:szCs w:val="22"/>
        </w:rPr>
        <w:t>umożliwiające</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przeprowadzenie</w:t>
      </w:r>
      <w:r w:rsidRPr="00440710">
        <w:rPr>
          <w:rFonts w:ascii="Calibri" w:eastAsia="Arial" w:hAnsi="Calibri" w:cs="Calibri"/>
          <w:sz w:val="22"/>
          <w:szCs w:val="22"/>
        </w:rPr>
        <w:t xml:space="preserve"> </w:t>
      </w:r>
      <w:r w:rsidRPr="00440710">
        <w:rPr>
          <w:rFonts w:ascii="Calibri" w:hAnsi="Calibri" w:cs="Calibri"/>
          <w:sz w:val="22"/>
          <w:szCs w:val="22"/>
        </w:rPr>
        <w:t>kontroli</w:t>
      </w:r>
      <w:r w:rsidRPr="00440710">
        <w:rPr>
          <w:rFonts w:ascii="Calibri" w:eastAsia="Arial" w:hAnsi="Calibri" w:cs="Calibri"/>
          <w:sz w:val="22"/>
          <w:szCs w:val="22"/>
        </w:rPr>
        <w:t xml:space="preserve"> </w:t>
      </w:r>
      <w:r w:rsidRPr="00440710">
        <w:rPr>
          <w:rFonts w:ascii="Calibri" w:hAnsi="Calibri" w:cs="Calibri"/>
          <w:sz w:val="22"/>
          <w:szCs w:val="22"/>
        </w:rPr>
        <w:t>sposobu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podwykonawcę,</w:t>
      </w:r>
    </w:p>
    <w:p w14:paraId="10AD823C"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dłuższego</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0073089A"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doręczenia</w:t>
      </w:r>
      <w:r w:rsidRPr="00440710">
        <w:rPr>
          <w:rFonts w:ascii="Calibri" w:eastAsia="Arial" w:hAnsi="Calibri" w:cs="Calibri"/>
          <w:sz w:val="22"/>
          <w:szCs w:val="22"/>
        </w:rPr>
        <w:t xml:space="preserve"> </w:t>
      </w:r>
      <w:r w:rsidRPr="00440710">
        <w:rPr>
          <w:rFonts w:ascii="Calibri" w:hAnsi="Calibri" w:cs="Calibri"/>
          <w:sz w:val="22"/>
          <w:szCs w:val="22"/>
        </w:rPr>
        <w:t>faktury</w:t>
      </w:r>
      <w:r w:rsidRPr="00440710">
        <w:rPr>
          <w:rFonts w:ascii="Calibri" w:eastAsia="Arial" w:hAnsi="Calibri" w:cs="Calibri"/>
          <w:sz w:val="22"/>
          <w:szCs w:val="22"/>
        </w:rPr>
        <w:t xml:space="preserve"> </w:t>
      </w:r>
      <w:r w:rsidRPr="00440710">
        <w:rPr>
          <w:rFonts w:ascii="Calibri" w:hAnsi="Calibri" w:cs="Calibri"/>
          <w:sz w:val="22"/>
          <w:szCs w:val="22"/>
        </w:rPr>
        <w:t>lub</w:t>
      </w:r>
      <w:r w:rsidR="00317D68" w:rsidRPr="00440710">
        <w:rPr>
          <w:rFonts w:ascii="Calibri" w:eastAsia="Arial" w:hAnsi="Calibri" w:cs="Calibri"/>
          <w:sz w:val="22"/>
          <w:szCs w:val="22"/>
        </w:rPr>
        <w:t xml:space="preserve"> </w:t>
      </w:r>
      <w:r w:rsidRPr="00440710">
        <w:rPr>
          <w:rFonts w:ascii="Calibri" w:hAnsi="Calibri" w:cs="Calibri"/>
          <w:sz w:val="22"/>
          <w:szCs w:val="22"/>
        </w:rPr>
        <w:t>rachunku</w:t>
      </w:r>
      <w:r w:rsidRPr="00440710">
        <w:rPr>
          <w:rFonts w:ascii="Calibri" w:eastAsia="Arial" w:hAnsi="Calibri" w:cs="Calibri"/>
          <w:sz w:val="22"/>
          <w:szCs w:val="22"/>
        </w:rPr>
        <w:t xml:space="preserve"> </w:t>
      </w:r>
      <w:r w:rsidRPr="00440710">
        <w:rPr>
          <w:rFonts w:ascii="Calibri" w:hAnsi="Calibri" w:cs="Calibri"/>
          <w:sz w:val="22"/>
          <w:szCs w:val="22"/>
        </w:rPr>
        <w:t>potwierdzającego</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zleconych</w:t>
      </w:r>
      <w:r w:rsidRPr="00440710">
        <w:rPr>
          <w:rFonts w:ascii="Calibri" w:eastAsia="Arial" w:hAnsi="Calibri" w:cs="Calibri"/>
          <w:sz w:val="22"/>
          <w:szCs w:val="22"/>
        </w:rPr>
        <w:t xml:space="preserve"> </w:t>
      </w:r>
      <w:r w:rsidRPr="00440710">
        <w:rPr>
          <w:rFonts w:ascii="Calibri" w:hAnsi="Calibri" w:cs="Calibri"/>
          <w:sz w:val="22"/>
          <w:szCs w:val="22"/>
        </w:rPr>
        <w:t>mu</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budowlanych,</w:t>
      </w:r>
    </w:p>
    <w:p w14:paraId="6B69E14E"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wyłączać</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przed</w:t>
      </w:r>
      <w:r w:rsidRPr="00440710">
        <w:rPr>
          <w:rFonts w:ascii="Calibri" w:eastAsia="Arial" w:hAnsi="Calibri" w:cs="Calibri"/>
          <w:sz w:val="22"/>
          <w:szCs w:val="22"/>
        </w:rPr>
        <w:t xml:space="preserve"> </w:t>
      </w:r>
      <w:r w:rsidRPr="00440710">
        <w:rPr>
          <w:rFonts w:ascii="Calibri" w:hAnsi="Calibri" w:cs="Calibri"/>
          <w:sz w:val="22"/>
          <w:szCs w:val="22"/>
        </w:rPr>
        <w:t>Zamawiającym</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całości</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także</w:t>
      </w:r>
      <w:r w:rsidRPr="00440710">
        <w:rPr>
          <w:rFonts w:ascii="Calibri" w:eastAsia="Arial" w:hAnsi="Calibri" w:cs="Calibri"/>
          <w:sz w:val="22"/>
          <w:szCs w:val="22"/>
        </w:rPr>
        <w:t xml:space="preserve"> </w:t>
      </w:r>
      <w:r w:rsidRPr="00440710">
        <w:rPr>
          <w:rFonts w:ascii="Calibri" w:hAnsi="Calibri" w:cs="Calibri"/>
          <w:sz w:val="22"/>
          <w:szCs w:val="22"/>
        </w:rPr>
        <w:t>tych</w:t>
      </w:r>
      <w:r w:rsidRPr="00440710">
        <w:rPr>
          <w:rFonts w:ascii="Calibri" w:eastAsia="Arial" w:hAnsi="Calibri" w:cs="Calibri"/>
          <w:sz w:val="22"/>
          <w:szCs w:val="22"/>
        </w:rPr>
        <w:t xml:space="preserve"> </w:t>
      </w:r>
      <w:r w:rsidRPr="00440710">
        <w:rPr>
          <w:rFonts w:ascii="Calibri" w:hAnsi="Calibri" w:cs="Calibri"/>
          <w:sz w:val="22"/>
          <w:szCs w:val="22"/>
        </w:rPr>
        <w:t>wykonanych</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podwykonawców,</w:t>
      </w:r>
    </w:p>
    <w:p w14:paraId="57F55F4D"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warunek</w:t>
      </w:r>
      <w:r w:rsidRPr="00440710">
        <w:rPr>
          <w:rFonts w:ascii="Calibri" w:eastAsia="Arial" w:hAnsi="Calibri" w:cs="Calibri"/>
          <w:sz w:val="22"/>
          <w:szCs w:val="22"/>
        </w:rPr>
        <w:t xml:space="preserve"> </w:t>
      </w:r>
      <w:r w:rsidRPr="00440710">
        <w:rPr>
          <w:rFonts w:ascii="Calibri" w:hAnsi="Calibri" w:cs="Calibri"/>
          <w:sz w:val="22"/>
          <w:szCs w:val="22"/>
        </w:rPr>
        <w:t>zaakceptowania</w:t>
      </w:r>
      <w:r w:rsidRPr="00440710">
        <w:rPr>
          <w:rFonts w:ascii="Calibri" w:eastAsia="Arial" w:hAnsi="Calibri" w:cs="Calibri"/>
          <w:sz w:val="22"/>
          <w:szCs w:val="22"/>
        </w:rPr>
        <w:t xml:space="preserve"> </w:t>
      </w:r>
      <w:r w:rsidRPr="00440710">
        <w:rPr>
          <w:rFonts w:ascii="Calibri" w:hAnsi="Calibri" w:cs="Calibri"/>
          <w:sz w:val="22"/>
          <w:szCs w:val="22"/>
        </w:rPr>
        <w:t>jej</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zasadach</w:t>
      </w:r>
      <w:r w:rsidRPr="00440710">
        <w:rPr>
          <w:rFonts w:ascii="Calibri" w:eastAsia="Arial" w:hAnsi="Calibri" w:cs="Calibri"/>
          <w:sz w:val="22"/>
          <w:szCs w:val="22"/>
        </w:rPr>
        <w:t xml:space="preserve"> </w:t>
      </w:r>
      <w:r w:rsidRPr="00440710">
        <w:rPr>
          <w:rFonts w:ascii="Calibri" w:hAnsi="Calibri" w:cs="Calibri"/>
          <w:sz w:val="22"/>
          <w:szCs w:val="22"/>
        </w:rPr>
        <w:t>wynikających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7B55F173"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zapisów</w:t>
      </w:r>
      <w:r w:rsidRPr="00440710">
        <w:rPr>
          <w:rFonts w:ascii="Calibri" w:eastAsia="Arial" w:hAnsi="Calibri" w:cs="Calibri"/>
          <w:sz w:val="22"/>
          <w:szCs w:val="22"/>
        </w:rPr>
        <w:t xml:space="preserve"> </w:t>
      </w:r>
      <w:r w:rsidRPr="00440710">
        <w:rPr>
          <w:rFonts w:ascii="Calibri" w:hAnsi="Calibri" w:cs="Calibri"/>
          <w:sz w:val="22"/>
          <w:szCs w:val="22"/>
        </w:rPr>
        <w:t>sprzecznych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niniejszą</w:t>
      </w:r>
      <w:r w:rsidRPr="00440710">
        <w:rPr>
          <w:rFonts w:ascii="Calibri" w:eastAsia="Arial" w:hAnsi="Calibri" w:cs="Calibri"/>
          <w:sz w:val="22"/>
          <w:szCs w:val="22"/>
        </w:rPr>
        <w:t xml:space="preserve"> </w:t>
      </w:r>
      <w:r w:rsidRPr="00440710">
        <w:rPr>
          <w:rFonts w:ascii="Calibri" w:hAnsi="Calibri" w:cs="Calibri"/>
          <w:sz w:val="22"/>
          <w:szCs w:val="22"/>
        </w:rPr>
        <w:t>umową</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zawartą</w:t>
      </w:r>
      <w:r w:rsidRPr="00440710">
        <w:rPr>
          <w:rFonts w:ascii="Calibri" w:eastAsia="Arial" w:hAnsi="Calibri" w:cs="Calibri"/>
          <w:sz w:val="22"/>
          <w:szCs w:val="22"/>
        </w:rPr>
        <w:t xml:space="preserve"> </w:t>
      </w:r>
      <w:r w:rsidRPr="00440710">
        <w:rPr>
          <w:rFonts w:ascii="Calibri" w:hAnsi="Calibri" w:cs="Calibri"/>
          <w:sz w:val="22"/>
          <w:szCs w:val="22"/>
        </w:rPr>
        <w:t>pomiędzy</w:t>
      </w:r>
      <w:r w:rsidRPr="00440710">
        <w:rPr>
          <w:rFonts w:ascii="Calibri" w:eastAsia="Arial" w:hAnsi="Calibri" w:cs="Calibri"/>
          <w:sz w:val="22"/>
          <w:szCs w:val="22"/>
        </w:rPr>
        <w:t xml:space="preserve"> </w:t>
      </w:r>
      <w:r w:rsidRPr="00440710">
        <w:rPr>
          <w:rFonts w:ascii="Calibri" w:hAnsi="Calibri" w:cs="Calibri"/>
          <w:sz w:val="22"/>
          <w:szCs w:val="22"/>
        </w:rPr>
        <w:t>Zamawiającym</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Wykonawcą,</w:t>
      </w:r>
    </w:p>
    <w:p w14:paraId="2B1CB8DF"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postanowień</w:t>
      </w:r>
      <w:r w:rsidRPr="00440710">
        <w:rPr>
          <w:rFonts w:ascii="Calibri" w:eastAsia="Arial" w:hAnsi="Calibri" w:cs="Calibri"/>
          <w:sz w:val="22"/>
          <w:szCs w:val="22"/>
        </w:rPr>
        <w:t xml:space="preserve"> </w:t>
      </w:r>
      <w:r w:rsidRPr="00440710">
        <w:rPr>
          <w:rFonts w:ascii="Calibri" w:hAnsi="Calibri" w:cs="Calibri"/>
          <w:sz w:val="22"/>
          <w:szCs w:val="22"/>
        </w:rPr>
        <w:t>uzależniających</w:t>
      </w:r>
      <w:r w:rsidRPr="00440710">
        <w:rPr>
          <w:rFonts w:ascii="Calibri" w:eastAsia="Arial" w:hAnsi="Calibri" w:cs="Calibri"/>
          <w:sz w:val="22"/>
          <w:szCs w:val="22"/>
        </w:rPr>
        <w:t xml:space="preserve"> </w:t>
      </w:r>
      <w:r w:rsidRPr="00440710">
        <w:rPr>
          <w:rFonts w:ascii="Calibri" w:hAnsi="Calibri" w:cs="Calibri"/>
          <w:sz w:val="22"/>
          <w:szCs w:val="22"/>
        </w:rPr>
        <w:t>uzyskanie</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płatności</w:t>
      </w:r>
      <w:r w:rsidRPr="00440710">
        <w:rPr>
          <w:rFonts w:ascii="Calibri" w:eastAsia="Arial" w:hAnsi="Calibri" w:cs="Calibri"/>
          <w:sz w:val="22"/>
          <w:szCs w:val="22"/>
        </w:rPr>
        <w:t xml:space="preserve"> </w:t>
      </w:r>
      <w:r w:rsidRPr="00440710">
        <w:rPr>
          <w:rFonts w:ascii="Calibri" w:hAnsi="Calibri" w:cs="Calibri"/>
          <w:sz w:val="22"/>
          <w:szCs w:val="22"/>
        </w:rPr>
        <w:t>od</w:t>
      </w:r>
      <w:r w:rsidR="0069047C" w:rsidRPr="00440710">
        <w:rPr>
          <w:rFonts w:ascii="Calibri" w:eastAsia="Arial" w:hAnsi="Calibri" w:cs="Calibri"/>
          <w:sz w:val="22"/>
          <w:szCs w:val="22"/>
        </w:rPr>
        <w:t>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obejmującego</w:t>
      </w:r>
      <w:r w:rsidRPr="00440710">
        <w:rPr>
          <w:rFonts w:ascii="Calibri" w:eastAsia="Arial" w:hAnsi="Calibri" w:cs="Calibri"/>
          <w:sz w:val="22"/>
          <w:szCs w:val="22"/>
        </w:rPr>
        <w:t xml:space="preserve"> </w:t>
      </w:r>
      <w:r w:rsidRPr="00440710">
        <w:rPr>
          <w:rFonts w:ascii="Calibri" w:hAnsi="Calibri" w:cs="Calibri"/>
          <w:sz w:val="22"/>
          <w:szCs w:val="22"/>
        </w:rPr>
        <w:t>zakres</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wykonanych</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uzależniających</w:t>
      </w:r>
      <w:r w:rsidRPr="00440710">
        <w:rPr>
          <w:rFonts w:ascii="Calibri" w:eastAsia="Arial" w:hAnsi="Calibri" w:cs="Calibri"/>
          <w:sz w:val="22"/>
          <w:szCs w:val="22"/>
        </w:rPr>
        <w:t xml:space="preserve"> </w:t>
      </w:r>
      <w:r w:rsidRPr="00440710">
        <w:rPr>
          <w:rFonts w:ascii="Calibri" w:hAnsi="Calibri" w:cs="Calibri"/>
          <w:sz w:val="22"/>
          <w:szCs w:val="22"/>
        </w:rPr>
        <w:t>zwrot</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kwot</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zwrotu</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Wykonawcy,</w:t>
      </w:r>
    </w:p>
    <w:p w14:paraId="07ED12AA" w14:textId="77777777" w:rsidR="00851EF3" w:rsidRPr="00440710" w:rsidRDefault="00851EF3">
      <w:pPr>
        <w:widowControl w:val="0"/>
        <w:numPr>
          <w:ilvl w:val="1"/>
          <w:numId w:val="12"/>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wartość</w:t>
      </w:r>
      <w:r w:rsidRPr="00440710">
        <w:rPr>
          <w:rFonts w:ascii="Calibri" w:eastAsia="Arial" w:hAnsi="Calibri" w:cs="Calibri"/>
          <w:sz w:val="22"/>
          <w:szCs w:val="22"/>
        </w:rPr>
        <w:t xml:space="preserve"> </w:t>
      </w:r>
      <w:r w:rsidRPr="00440710">
        <w:rPr>
          <w:rFonts w:ascii="Calibri" w:hAnsi="Calibri" w:cs="Calibri"/>
          <w:sz w:val="22"/>
          <w:szCs w:val="22"/>
        </w:rPr>
        <w:t>wynagrodzeń</w:t>
      </w:r>
      <w:r w:rsidRPr="00440710">
        <w:rPr>
          <w:rFonts w:ascii="Calibri" w:eastAsia="Arial" w:hAnsi="Calibri" w:cs="Calibri"/>
          <w:sz w:val="22"/>
          <w:szCs w:val="22"/>
        </w:rPr>
        <w:t xml:space="preserve"> </w:t>
      </w:r>
      <w:r w:rsidRPr="00440710">
        <w:rPr>
          <w:rFonts w:ascii="Calibri" w:hAnsi="Calibri" w:cs="Calibri"/>
          <w:sz w:val="22"/>
          <w:szCs w:val="22"/>
        </w:rPr>
        <w:t>kolejnych</w:t>
      </w:r>
      <w:r w:rsidRPr="00440710">
        <w:rPr>
          <w:rFonts w:ascii="Calibri" w:eastAsia="Arial" w:hAnsi="Calibri" w:cs="Calibri"/>
          <w:sz w:val="22"/>
          <w:szCs w:val="22"/>
        </w:rPr>
        <w:t xml:space="preserve"> </w:t>
      </w:r>
      <w:r w:rsidRPr="00440710">
        <w:rPr>
          <w:rFonts w:ascii="Calibri" w:hAnsi="Calibri" w:cs="Calibri"/>
          <w:sz w:val="22"/>
          <w:szCs w:val="22"/>
        </w:rPr>
        <w:t>umów</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przekroczyć</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określonego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2CF1BA75" w14:textId="4B5737F7"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podjęcia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dalszego</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decyzji</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zmianie</w:t>
      </w:r>
      <w:r w:rsidRPr="00440710">
        <w:rPr>
          <w:rFonts w:ascii="Calibri" w:eastAsia="Arial" w:hAnsi="Calibri" w:cs="Calibri"/>
          <w:sz w:val="22"/>
          <w:szCs w:val="22"/>
        </w:rPr>
        <w:t xml:space="preserve"> </w:t>
      </w:r>
      <w:r w:rsidRPr="00440710">
        <w:rPr>
          <w:rFonts w:ascii="Calibri" w:hAnsi="Calibri" w:cs="Calibri"/>
          <w:sz w:val="22"/>
          <w:szCs w:val="22"/>
        </w:rPr>
        <w:t>zaakceptowanej</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zamierzający</w:t>
      </w:r>
      <w:r w:rsidRPr="00440710">
        <w:rPr>
          <w:rFonts w:ascii="Calibri" w:eastAsia="Arial" w:hAnsi="Calibri" w:cs="Calibri"/>
          <w:sz w:val="22"/>
          <w:szCs w:val="22"/>
        </w:rPr>
        <w:t xml:space="preserve"> </w:t>
      </w:r>
      <w:r w:rsidRPr="00440710">
        <w:rPr>
          <w:rFonts w:ascii="Calibri" w:hAnsi="Calibri" w:cs="Calibri"/>
          <w:sz w:val="22"/>
          <w:szCs w:val="22"/>
        </w:rPr>
        <w:t>zmienić</w:t>
      </w:r>
      <w:r w:rsidRPr="00440710">
        <w:rPr>
          <w:rFonts w:ascii="Calibri" w:eastAsia="Arial" w:hAnsi="Calibri" w:cs="Calibri"/>
          <w:sz w:val="22"/>
          <w:szCs w:val="22"/>
        </w:rPr>
        <w:t xml:space="preserve"> </w:t>
      </w:r>
      <w:r w:rsidRPr="00440710">
        <w:rPr>
          <w:rFonts w:ascii="Calibri" w:hAnsi="Calibri" w:cs="Calibri"/>
          <w:sz w:val="22"/>
          <w:szCs w:val="22"/>
        </w:rPr>
        <w:t>zaakceptowaną</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umowę</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obowiązany,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projektu</w:t>
      </w:r>
      <w:r w:rsidRPr="00440710">
        <w:rPr>
          <w:rFonts w:ascii="Calibri" w:eastAsia="Arial" w:hAnsi="Calibri" w:cs="Calibri"/>
          <w:sz w:val="22"/>
          <w:szCs w:val="22"/>
        </w:rPr>
        <w:t xml:space="preserve"> </w:t>
      </w:r>
      <w:r w:rsidRPr="00440710">
        <w:rPr>
          <w:rFonts w:ascii="Calibri" w:hAnsi="Calibri" w:cs="Calibri"/>
          <w:sz w:val="22"/>
          <w:szCs w:val="22"/>
        </w:rPr>
        <w:t>tej</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czym</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obowiązany</w:t>
      </w:r>
      <w:r w:rsidRPr="00440710">
        <w:rPr>
          <w:rFonts w:ascii="Calibri" w:eastAsia="Arial" w:hAnsi="Calibri" w:cs="Calibri"/>
          <w:sz w:val="22"/>
          <w:szCs w:val="22"/>
        </w:rPr>
        <w:t xml:space="preserve"> </w:t>
      </w:r>
      <w:r w:rsidRPr="00440710">
        <w:rPr>
          <w:rFonts w:ascii="Calibri" w:hAnsi="Calibri" w:cs="Calibri"/>
          <w:sz w:val="22"/>
          <w:szCs w:val="22"/>
        </w:rPr>
        <w:t>dołączyć</w:t>
      </w:r>
      <w:r w:rsidRPr="00440710">
        <w:rPr>
          <w:rFonts w:ascii="Calibri" w:eastAsia="Arial" w:hAnsi="Calibri" w:cs="Calibri"/>
          <w:sz w:val="22"/>
          <w:szCs w:val="22"/>
        </w:rPr>
        <w:t xml:space="preserve"> </w:t>
      </w:r>
      <w:r w:rsidRPr="00440710">
        <w:rPr>
          <w:rFonts w:ascii="Calibri" w:hAnsi="Calibri" w:cs="Calibri"/>
          <w:sz w:val="22"/>
          <w:szCs w:val="22"/>
        </w:rPr>
        <w:t>zgodę</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zmianę</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0069047C" w:rsidRPr="00440710">
        <w:rPr>
          <w:rFonts w:ascii="Calibri" w:eastAsia="Arial" w:hAnsi="Calibri" w:cs="Calibri"/>
          <w:sz w:val="22"/>
          <w:szCs w:val="22"/>
        </w:rPr>
        <w:t>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treści</w:t>
      </w:r>
      <w:r w:rsidRPr="00440710">
        <w:rPr>
          <w:rFonts w:ascii="Calibri" w:eastAsia="Arial" w:hAnsi="Calibri" w:cs="Calibri"/>
          <w:sz w:val="22"/>
          <w:szCs w:val="22"/>
        </w:rPr>
        <w:t xml:space="preserve"> </w:t>
      </w:r>
      <w:r w:rsidRPr="00440710">
        <w:rPr>
          <w:rFonts w:ascii="Calibri" w:hAnsi="Calibri" w:cs="Calibri"/>
          <w:sz w:val="22"/>
          <w:szCs w:val="22"/>
        </w:rPr>
        <w:t>zgodnej</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projektem</w:t>
      </w:r>
      <w:r w:rsidRPr="00440710">
        <w:rPr>
          <w:rFonts w:ascii="Calibri" w:eastAsia="Arial" w:hAnsi="Calibri" w:cs="Calibri"/>
          <w:sz w:val="22"/>
          <w:szCs w:val="22"/>
        </w:rPr>
        <w:t xml:space="preserve"> </w:t>
      </w:r>
      <w:r w:rsidRPr="00440710">
        <w:rPr>
          <w:rFonts w:ascii="Calibri" w:hAnsi="Calibri" w:cs="Calibri"/>
          <w:sz w:val="22"/>
          <w:szCs w:val="22"/>
        </w:rPr>
        <w:t>zmiany.</w:t>
      </w:r>
    </w:p>
    <w:p w14:paraId="508AE4E8" w14:textId="77777777" w:rsidR="00851EF3"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przedkłada</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poświadczoną</w:t>
      </w:r>
      <w:r w:rsidRPr="00440710">
        <w:rPr>
          <w:rFonts w:ascii="Calibri" w:eastAsia="Arial" w:hAnsi="Calibri" w:cs="Calibri"/>
          <w:sz w:val="22"/>
          <w:szCs w:val="22"/>
        </w:rPr>
        <w:t xml:space="preserve"> </w:t>
      </w:r>
      <w:r w:rsidRPr="00440710">
        <w:rPr>
          <w:rFonts w:ascii="Calibri" w:hAnsi="Calibri" w:cs="Calibri"/>
          <w:sz w:val="22"/>
          <w:szCs w:val="22"/>
        </w:rPr>
        <w:t>za</w:t>
      </w:r>
      <w:r w:rsidR="0069047C" w:rsidRPr="00440710">
        <w:rPr>
          <w:rFonts w:ascii="Calibri" w:eastAsia="Arial" w:hAnsi="Calibri" w:cs="Calibri"/>
          <w:sz w:val="22"/>
          <w:szCs w:val="22"/>
        </w:rPr>
        <w:t> </w:t>
      </w:r>
      <w:r w:rsidRPr="00440710">
        <w:rPr>
          <w:rFonts w:ascii="Calibri" w:hAnsi="Calibri" w:cs="Calibri"/>
          <w:sz w:val="22"/>
          <w:szCs w:val="22"/>
        </w:rPr>
        <w:t>zgodność</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oryginałem</w:t>
      </w:r>
      <w:r w:rsidRPr="00440710">
        <w:rPr>
          <w:rFonts w:ascii="Calibri" w:eastAsia="Arial" w:hAnsi="Calibri" w:cs="Calibri"/>
          <w:sz w:val="22"/>
          <w:szCs w:val="22"/>
        </w:rPr>
        <w:t xml:space="preserve"> </w:t>
      </w:r>
      <w:r w:rsidRPr="00440710">
        <w:rPr>
          <w:rFonts w:ascii="Calibri" w:hAnsi="Calibri" w:cs="Calibri"/>
          <w:sz w:val="22"/>
          <w:szCs w:val="22"/>
        </w:rPr>
        <w:t>kopię</w:t>
      </w:r>
      <w:r w:rsidRPr="00440710">
        <w:rPr>
          <w:rFonts w:ascii="Calibri" w:eastAsia="Arial" w:hAnsi="Calibri" w:cs="Calibri"/>
          <w:sz w:val="22"/>
          <w:szCs w:val="22"/>
        </w:rPr>
        <w:t xml:space="preserve"> </w:t>
      </w:r>
      <w:r w:rsidRPr="00440710">
        <w:rPr>
          <w:rFonts w:ascii="Calibri" w:hAnsi="Calibri" w:cs="Calibri"/>
          <w:sz w:val="22"/>
          <w:szCs w:val="22"/>
        </w:rPr>
        <w:t>zawartej</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0069047C" w:rsidRPr="00440710">
        <w:rPr>
          <w:rFonts w:ascii="Calibri" w:eastAsia="Arial" w:hAnsi="Calibri" w:cs="Calibri"/>
          <w:sz w:val="22"/>
          <w:szCs w:val="22"/>
        </w:rPr>
        <w:t>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to</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zawarcia</w:t>
      </w:r>
      <w:r w:rsidRPr="00440710">
        <w:rPr>
          <w:rFonts w:ascii="Calibri" w:eastAsia="Arial" w:hAnsi="Calibri" w:cs="Calibri"/>
          <w:sz w:val="22"/>
          <w:szCs w:val="22"/>
        </w:rPr>
        <w:t xml:space="preserve"> </w:t>
      </w:r>
      <w:r w:rsidRPr="00440710">
        <w:rPr>
          <w:rFonts w:ascii="Calibri" w:hAnsi="Calibri" w:cs="Calibri"/>
          <w:sz w:val="22"/>
          <w:szCs w:val="22"/>
        </w:rPr>
        <w:t>aneksu</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p>
    <w:p w14:paraId="7B7C8047" w14:textId="77777777" w:rsidR="0073089A" w:rsidRPr="00440710" w:rsidRDefault="0073089A">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lastRenderedPageBreak/>
        <w:t xml:space="preserve">W przypadku wykonywania robót przez podwykonawcę, Wykonawca zobowiązany jest załączyć do wystawionej przez siebie faktury, jako warunek wypłaty wynagrodzenia, co najmniej na 5 dni roboczych przed terminem płatności: </w:t>
      </w:r>
    </w:p>
    <w:p w14:paraId="7252287D" w14:textId="77777777" w:rsidR="0073089A" w:rsidRPr="00440710" w:rsidRDefault="0073089A">
      <w:pPr>
        <w:widowControl w:val="0"/>
        <w:numPr>
          <w:ilvl w:val="1"/>
          <w:numId w:val="12"/>
        </w:numPr>
        <w:shd w:val="clear" w:color="auto" w:fill="FFFFFF"/>
        <w:tabs>
          <w:tab w:val="left" w:pos="426"/>
          <w:tab w:val="left" w:pos="700"/>
        </w:tabs>
        <w:autoSpaceDE w:val="0"/>
        <w:spacing w:line="276" w:lineRule="auto"/>
        <w:rPr>
          <w:rFonts w:ascii="Calibri" w:hAnsi="Calibri" w:cs="Calibri"/>
          <w:sz w:val="22"/>
          <w:szCs w:val="22"/>
        </w:rPr>
      </w:pPr>
      <w:r w:rsidRPr="00440710">
        <w:rPr>
          <w:rFonts w:ascii="Calibri" w:hAnsi="Calibri" w:cs="Calibri"/>
          <w:sz w:val="22"/>
          <w:szCs w:val="22"/>
        </w:rPr>
        <w:t>kserokopię faktury podwykonawcy, potwierdzoną za zgodność z oryginałem przez Wykonawcę,</w:t>
      </w:r>
    </w:p>
    <w:p w14:paraId="54E8379F" w14:textId="77777777" w:rsidR="0073089A" w:rsidRPr="00440710" w:rsidRDefault="0073089A">
      <w:pPr>
        <w:widowControl w:val="0"/>
        <w:numPr>
          <w:ilvl w:val="1"/>
          <w:numId w:val="12"/>
        </w:numPr>
        <w:shd w:val="clear" w:color="auto" w:fill="FFFFFF"/>
        <w:tabs>
          <w:tab w:val="left" w:pos="426"/>
          <w:tab w:val="left" w:pos="700"/>
        </w:tabs>
        <w:autoSpaceDE w:val="0"/>
        <w:spacing w:line="276" w:lineRule="auto"/>
        <w:rPr>
          <w:rFonts w:ascii="Calibri" w:hAnsi="Calibri" w:cs="Calibri"/>
          <w:sz w:val="22"/>
          <w:szCs w:val="22"/>
        </w:rPr>
      </w:pPr>
      <w:r w:rsidRPr="00440710">
        <w:rPr>
          <w:rFonts w:ascii="Calibri" w:hAnsi="Calibri" w:cs="Calibri"/>
          <w:sz w:val="22"/>
          <w:szCs w:val="22"/>
        </w:rPr>
        <w:t>kserokopię protokołu odbioru robót bez uwag wykonanych przez podwykonawcę potwierdzoną za zgodność z oryginałem przez Wykonawcę,</w:t>
      </w:r>
    </w:p>
    <w:p w14:paraId="6BAAC479" w14:textId="77777777" w:rsidR="0073089A" w:rsidRPr="00440710" w:rsidRDefault="0073089A">
      <w:pPr>
        <w:widowControl w:val="0"/>
        <w:numPr>
          <w:ilvl w:val="1"/>
          <w:numId w:val="12"/>
        </w:numPr>
        <w:shd w:val="clear" w:color="auto" w:fill="FFFFFF"/>
        <w:tabs>
          <w:tab w:val="left" w:pos="426"/>
          <w:tab w:val="left" w:pos="700"/>
        </w:tabs>
        <w:autoSpaceDE w:val="0"/>
        <w:spacing w:line="276" w:lineRule="auto"/>
        <w:rPr>
          <w:rFonts w:ascii="Calibri" w:hAnsi="Calibri" w:cs="Calibri"/>
          <w:sz w:val="22"/>
          <w:szCs w:val="22"/>
        </w:rPr>
      </w:pPr>
      <w:r w:rsidRPr="00440710">
        <w:rPr>
          <w:rFonts w:ascii="Calibri" w:hAnsi="Calibri" w:cs="Calibri"/>
          <w:sz w:val="22"/>
          <w:szCs w:val="22"/>
        </w:rPr>
        <w:t>dowód zapłaty zobowiązań wobec podwykonawcy, w przypadku kopii, potwierdzony za</w:t>
      </w:r>
      <w:r w:rsidR="0069047C" w:rsidRPr="00440710">
        <w:rPr>
          <w:rFonts w:ascii="Calibri" w:hAnsi="Calibri" w:cs="Calibri"/>
          <w:sz w:val="22"/>
          <w:szCs w:val="22"/>
        </w:rPr>
        <w:t> </w:t>
      </w:r>
      <w:r w:rsidRPr="00440710">
        <w:rPr>
          <w:rFonts w:ascii="Calibri" w:hAnsi="Calibri" w:cs="Calibri"/>
          <w:sz w:val="22"/>
          <w:szCs w:val="22"/>
        </w:rPr>
        <w:t xml:space="preserve">zgodność z oryginałem przez Wykonawcę oraz </w:t>
      </w:r>
    </w:p>
    <w:p w14:paraId="11403D83" w14:textId="77777777" w:rsidR="0073089A" w:rsidRPr="00440710" w:rsidRDefault="0073089A">
      <w:pPr>
        <w:widowControl w:val="0"/>
        <w:numPr>
          <w:ilvl w:val="1"/>
          <w:numId w:val="12"/>
        </w:numPr>
        <w:shd w:val="clear" w:color="auto" w:fill="FFFFFF"/>
        <w:tabs>
          <w:tab w:val="left" w:pos="426"/>
          <w:tab w:val="left" w:pos="700"/>
        </w:tabs>
        <w:autoSpaceDE w:val="0"/>
        <w:spacing w:line="276" w:lineRule="auto"/>
        <w:rPr>
          <w:rFonts w:ascii="Calibri" w:hAnsi="Calibri" w:cs="Calibri"/>
          <w:sz w:val="22"/>
          <w:szCs w:val="22"/>
        </w:rPr>
      </w:pPr>
      <w:r w:rsidRPr="00440710">
        <w:rPr>
          <w:rFonts w:ascii="Calibri" w:hAnsi="Calibri" w:cs="Calibri"/>
          <w:sz w:val="22"/>
          <w:szCs w:val="22"/>
        </w:rPr>
        <w:t xml:space="preserve">oświadczenie podwykonawcy, z datą nie wcześniejszą niż data wystawienia faktury przez Wykonawcę o treści: </w:t>
      </w:r>
    </w:p>
    <w:p w14:paraId="68847F43" w14:textId="77777777" w:rsidR="0073089A" w:rsidRPr="00440710" w:rsidRDefault="0073089A" w:rsidP="00440710">
      <w:pPr>
        <w:widowControl w:val="0"/>
        <w:shd w:val="clear" w:color="auto" w:fill="FFFFFF"/>
        <w:tabs>
          <w:tab w:val="left" w:pos="426"/>
          <w:tab w:val="left" w:pos="700"/>
        </w:tabs>
        <w:autoSpaceDE w:val="0"/>
        <w:spacing w:line="276" w:lineRule="auto"/>
        <w:ind w:left="1440"/>
        <w:rPr>
          <w:rFonts w:ascii="Calibri" w:hAnsi="Calibri" w:cs="Calibri"/>
          <w:sz w:val="22"/>
          <w:szCs w:val="22"/>
        </w:rPr>
      </w:pPr>
    </w:p>
    <w:p w14:paraId="3E1321C7" w14:textId="77777777" w:rsidR="0073089A" w:rsidRPr="00440710" w:rsidRDefault="0073089A" w:rsidP="00440710">
      <w:pPr>
        <w:widowControl w:val="0"/>
        <w:shd w:val="clear" w:color="auto" w:fill="FFFFFF"/>
        <w:tabs>
          <w:tab w:val="left" w:pos="426"/>
          <w:tab w:val="left" w:pos="700"/>
        </w:tabs>
        <w:autoSpaceDE w:val="0"/>
        <w:spacing w:line="276" w:lineRule="auto"/>
        <w:ind w:left="1276"/>
        <w:rPr>
          <w:rFonts w:ascii="Calibri" w:hAnsi="Calibri" w:cs="Calibri"/>
          <w:i/>
          <w:sz w:val="22"/>
          <w:szCs w:val="22"/>
        </w:rPr>
      </w:pPr>
      <w:r w:rsidRPr="00440710">
        <w:rPr>
          <w:rFonts w:ascii="Calibri" w:hAnsi="Calibri" w:cs="Calibri"/>
          <w:i/>
          <w:sz w:val="22"/>
          <w:szCs w:val="22"/>
        </w:rPr>
        <w:t xml:space="preserve">„Wszelkie roszczenia podwykonawcy……………………………………………… o wynagrodzenie z umowy nr………z dnia……… realizowane w ramach zadania …………………….., wymagalne do dnia złożenia niniejszego oświadczenia zostały zaspokojone w całości przez Wykonawcę </w:t>
      </w:r>
      <w:proofErr w:type="spellStart"/>
      <w:r w:rsidRPr="00440710">
        <w:rPr>
          <w:rFonts w:ascii="Calibri" w:hAnsi="Calibri" w:cs="Calibri"/>
          <w:i/>
          <w:sz w:val="22"/>
          <w:szCs w:val="22"/>
        </w:rPr>
        <w:t>tj</w:t>
      </w:r>
      <w:proofErr w:type="spellEnd"/>
      <w:r w:rsidRPr="00440710">
        <w:rPr>
          <w:rFonts w:ascii="Calibri" w:hAnsi="Calibri" w:cs="Calibri"/>
          <w:i/>
          <w:sz w:val="22"/>
          <w:szCs w:val="22"/>
        </w:rPr>
        <w:t xml:space="preserve"> …………………………………… w pełnej wysokości. Między Podwykonawcą, a Wykonawcą nie istnieje żaden spór, który skutkuje lub może skutkować powstaniem lub zmianą roszczeń Podwykonawcy wobec Wykonawcy o zapłatę wynagrodzenia</w:t>
      </w:r>
      <w:r w:rsidR="0065568C" w:rsidRPr="00440710">
        <w:rPr>
          <w:rFonts w:ascii="Calibri" w:hAnsi="Calibri" w:cs="Calibri"/>
          <w:i/>
          <w:sz w:val="22"/>
          <w:szCs w:val="22"/>
        </w:rPr>
        <w:t xml:space="preserve"> za wykonane roboty budowlane.”</w:t>
      </w:r>
    </w:p>
    <w:p w14:paraId="7F03B378" w14:textId="77777777" w:rsidR="005B2DF8" w:rsidRPr="00440710" w:rsidRDefault="00851EF3">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powierzenia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zobowiązany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dokonania</w:t>
      </w:r>
      <w:r w:rsidRPr="00440710">
        <w:rPr>
          <w:rFonts w:ascii="Calibri" w:eastAsia="Arial" w:hAnsi="Calibri" w:cs="Calibri"/>
          <w:sz w:val="22"/>
          <w:szCs w:val="22"/>
        </w:rPr>
        <w:t xml:space="preserve"> </w:t>
      </w:r>
      <w:r w:rsidRPr="00440710">
        <w:rPr>
          <w:rFonts w:ascii="Calibri" w:hAnsi="Calibri" w:cs="Calibri"/>
          <w:sz w:val="22"/>
          <w:szCs w:val="22"/>
        </w:rPr>
        <w:t>we</w:t>
      </w:r>
      <w:r w:rsidRPr="00440710">
        <w:rPr>
          <w:rFonts w:ascii="Calibri" w:eastAsia="Arial" w:hAnsi="Calibri" w:cs="Calibri"/>
          <w:sz w:val="22"/>
          <w:szCs w:val="22"/>
        </w:rPr>
        <w:t xml:space="preserve"> </w:t>
      </w:r>
      <w:r w:rsidRPr="00440710">
        <w:rPr>
          <w:rFonts w:ascii="Calibri" w:hAnsi="Calibri" w:cs="Calibri"/>
          <w:sz w:val="22"/>
          <w:szCs w:val="22"/>
        </w:rPr>
        <w:t>własnym</w:t>
      </w:r>
      <w:r w:rsidRPr="00440710">
        <w:rPr>
          <w:rFonts w:ascii="Calibri" w:eastAsia="Arial" w:hAnsi="Calibri" w:cs="Calibri"/>
          <w:sz w:val="22"/>
          <w:szCs w:val="22"/>
        </w:rPr>
        <w:t xml:space="preserve"> </w:t>
      </w:r>
      <w:r w:rsidRPr="00440710">
        <w:rPr>
          <w:rFonts w:ascii="Calibri" w:hAnsi="Calibri" w:cs="Calibri"/>
          <w:sz w:val="22"/>
          <w:szCs w:val="22"/>
        </w:rPr>
        <w:t>zakresie</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należnego</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z</w:t>
      </w:r>
      <w:r w:rsidR="0069047C" w:rsidRPr="00440710">
        <w:rPr>
          <w:rFonts w:ascii="Calibri" w:eastAsia="Arial" w:hAnsi="Calibri" w:cs="Calibri"/>
          <w:sz w:val="22"/>
          <w:szCs w:val="22"/>
        </w:rPr>
        <w:t> </w:t>
      </w:r>
      <w:r w:rsidRPr="00440710">
        <w:rPr>
          <w:rFonts w:ascii="Calibri" w:hAnsi="Calibri" w:cs="Calibri"/>
          <w:sz w:val="22"/>
          <w:szCs w:val="22"/>
        </w:rPr>
        <w:t>zachowaniem</w:t>
      </w:r>
      <w:r w:rsidRPr="00440710">
        <w:rPr>
          <w:rFonts w:ascii="Calibri" w:eastAsia="Arial" w:hAnsi="Calibri" w:cs="Calibri"/>
          <w:sz w:val="22"/>
          <w:szCs w:val="22"/>
        </w:rPr>
        <w:t xml:space="preserve"> </w:t>
      </w:r>
      <w:r w:rsidRPr="00440710">
        <w:rPr>
          <w:rFonts w:ascii="Calibri" w:hAnsi="Calibri" w:cs="Calibri"/>
          <w:sz w:val="22"/>
          <w:szCs w:val="22"/>
        </w:rPr>
        <w:t>terminów</w:t>
      </w:r>
      <w:r w:rsidRPr="00440710">
        <w:rPr>
          <w:rFonts w:ascii="Calibri" w:eastAsia="Arial" w:hAnsi="Calibri" w:cs="Calibri"/>
          <w:sz w:val="22"/>
          <w:szCs w:val="22"/>
        </w:rPr>
        <w:t xml:space="preserve"> </w:t>
      </w:r>
      <w:r w:rsidRPr="00440710">
        <w:rPr>
          <w:rFonts w:ascii="Calibri" w:hAnsi="Calibri" w:cs="Calibri"/>
          <w:sz w:val="22"/>
          <w:szCs w:val="22"/>
        </w:rPr>
        <w:t>płatności</w:t>
      </w:r>
      <w:r w:rsidRPr="00440710">
        <w:rPr>
          <w:rFonts w:ascii="Calibri" w:eastAsia="Arial" w:hAnsi="Calibri" w:cs="Calibri"/>
          <w:sz w:val="22"/>
          <w:szCs w:val="22"/>
        </w:rPr>
        <w:t xml:space="preserve"> </w:t>
      </w:r>
      <w:r w:rsidRPr="00440710">
        <w:rPr>
          <w:rFonts w:ascii="Calibri" w:hAnsi="Calibri" w:cs="Calibri"/>
          <w:sz w:val="22"/>
          <w:szCs w:val="22"/>
        </w:rPr>
        <w:t>określonych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umowie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podwykonawcą.</w:t>
      </w:r>
    </w:p>
    <w:p w14:paraId="4C08FD2D" w14:textId="77777777" w:rsidR="00851EF3" w:rsidRPr="00440710" w:rsidRDefault="005B2DF8">
      <w:pPr>
        <w:widowControl w:val="0"/>
        <w:numPr>
          <w:ilvl w:val="0"/>
          <w:numId w:val="12"/>
        </w:numPr>
        <w:shd w:val="clear" w:color="auto" w:fill="FFFFFF"/>
        <w:tabs>
          <w:tab w:val="left" w:pos="426"/>
          <w:tab w:val="left" w:pos="700"/>
        </w:tabs>
        <w:autoSpaceDE w:val="0"/>
        <w:spacing w:line="276" w:lineRule="auto"/>
        <w:ind w:left="426" w:hanging="426"/>
        <w:rPr>
          <w:rFonts w:ascii="Calibri" w:hAnsi="Calibri" w:cs="Calibri"/>
          <w:sz w:val="22"/>
          <w:szCs w:val="22"/>
        </w:rPr>
      </w:pPr>
      <w:r w:rsidRPr="00440710">
        <w:rPr>
          <w:rFonts w:ascii="Calibri" w:hAnsi="Calibri" w:cs="Calibri"/>
          <w:sz w:val="22"/>
          <w:szCs w:val="22"/>
        </w:rPr>
        <w:t>Wykonanie prac w podwykonawstwie nie zwalnia Wykonawcy z odpowiedzialności za wykonanie obowiązków wynikających z niniejszej umowy i obowiązujących przepisów prawa. Wykonawca odpowiada za działania i zaniechania podwykonawców, jak za własne.</w:t>
      </w:r>
    </w:p>
    <w:p w14:paraId="0FE5877C" w14:textId="77777777" w:rsidR="005B2DF8" w:rsidRPr="00440710" w:rsidRDefault="005B2DF8" w:rsidP="00440710">
      <w:pPr>
        <w:tabs>
          <w:tab w:val="left" w:pos="567"/>
        </w:tabs>
        <w:spacing w:line="276" w:lineRule="auto"/>
        <w:rPr>
          <w:rFonts w:ascii="Calibri" w:hAnsi="Calibri" w:cs="Calibri"/>
          <w:sz w:val="22"/>
          <w:szCs w:val="22"/>
          <w:u w:val="single"/>
        </w:rPr>
      </w:pPr>
    </w:p>
    <w:p w14:paraId="738B553E" w14:textId="45D2694F" w:rsidR="00851EF3" w:rsidRPr="00440710" w:rsidRDefault="00851EF3" w:rsidP="006F2500">
      <w:pPr>
        <w:widowControl w:val="0"/>
        <w:shd w:val="clear" w:color="auto" w:fill="FFFFFF"/>
        <w:tabs>
          <w:tab w:val="left" w:pos="427"/>
        </w:tabs>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6F2500">
        <w:rPr>
          <w:rFonts w:ascii="Calibri" w:hAnsi="Calibri" w:cs="Calibri"/>
          <w:sz w:val="22"/>
          <w:szCs w:val="22"/>
        </w:rPr>
        <w:t>0</w:t>
      </w:r>
      <w:r w:rsidRPr="00440710">
        <w:rPr>
          <w:rFonts w:ascii="Calibri" w:hAnsi="Calibri" w:cs="Calibri"/>
          <w:sz w:val="22"/>
          <w:szCs w:val="22"/>
        </w:rPr>
        <w:t>.</w:t>
      </w:r>
    </w:p>
    <w:p w14:paraId="43522A61" w14:textId="77777777" w:rsidR="006941E4" w:rsidRPr="00440710" w:rsidRDefault="006941E4">
      <w:pPr>
        <w:widowControl w:val="0"/>
        <w:numPr>
          <w:ilvl w:val="1"/>
          <w:numId w:val="26"/>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w:t>
      </w:r>
      <w:r w:rsidR="0069047C" w:rsidRPr="00440710">
        <w:rPr>
          <w:rFonts w:ascii="Calibri" w:hAnsi="Calibri" w:cs="Calibri"/>
          <w:sz w:val="22"/>
          <w:szCs w:val="22"/>
        </w:rPr>
        <w:t> </w:t>
      </w:r>
      <w:r w:rsidRPr="00440710">
        <w:rPr>
          <w:rFonts w:ascii="Calibri" w:hAnsi="Calibri" w:cs="Calibri"/>
          <w:sz w:val="22"/>
          <w:szCs w:val="22"/>
        </w:rPr>
        <w:t xml:space="preserve">roboty budowlane. </w:t>
      </w:r>
    </w:p>
    <w:p w14:paraId="423092A5" w14:textId="4CD0CA42" w:rsidR="00851EF3" w:rsidRPr="00440710" w:rsidRDefault="00851EF3">
      <w:pPr>
        <w:widowControl w:val="0"/>
        <w:numPr>
          <w:ilvl w:val="1"/>
          <w:numId w:val="26"/>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Wynagrodzenie,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 xml:space="preserve">w </w:t>
      </w:r>
      <w:r w:rsidR="00536147" w:rsidRPr="00536147">
        <w:rPr>
          <w:rFonts w:ascii="Calibri" w:hAnsi="Calibri" w:cs="Calibri"/>
          <w:sz w:val="22"/>
          <w:szCs w:val="22"/>
        </w:rPr>
        <w:t xml:space="preserve">§ 9 ust. 16 </w:t>
      </w:r>
      <w:r w:rsidRPr="00440710">
        <w:rPr>
          <w:rFonts w:ascii="Calibri" w:hAnsi="Calibri" w:cs="Calibri"/>
          <w:sz w:val="22"/>
          <w:szCs w:val="22"/>
        </w:rPr>
        <w:t>dotyczy</w:t>
      </w:r>
      <w:r w:rsidRPr="00440710">
        <w:rPr>
          <w:rFonts w:ascii="Calibri" w:eastAsia="Arial" w:hAnsi="Calibri" w:cs="Calibri"/>
          <w:sz w:val="22"/>
          <w:szCs w:val="22"/>
        </w:rPr>
        <w:t xml:space="preserve"> </w:t>
      </w:r>
      <w:r w:rsidRPr="00440710">
        <w:rPr>
          <w:rFonts w:ascii="Calibri" w:hAnsi="Calibri" w:cs="Calibri"/>
          <w:sz w:val="22"/>
          <w:szCs w:val="22"/>
        </w:rPr>
        <w:t>wyłącznie</w:t>
      </w:r>
      <w:r w:rsidRPr="00440710">
        <w:rPr>
          <w:rFonts w:ascii="Calibri" w:eastAsia="Arial" w:hAnsi="Calibri" w:cs="Calibri"/>
          <w:sz w:val="22"/>
          <w:szCs w:val="22"/>
        </w:rPr>
        <w:t xml:space="preserve"> </w:t>
      </w:r>
      <w:r w:rsidRPr="00440710">
        <w:rPr>
          <w:rFonts w:ascii="Calibri" w:hAnsi="Calibri" w:cs="Calibri"/>
          <w:sz w:val="22"/>
          <w:szCs w:val="22"/>
        </w:rPr>
        <w:t>należności</w:t>
      </w:r>
      <w:r w:rsidRPr="00440710">
        <w:rPr>
          <w:rFonts w:ascii="Calibri" w:eastAsia="Arial" w:hAnsi="Calibri" w:cs="Calibri"/>
          <w:sz w:val="22"/>
          <w:szCs w:val="22"/>
        </w:rPr>
        <w:t xml:space="preserve"> </w:t>
      </w:r>
      <w:r w:rsidRPr="00440710">
        <w:rPr>
          <w:rFonts w:ascii="Calibri" w:hAnsi="Calibri" w:cs="Calibri"/>
          <w:sz w:val="22"/>
          <w:szCs w:val="22"/>
        </w:rPr>
        <w:t>powstałych</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zaakceptowaniu</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p>
    <w:p w14:paraId="5C76A1C0" w14:textId="77777777" w:rsidR="00851EF3" w:rsidRPr="00440710" w:rsidRDefault="00851EF3">
      <w:pPr>
        <w:widowControl w:val="0"/>
        <w:numPr>
          <w:ilvl w:val="1"/>
          <w:numId w:val="26"/>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Bezpośrednia</w:t>
      </w:r>
      <w:r w:rsidRPr="00440710">
        <w:rPr>
          <w:rFonts w:ascii="Calibri" w:eastAsia="Arial" w:hAnsi="Calibri" w:cs="Calibri"/>
          <w:sz w:val="22"/>
          <w:szCs w:val="22"/>
        </w:rPr>
        <w:t xml:space="preserve"> </w:t>
      </w:r>
      <w:r w:rsidRPr="00440710">
        <w:rPr>
          <w:rFonts w:ascii="Calibri" w:hAnsi="Calibri" w:cs="Calibri"/>
          <w:sz w:val="22"/>
          <w:szCs w:val="22"/>
        </w:rPr>
        <w:t>zapłata</w:t>
      </w:r>
      <w:r w:rsidRPr="00440710">
        <w:rPr>
          <w:rFonts w:ascii="Calibri" w:eastAsia="Arial" w:hAnsi="Calibri" w:cs="Calibri"/>
          <w:sz w:val="22"/>
          <w:szCs w:val="22"/>
        </w:rPr>
        <w:t xml:space="preserve"> </w:t>
      </w:r>
      <w:r w:rsidRPr="00440710">
        <w:rPr>
          <w:rFonts w:ascii="Calibri" w:hAnsi="Calibri" w:cs="Calibri"/>
          <w:sz w:val="22"/>
          <w:szCs w:val="22"/>
        </w:rPr>
        <w:t>obejmuje</w:t>
      </w:r>
      <w:r w:rsidRPr="00440710">
        <w:rPr>
          <w:rFonts w:ascii="Calibri" w:eastAsia="Arial" w:hAnsi="Calibri" w:cs="Calibri"/>
          <w:sz w:val="22"/>
          <w:szCs w:val="22"/>
        </w:rPr>
        <w:t xml:space="preserve"> </w:t>
      </w:r>
      <w:r w:rsidRPr="00440710">
        <w:rPr>
          <w:rFonts w:ascii="Calibri" w:hAnsi="Calibri" w:cs="Calibri"/>
          <w:sz w:val="22"/>
          <w:szCs w:val="22"/>
        </w:rPr>
        <w:t>wyłącznie</w:t>
      </w:r>
      <w:r w:rsidRPr="00440710">
        <w:rPr>
          <w:rFonts w:ascii="Calibri" w:eastAsia="Arial" w:hAnsi="Calibri" w:cs="Calibri"/>
          <w:sz w:val="22"/>
          <w:szCs w:val="22"/>
        </w:rPr>
        <w:t xml:space="preserve"> </w:t>
      </w:r>
      <w:r w:rsidRPr="00440710">
        <w:rPr>
          <w:rFonts w:ascii="Calibri" w:hAnsi="Calibri" w:cs="Calibri"/>
          <w:sz w:val="22"/>
          <w:szCs w:val="22"/>
        </w:rPr>
        <w:t>należne</w:t>
      </w:r>
      <w:r w:rsidRPr="00440710">
        <w:rPr>
          <w:rFonts w:ascii="Calibri" w:eastAsia="Arial" w:hAnsi="Calibri" w:cs="Calibri"/>
          <w:sz w:val="22"/>
          <w:szCs w:val="22"/>
        </w:rPr>
        <w:t xml:space="preserve"> </w:t>
      </w:r>
      <w:r w:rsidRPr="00440710">
        <w:rPr>
          <w:rFonts w:ascii="Calibri" w:hAnsi="Calibri" w:cs="Calibri"/>
          <w:sz w:val="22"/>
          <w:szCs w:val="22"/>
        </w:rPr>
        <w:t>wynagrodzenie</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bez</w:t>
      </w:r>
      <w:r w:rsidRPr="00440710">
        <w:rPr>
          <w:rFonts w:ascii="Calibri" w:eastAsia="Arial" w:hAnsi="Calibri" w:cs="Calibri"/>
          <w:sz w:val="22"/>
          <w:szCs w:val="22"/>
        </w:rPr>
        <w:t xml:space="preserve"> </w:t>
      </w:r>
      <w:r w:rsidRPr="00440710">
        <w:rPr>
          <w:rFonts w:ascii="Calibri" w:hAnsi="Calibri" w:cs="Calibri"/>
          <w:sz w:val="22"/>
          <w:szCs w:val="22"/>
        </w:rPr>
        <w:t>odsetek,</w:t>
      </w:r>
      <w:r w:rsidRPr="00440710">
        <w:rPr>
          <w:rFonts w:ascii="Calibri" w:eastAsia="Arial" w:hAnsi="Calibri" w:cs="Calibri"/>
          <w:sz w:val="22"/>
          <w:szCs w:val="22"/>
        </w:rPr>
        <w:t xml:space="preserve"> </w:t>
      </w:r>
      <w:r w:rsidRPr="00440710">
        <w:rPr>
          <w:rFonts w:ascii="Calibri" w:hAnsi="Calibri" w:cs="Calibri"/>
          <w:sz w:val="22"/>
          <w:szCs w:val="22"/>
        </w:rPr>
        <w:t>należnych</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p>
    <w:p w14:paraId="4E282C79" w14:textId="47CDF6F5" w:rsidR="00851EF3" w:rsidRPr="00440710" w:rsidRDefault="00851EF3">
      <w:pPr>
        <w:widowControl w:val="0"/>
        <w:numPr>
          <w:ilvl w:val="1"/>
          <w:numId w:val="26"/>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Przed</w:t>
      </w:r>
      <w:r w:rsidRPr="00440710">
        <w:rPr>
          <w:rFonts w:ascii="Calibri" w:eastAsia="Arial" w:hAnsi="Calibri" w:cs="Calibri"/>
          <w:sz w:val="22"/>
          <w:szCs w:val="22"/>
        </w:rPr>
        <w:t xml:space="preserve"> </w:t>
      </w:r>
      <w:r w:rsidRPr="00440710">
        <w:rPr>
          <w:rFonts w:ascii="Calibri" w:hAnsi="Calibri" w:cs="Calibri"/>
          <w:sz w:val="22"/>
          <w:szCs w:val="22"/>
        </w:rPr>
        <w:t>dokonaniem</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informuje</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możliwości</w:t>
      </w:r>
      <w:r w:rsidRPr="00440710">
        <w:rPr>
          <w:rFonts w:ascii="Calibri" w:eastAsia="Arial" w:hAnsi="Calibri" w:cs="Calibri"/>
          <w:sz w:val="22"/>
          <w:szCs w:val="22"/>
        </w:rPr>
        <w:t xml:space="preserve"> </w:t>
      </w:r>
      <w:r w:rsidRPr="00440710">
        <w:rPr>
          <w:rFonts w:ascii="Calibri" w:hAnsi="Calibri" w:cs="Calibri"/>
          <w:sz w:val="22"/>
          <w:szCs w:val="22"/>
        </w:rPr>
        <w:t>zgłoszenia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uwag</w:t>
      </w:r>
      <w:r w:rsidRPr="00440710">
        <w:rPr>
          <w:rFonts w:ascii="Calibri" w:eastAsia="Arial" w:hAnsi="Calibri" w:cs="Calibri"/>
          <w:sz w:val="22"/>
          <w:szCs w:val="22"/>
        </w:rPr>
        <w:t xml:space="preserve"> </w:t>
      </w:r>
      <w:r w:rsidRPr="00440710">
        <w:rPr>
          <w:rFonts w:ascii="Calibri" w:hAnsi="Calibri" w:cs="Calibri"/>
          <w:sz w:val="22"/>
          <w:szCs w:val="22"/>
        </w:rPr>
        <w:t>dotyczących</w:t>
      </w:r>
      <w:r w:rsidRPr="00440710">
        <w:rPr>
          <w:rFonts w:ascii="Calibri" w:eastAsia="Arial" w:hAnsi="Calibri" w:cs="Calibri"/>
          <w:sz w:val="22"/>
          <w:szCs w:val="22"/>
        </w:rPr>
        <w:t xml:space="preserve"> </w:t>
      </w:r>
      <w:r w:rsidRPr="00440710">
        <w:rPr>
          <w:rFonts w:ascii="Calibri" w:hAnsi="Calibri" w:cs="Calibri"/>
          <w:sz w:val="22"/>
          <w:szCs w:val="22"/>
        </w:rPr>
        <w:t>zasadności</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w:t>
      </w:r>
      <w:r w:rsidR="008B7155" w:rsidRPr="00440710">
        <w:rPr>
          <w:rFonts w:ascii="Calibri" w:eastAsia="Arial" w:hAnsi="Calibri" w:cs="Calibri"/>
          <w:sz w:val="22"/>
          <w:szCs w:val="22"/>
        </w:rPr>
        <w:t xml:space="preserve"> </w:t>
      </w:r>
      <w:r w:rsidR="00D51F1F">
        <w:rPr>
          <w:rFonts w:ascii="Calibri" w:hAnsi="Calibri" w:cs="Calibri"/>
          <w:sz w:val="22"/>
          <w:szCs w:val="22"/>
        </w:rPr>
        <w:t>9</w:t>
      </w:r>
      <w:r w:rsidR="008B7155" w:rsidRPr="00440710">
        <w:rPr>
          <w:rFonts w:ascii="Calibri" w:hAnsi="Calibri" w:cs="Calibri"/>
          <w:sz w:val="22"/>
          <w:szCs w:val="22"/>
        </w:rPr>
        <w:t xml:space="preserve"> ust.</w:t>
      </w:r>
      <w:r w:rsidR="008B7155" w:rsidRPr="00440710">
        <w:rPr>
          <w:rFonts w:ascii="Calibri" w:eastAsia="Arial" w:hAnsi="Calibri" w:cs="Calibri"/>
          <w:sz w:val="22"/>
          <w:szCs w:val="22"/>
        </w:rPr>
        <w:t xml:space="preserve"> </w:t>
      </w:r>
      <w:r w:rsidR="0065568C" w:rsidRPr="00440710">
        <w:rPr>
          <w:rFonts w:ascii="Calibri" w:eastAsia="Arial" w:hAnsi="Calibri" w:cs="Calibri"/>
          <w:sz w:val="22"/>
          <w:szCs w:val="22"/>
        </w:rPr>
        <w:t>16</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niniejszej umowy</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7</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doręczenia</w:t>
      </w:r>
      <w:r w:rsidRPr="00440710">
        <w:rPr>
          <w:rFonts w:ascii="Calibri" w:eastAsia="Arial" w:hAnsi="Calibri" w:cs="Calibri"/>
          <w:sz w:val="22"/>
          <w:szCs w:val="22"/>
        </w:rPr>
        <w:t xml:space="preserve"> </w:t>
      </w:r>
      <w:r w:rsidRPr="00440710">
        <w:rPr>
          <w:rFonts w:ascii="Calibri" w:hAnsi="Calibri" w:cs="Calibri"/>
          <w:sz w:val="22"/>
          <w:szCs w:val="22"/>
        </w:rPr>
        <w:t>tej</w:t>
      </w:r>
      <w:r w:rsidRPr="00440710">
        <w:rPr>
          <w:rFonts w:ascii="Calibri" w:eastAsia="Arial" w:hAnsi="Calibri" w:cs="Calibri"/>
          <w:sz w:val="22"/>
          <w:szCs w:val="22"/>
        </w:rPr>
        <w:t xml:space="preserve"> </w:t>
      </w:r>
      <w:r w:rsidRPr="00440710">
        <w:rPr>
          <w:rFonts w:ascii="Calibri" w:hAnsi="Calibri" w:cs="Calibri"/>
          <w:sz w:val="22"/>
          <w:szCs w:val="22"/>
        </w:rPr>
        <w:t>informacji.</w:t>
      </w:r>
    </w:p>
    <w:p w14:paraId="763F031B" w14:textId="599CA749" w:rsidR="00851EF3" w:rsidRPr="00440710" w:rsidRDefault="00851EF3">
      <w:pPr>
        <w:widowControl w:val="0"/>
        <w:numPr>
          <w:ilvl w:val="1"/>
          <w:numId w:val="26"/>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zgłoszenia</w:t>
      </w:r>
      <w:r w:rsidRPr="00440710">
        <w:rPr>
          <w:rFonts w:ascii="Calibri" w:eastAsia="Arial" w:hAnsi="Calibri" w:cs="Calibri"/>
          <w:sz w:val="22"/>
          <w:szCs w:val="22"/>
        </w:rPr>
        <w:t xml:space="preserve"> </w:t>
      </w:r>
      <w:r w:rsidRPr="00440710">
        <w:rPr>
          <w:rFonts w:ascii="Calibri" w:hAnsi="Calibri" w:cs="Calibri"/>
          <w:sz w:val="22"/>
          <w:szCs w:val="22"/>
        </w:rPr>
        <w:t>uwag,</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w:t>
      </w:r>
      <w:r w:rsidR="008B7155" w:rsidRPr="00440710">
        <w:rPr>
          <w:rFonts w:ascii="Calibri" w:eastAsia="Arial" w:hAnsi="Calibri" w:cs="Calibri"/>
          <w:sz w:val="22"/>
          <w:szCs w:val="22"/>
        </w:rPr>
        <w:t xml:space="preserve"> </w:t>
      </w:r>
      <w:r w:rsidR="00D51F1F">
        <w:rPr>
          <w:rFonts w:ascii="Calibri" w:hAnsi="Calibri" w:cs="Calibri"/>
          <w:sz w:val="22"/>
          <w:szCs w:val="22"/>
        </w:rPr>
        <w:t>9</w:t>
      </w:r>
      <w:r w:rsidR="008B7155" w:rsidRPr="00440710">
        <w:rPr>
          <w:rFonts w:ascii="Calibri" w:hAnsi="Calibri" w:cs="Calibri"/>
          <w:sz w:val="22"/>
          <w:szCs w:val="22"/>
        </w:rPr>
        <w:t xml:space="preserve"> ust.</w:t>
      </w:r>
      <w:r w:rsidR="008B7155" w:rsidRPr="00440710">
        <w:rPr>
          <w:rFonts w:ascii="Calibri" w:eastAsia="Arial" w:hAnsi="Calibri" w:cs="Calibri"/>
          <w:sz w:val="22"/>
          <w:szCs w:val="22"/>
        </w:rPr>
        <w:t xml:space="preserve"> </w:t>
      </w:r>
      <w:r w:rsidR="0065568C" w:rsidRPr="00440710">
        <w:rPr>
          <w:rFonts w:ascii="Calibri" w:eastAsia="Arial" w:hAnsi="Calibri" w:cs="Calibri"/>
          <w:sz w:val="22"/>
          <w:szCs w:val="22"/>
        </w:rPr>
        <w:t>7</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niniejszej umowy</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wskazanym</w:t>
      </w:r>
      <w:r w:rsidRPr="00440710">
        <w:rPr>
          <w:rFonts w:ascii="Calibri" w:eastAsia="Arial" w:hAnsi="Calibri" w:cs="Calibri"/>
          <w:sz w:val="22"/>
          <w:szCs w:val="22"/>
        </w:rPr>
        <w:t xml:space="preserve"> </w:t>
      </w:r>
      <w:r w:rsidR="006941E4" w:rsidRPr="00440710">
        <w:rPr>
          <w:rFonts w:ascii="Calibri" w:hAnsi="Calibri" w:cs="Calibri"/>
          <w:sz w:val="22"/>
          <w:szCs w:val="22"/>
        </w:rPr>
        <w:t>w ustępie poprzedzającym</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może:</w:t>
      </w:r>
    </w:p>
    <w:p w14:paraId="6A672B40" w14:textId="77777777" w:rsidR="00851EF3" w:rsidRPr="00440710" w:rsidRDefault="00851EF3">
      <w:pPr>
        <w:widowControl w:val="0"/>
        <w:numPr>
          <w:ilvl w:val="0"/>
          <w:numId w:val="11"/>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dokonać</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wykaże</w:t>
      </w:r>
      <w:r w:rsidRPr="00440710">
        <w:rPr>
          <w:rFonts w:ascii="Calibri" w:eastAsia="Arial" w:hAnsi="Calibri" w:cs="Calibri"/>
          <w:sz w:val="22"/>
          <w:szCs w:val="22"/>
        </w:rPr>
        <w:t xml:space="preserve"> </w:t>
      </w:r>
      <w:r w:rsidRPr="00440710">
        <w:rPr>
          <w:rFonts w:ascii="Calibri" w:hAnsi="Calibri" w:cs="Calibri"/>
          <w:sz w:val="22"/>
          <w:szCs w:val="22"/>
        </w:rPr>
        <w:t>niezasadność</w:t>
      </w:r>
      <w:r w:rsidRPr="00440710">
        <w:rPr>
          <w:rFonts w:ascii="Calibri" w:eastAsia="Arial" w:hAnsi="Calibri" w:cs="Calibri"/>
          <w:sz w:val="22"/>
          <w:szCs w:val="22"/>
        </w:rPr>
        <w:t xml:space="preserve"> </w:t>
      </w:r>
      <w:r w:rsidRPr="00440710">
        <w:rPr>
          <w:rFonts w:ascii="Calibri" w:hAnsi="Calibri" w:cs="Calibri"/>
          <w:sz w:val="22"/>
          <w:szCs w:val="22"/>
        </w:rPr>
        <w:t>takiej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albo,</w:t>
      </w:r>
    </w:p>
    <w:p w14:paraId="12F32D9D" w14:textId="77777777" w:rsidR="00851EF3" w:rsidRPr="00440710" w:rsidRDefault="00851EF3">
      <w:pPr>
        <w:widowControl w:val="0"/>
        <w:numPr>
          <w:ilvl w:val="0"/>
          <w:numId w:val="11"/>
        </w:numPr>
        <w:shd w:val="clear" w:color="auto" w:fill="FFFFFF"/>
        <w:tabs>
          <w:tab w:val="left" w:pos="851"/>
        </w:tabs>
        <w:autoSpaceDE w:val="0"/>
        <w:spacing w:line="276" w:lineRule="auto"/>
        <w:ind w:left="851" w:hanging="425"/>
        <w:rPr>
          <w:rFonts w:ascii="Calibri" w:eastAsia="Arial" w:hAnsi="Calibri" w:cs="Calibri"/>
          <w:sz w:val="22"/>
          <w:szCs w:val="22"/>
        </w:rPr>
      </w:pPr>
      <w:r w:rsidRPr="00440710">
        <w:rPr>
          <w:rFonts w:ascii="Calibri" w:hAnsi="Calibri" w:cs="Calibri"/>
          <w:sz w:val="22"/>
          <w:szCs w:val="22"/>
        </w:rPr>
        <w:t>złożyć</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depozytu</w:t>
      </w:r>
      <w:r w:rsidRPr="00440710">
        <w:rPr>
          <w:rFonts w:ascii="Calibri" w:eastAsia="Arial" w:hAnsi="Calibri" w:cs="Calibri"/>
          <w:sz w:val="22"/>
          <w:szCs w:val="22"/>
        </w:rPr>
        <w:t xml:space="preserve"> </w:t>
      </w:r>
      <w:r w:rsidRPr="00440710">
        <w:rPr>
          <w:rFonts w:ascii="Calibri" w:hAnsi="Calibri" w:cs="Calibri"/>
          <w:sz w:val="22"/>
          <w:szCs w:val="22"/>
        </w:rPr>
        <w:t>sądowego</w:t>
      </w:r>
      <w:r w:rsidRPr="00440710">
        <w:rPr>
          <w:rFonts w:ascii="Calibri" w:eastAsia="Arial" w:hAnsi="Calibri" w:cs="Calibri"/>
          <w:sz w:val="22"/>
          <w:szCs w:val="22"/>
        </w:rPr>
        <w:t xml:space="preserve"> </w:t>
      </w:r>
      <w:r w:rsidRPr="00440710">
        <w:rPr>
          <w:rFonts w:ascii="Calibri" w:hAnsi="Calibri" w:cs="Calibri"/>
          <w:sz w:val="22"/>
          <w:szCs w:val="22"/>
        </w:rPr>
        <w:t>kwotę</w:t>
      </w:r>
      <w:r w:rsidRPr="00440710">
        <w:rPr>
          <w:rFonts w:ascii="Calibri" w:eastAsia="Arial" w:hAnsi="Calibri" w:cs="Calibri"/>
          <w:sz w:val="22"/>
          <w:szCs w:val="22"/>
        </w:rPr>
        <w:t xml:space="preserve"> </w:t>
      </w:r>
      <w:r w:rsidRPr="00440710">
        <w:rPr>
          <w:rFonts w:ascii="Calibri" w:hAnsi="Calibri" w:cs="Calibri"/>
          <w:sz w:val="22"/>
          <w:szCs w:val="22"/>
        </w:rPr>
        <w:t>potrzebną</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pokrycie</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lastRenderedPageBreak/>
        <w:t>dalszego</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istnienia</w:t>
      </w:r>
      <w:r w:rsidRPr="00440710">
        <w:rPr>
          <w:rFonts w:ascii="Calibri" w:eastAsia="Arial" w:hAnsi="Calibri" w:cs="Calibri"/>
          <w:sz w:val="22"/>
          <w:szCs w:val="22"/>
        </w:rPr>
        <w:t xml:space="preserve"> </w:t>
      </w:r>
      <w:r w:rsidRPr="00440710">
        <w:rPr>
          <w:rFonts w:ascii="Calibri" w:hAnsi="Calibri" w:cs="Calibri"/>
          <w:sz w:val="22"/>
          <w:szCs w:val="22"/>
        </w:rPr>
        <w:t>zasadniczej</w:t>
      </w:r>
      <w:r w:rsidRPr="00440710">
        <w:rPr>
          <w:rFonts w:ascii="Calibri" w:eastAsia="Arial" w:hAnsi="Calibri" w:cs="Calibri"/>
          <w:sz w:val="22"/>
          <w:szCs w:val="22"/>
        </w:rPr>
        <w:t xml:space="preserve"> </w:t>
      </w:r>
      <w:r w:rsidRPr="00440710">
        <w:rPr>
          <w:rFonts w:ascii="Calibri" w:hAnsi="Calibri" w:cs="Calibri"/>
          <w:sz w:val="22"/>
          <w:szCs w:val="22"/>
        </w:rPr>
        <w:t>wątpliwości</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co</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należnej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podmiotu,</w:t>
      </w:r>
      <w:r w:rsidRPr="00440710">
        <w:rPr>
          <w:rFonts w:ascii="Calibri" w:eastAsia="Arial" w:hAnsi="Calibri" w:cs="Calibri"/>
          <w:sz w:val="22"/>
          <w:szCs w:val="22"/>
        </w:rPr>
        <w:t xml:space="preserve"> </w:t>
      </w:r>
      <w:r w:rsidRPr="00440710">
        <w:rPr>
          <w:rFonts w:ascii="Calibri" w:hAnsi="Calibri" w:cs="Calibri"/>
          <w:sz w:val="22"/>
          <w:szCs w:val="22"/>
        </w:rPr>
        <w:t>któremu</w:t>
      </w:r>
      <w:r w:rsidRPr="00440710">
        <w:rPr>
          <w:rFonts w:ascii="Calibri" w:eastAsia="Arial" w:hAnsi="Calibri" w:cs="Calibri"/>
          <w:sz w:val="22"/>
          <w:szCs w:val="22"/>
        </w:rPr>
        <w:t xml:space="preserve"> </w:t>
      </w:r>
      <w:r w:rsidRPr="00440710">
        <w:rPr>
          <w:rFonts w:ascii="Calibri" w:hAnsi="Calibri" w:cs="Calibri"/>
          <w:sz w:val="22"/>
          <w:szCs w:val="22"/>
        </w:rPr>
        <w:t>płatność</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należy,</w:t>
      </w:r>
      <w:r w:rsidRPr="00440710">
        <w:rPr>
          <w:rFonts w:ascii="Calibri" w:eastAsia="Arial" w:hAnsi="Calibri" w:cs="Calibri"/>
          <w:sz w:val="22"/>
          <w:szCs w:val="22"/>
        </w:rPr>
        <w:t xml:space="preserve"> </w:t>
      </w:r>
      <w:r w:rsidRPr="00440710">
        <w:rPr>
          <w:rFonts w:ascii="Calibri" w:hAnsi="Calibri" w:cs="Calibri"/>
          <w:sz w:val="22"/>
          <w:szCs w:val="22"/>
        </w:rPr>
        <w:t>albo,</w:t>
      </w:r>
      <w:r w:rsidRPr="00440710">
        <w:rPr>
          <w:rFonts w:ascii="Calibri" w:eastAsia="Arial" w:hAnsi="Calibri" w:cs="Calibri"/>
          <w:sz w:val="22"/>
          <w:szCs w:val="22"/>
        </w:rPr>
        <w:t xml:space="preserve"> </w:t>
      </w:r>
    </w:p>
    <w:p w14:paraId="1629A113" w14:textId="77777777" w:rsidR="00851EF3" w:rsidRPr="00440710" w:rsidRDefault="00851EF3">
      <w:pPr>
        <w:widowControl w:val="0"/>
        <w:numPr>
          <w:ilvl w:val="0"/>
          <w:numId w:val="11"/>
        </w:numPr>
        <w:shd w:val="clear" w:color="auto" w:fill="FFFFFF"/>
        <w:tabs>
          <w:tab w:val="left" w:pos="851"/>
        </w:tabs>
        <w:autoSpaceDE w:val="0"/>
        <w:spacing w:line="276" w:lineRule="auto"/>
        <w:ind w:left="851" w:hanging="425"/>
        <w:rPr>
          <w:rFonts w:ascii="Calibri" w:hAnsi="Calibri" w:cs="Calibri"/>
          <w:sz w:val="22"/>
          <w:szCs w:val="22"/>
        </w:rPr>
      </w:pPr>
      <w:r w:rsidRPr="00440710">
        <w:rPr>
          <w:rFonts w:ascii="Calibri" w:hAnsi="Calibri" w:cs="Calibri"/>
          <w:sz w:val="22"/>
          <w:szCs w:val="22"/>
        </w:rPr>
        <w:t>dokonać</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wykaże</w:t>
      </w:r>
      <w:r w:rsidRPr="00440710">
        <w:rPr>
          <w:rFonts w:ascii="Calibri" w:eastAsia="Arial" w:hAnsi="Calibri" w:cs="Calibri"/>
          <w:sz w:val="22"/>
          <w:szCs w:val="22"/>
        </w:rPr>
        <w:t xml:space="preserve"> </w:t>
      </w:r>
      <w:r w:rsidRPr="00440710">
        <w:rPr>
          <w:rFonts w:ascii="Calibri" w:hAnsi="Calibri" w:cs="Calibri"/>
          <w:sz w:val="22"/>
          <w:szCs w:val="22"/>
        </w:rPr>
        <w:t>zasadność</w:t>
      </w:r>
      <w:r w:rsidRPr="00440710">
        <w:rPr>
          <w:rFonts w:ascii="Calibri" w:eastAsia="Arial" w:hAnsi="Calibri" w:cs="Calibri"/>
          <w:sz w:val="22"/>
          <w:szCs w:val="22"/>
        </w:rPr>
        <w:t xml:space="preserve"> </w:t>
      </w:r>
      <w:r w:rsidRPr="00440710">
        <w:rPr>
          <w:rFonts w:ascii="Calibri" w:hAnsi="Calibri" w:cs="Calibri"/>
          <w:sz w:val="22"/>
          <w:szCs w:val="22"/>
        </w:rPr>
        <w:t>takiej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30</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daty</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dalszego</w:t>
      </w:r>
      <w:r w:rsidRPr="00440710">
        <w:rPr>
          <w:rFonts w:ascii="Calibri" w:eastAsia="Arial" w:hAnsi="Calibri" w:cs="Calibri"/>
          <w:sz w:val="22"/>
          <w:szCs w:val="22"/>
        </w:rPr>
        <w:t xml:space="preserve"> </w:t>
      </w:r>
      <w:r w:rsidRPr="00440710">
        <w:rPr>
          <w:rFonts w:ascii="Calibri" w:hAnsi="Calibri" w:cs="Calibri"/>
          <w:sz w:val="22"/>
          <w:szCs w:val="22"/>
        </w:rPr>
        <w:t>podwykonawcę</w:t>
      </w:r>
      <w:r w:rsidRPr="00440710">
        <w:rPr>
          <w:rFonts w:ascii="Calibri" w:eastAsia="Arial" w:hAnsi="Calibri" w:cs="Calibri"/>
          <w:sz w:val="22"/>
          <w:szCs w:val="22"/>
        </w:rPr>
        <w:t xml:space="preserve"> </w:t>
      </w:r>
      <w:r w:rsidRPr="00440710">
        <w:rPr>
          <w:rFonts w:ascii="Calibri" w:hAnsi="Calibri" w:cs="Calibri"/>
          <w:sz w:val="22"/>
          <w:szCs w:val="22"/>
        </w:rPr>
        <w:t>dowodów</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budowlanych</w:t>
      </w:r>
      <w:r w:rsidRPr="00440710">
        <w:rPr>
          <w:rFonts w:ascii="Calibri" w:eastAsia="Arial" w:hAnsi="Calibri" w:cs="Calibri"/>
          <w:sz w:val="22"/>
          <w:szCs w:val="22"/>
        </w:rPr>
        <w:t xml:space="preserve"> </w:t>
      </w:r>
      <w:r w:rsidRPr="00440710">
        <w:rPr>
          <w:rFonts w:ascii="Calibri" w:hAnsi="Calibri" w:cs="Calibri"/>
          <w:sz w:val="22"/>
          <w:szCs w:val="22"/>
        </w:rPr>
        <w:t>(protokoły</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obejmujących</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faktur</w:t>
      </w:r>
      <w:r w:rsidRPr="00440710">
        <w:rPr>
          <w:rFonts w:ascii="Calibri" w:eastAsia="Arial" w:hAnsi="Calibri" w:cs="Calibri"/>
          <w:sz w:val="22"/>
          <w:szCs w:val="22"/>
        </w:rPr>
        <w:t xml:space="preserve"> </w:t>
      </w:r>
      <w:r w:rsidRPr="00440710">
        <w:rPr>
          <w:rFonts w:ascii="Calibri" w:hAnsi="Calibri" w:cs="Calibri"/>
          <w:sz w:val="22"/>
          <w:szCs w:val="22"/>
        </w:rPr>
        <w:t>VAT).</w:t>
      </w:r>
    </w:p>
    <w:p w14:paraId="561522DA" w14:textId="31BD5F36" w:rsidR="00851EF3" w:rsidRPr="00440710" w:rsidRDefault="00851EF3">
      <w:pPr>
        <w:widowControl w:val="0"/>
        <w:numPr>
          <w:ilvl w:val="0"/>
          <w:numId w:val="19"/>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dokonania</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w:t>
      </w:r>
      <w:r w:rsidR="008B7155" w:rsidRPr="00440710">
        <w:rPr>
          <w:rFonts w:ascii="Calibri" w:eastAsia="Arial" w:hAnsi="Calibri" w:cs="Calibri"/>
          <w:sz w:val="22"/>
          <w:szCs w:val="22"/>
        </w:rPr>
        <w:t xml:space="preserve"> </w:t>
      </w:r>
      <w:r w:rsidR="00D51F1F">
        <w:rPr>
          <w:rFonts w:ascii="Calibri" w:hAnsi="Calibri" w:cs="Calibri"/>
          <w:sz w:val="22"/>
          <w:szCs w:val="22"/>
        </w:rPr>
        <w:t>9</w:t>
      </w:r>
      <w:r w:rsidR="008B7155" w:rsidRPr="00440710">
        <w:rPr>
          <w:rFonts w:ascii="Calibri" w:hAnsi="Calibri" w:cs="Calibri"/>
          <w:sz w:val="22"/>
          <w:szCs w:val="22"/>
        </w:rPr>
        <w:t xml:space="preserve"> niniejszej umowy</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potrąca</w:t>
      </w:r>
      <w:r w:rsidRPr="00440710">
        <w:rPr>
          <w:rFonts w:ascii="Calibri" w:eastAsia="Arial" w:hAnsi="Calibri" w:cs="Calibri"/>
          <w:sz w:val="22"/>
          <w:szCs w:val="22"/>
        </w:rPr>
        <w:t xml:space="preserve"> </w:t>
      </w:r>
      <w:r w:rsidRPr="00440710">
        <w:rPr>
          <w:rFonts w:ascii="Calibri" w:hAnsi="Calibri" w:cs="Calibri"/>
          <w:sz w:val="22"/>
          <w:szCs w:val="22"/>
        </w:rPr>
        <w:t>kwotę</w:t>
      </w:r>
      <w:r w:rsidRPr="00440710">
        <w:rPr>
          <w:rFonts w:ascii="Calibri" w:eastAsia="Arial" w:hAnsi="Calibri" w:cs="Calibri"/>
          <w:sz w:val="22"/>
          <w:szCs w:val="22"/>
        </w:rPr>
        <w:t xml:space="preserve"> </w:t>
      </w:r>
      <w:r w:rsidRPr="00440710">
        <w:rPr>
          <w:rFonts w:ascii="Calibri" w:hAnsi="Calibri" w:cs="Calibri"/>
          <w:sz w:val="22"/>
          <w:szCs w:val="22"/>
        </w:rPr>
        <w:t>wypłaconego</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z</w:t>
      </w:r>
      <w:r w:rsidR="0069047C" w:rsidRPr="00440710">
        <w:rPr>
          <w:rFonts w:ascii="Calibri" w:eastAsia="Arial" w:hAnsi="Calibri" w:cs="Calibri"/>
          <w:sz w:val="22"/>
          <w:szCs w:val="22"/>
        </w:rPr>
        <w:t>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należnego</w:t>
      </w:r>
      <w:r w:rsidRPr="00440710">
        <w:rPr>
          <w:rFonts w:ascii="Calibri" w:eastAsia="Arial" w:hAnsi="Calibri" w:cs="Calibri"/>
          <w:sz w:val="22"/>
          <w:szCs w:val="22"/>
        </w:rPr>
        <w:t xml:space="preserve"> </w:t>
      </w:r>
      <w:r w:rsidRPr="00440710">
        <w:rPr>
          <w:rFonts w:ascii="Calibri" w:hAnsi="Calibri" w:cs="Calibri"/>
          <w:sz w:val="22"/>
          <w:szCs w:val="22"/>
        </w:rPr>
        <w:t>Wykonawcy.</w:t>
      </w:r>
    </w:p>
    <w:p w14:paraId="03E6F3F1" w14:textId="2EC6762A" w:rsidR="003B70FE" w:rsidRPr="00440710" w:rsidRDefault="003B70FE">
      <w:pPr>
        <w:widowControl w:val="0"/>
        <w:numPr>
          <w:ilvl w:val="0"/>
          <w:numId w:val="19"/>
        </w:numPr>
        <w:shd w:val="clear" w:color="auto" w:fill="FFFFFF"/>
        <w:tabs>
          <w:tab w:val="left" w:pos="426"/>
        </w:tabs>
        <w:autoSpaceDE w:val="0"/>
        <w:spacing w:line="276" w:lineRule="auto"/>
        <w:ind w:left="426" w:hanging="426"/>
        <w:rPr>
          <w:rFonts w:ascii="Calibri" w:hAnsi="Calibri" w:cs="Calibri"/>
          <w:sz w:val="22"/>
          <w:szCs w:val="22"/>
        </w:rPr>
      </w:pPr>
      <w:r w:rsidRPr="00440710">
        <w:rPr>
          <w:rFonts w:ascii="Calibri" w:hAnsi="Calibri" w:cs="Calibri"/>
          <w:sz w:val="22"/>
          <w:szCs w:val="22"/>
          <w:u w:color="FF0000"/>
        </w:rPr>
        <w:t xml:space="preserve">Konieczność co najmniej trzykrotnego dokonywania bezpośredniej zapłaty podwykonawcy lub dalszemu podwykonawcy, o którym mowa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w:t>
      </w:r>
      <w:r w:rsidR="008B7155" w:rsidRPr="00440710">
        <w:rPr>
          <w:rFonts w:ascii="Calibri" w:eastAsia="Arial" w:hAnsi="Calibri" w:cs="Calibri"/>
          <w:sz w:val="22"/>
          <w:szCs w:val="22"/>
        </w:rPr>
        <w:t xml:space="preserve"> </w:t>
      </w:r>
      <w:r w:rsidR="00D51F1F">
        <w:rPr>
          <w:rFonts w:ascii="Calibri" w:hAnsi="Calibri" w:cs="Calibri"/>
          <w:sz w:val="22"/>
          <w:szCs w:val="22"/>
        </w:rPr>
        <w:t>9</w:t>
      </w:r>
      <w:r w:rsidR="008B7155" w:rsidRPr="00440710">
        <w:rPr>
          <w:rFonts w:ascii="Calibri" w:hAnsi="Calibri" w:cs="Calibri"/>
          <w:sz w:val="22"/>
          <w:szCs w:val="22"/>
        </w:rPr>
        <w:t xml:space="preserve"> 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 xml:space="preserve">niniejszej umowy </w:t>
      </w:r>
      <w:r w:rsidRPr="00440710">
        <w:rPr>
          <w:rFonts w:ascii="Calibri" w:hAnsi="Calibri" w:cs="Calibri"/>
          <w:sz w:val="22"/>
          <w:szCs w:val="22"/>
          <w:u w:color="FF0000"/>
        </w:rPr>
        <w:t>lub konieczność dokonania przez Zamawiającego bezpośrednich zapłat na sumę większą niż 5% wartości umowy brutto, o której mowa w § 3 ust. 1 pkt 3) niniejszej umowy na rzecz podwyko</w:t>
      </w:r>
      <w:r w:rsidR="008B7155" w:rsidRPr="00440710">
        <w:rPr>
          <w:rFonts w:ascii="Calibri" w:hAnsi="Calibri" w:cs="Calibri"/>
          <w:sz w:val="22"/>
          <w:szCs w:val="22"/>
          <w:u w:color="FF0000"/>
        </w:rPr>
        <w:t>nawcy lub dalszego podwykonawcy</w:t>
      </w:r>
      <w:r w:rsidRPr="00440710">
        <w:rPr>
          <w:rFonts w:ascii="Calibri" w:hAnsi="Calibri" w:cs="Calibri"/>
          <w:sz w:val="22"/>
          <w:szCs w:val="22"/>
          <w:u w:color="FF0000"/>
        </w:rPr>
        <w:t xml:space="preserve"> może stanowić podstawę do odstąpien</w:t>
      </w:r>
      <w:r w:rsidR="00D91C2D" w:rsidRPr="00440710">
        <w:rPr>
          <w:rFonts w:ascii="Calibri" w:hAnsi="Calibri" w:cs="Calibri"/>
          <w:sz w:val="22"/>
          <w:szCs w:val="22"/>
          <w:u w:color="FF0000"/>
        </w:rPr>
        <w:t xml:space="preserve">ia od umowy przez Zamawiającego </w:t>
      </w:r>
      <w:r w:rsidRPr="00440710">
        <w:rPr>
          <w:rFonts w:ascii="Calibri" w:hAnsi="Calibri" w:cs="Calibri"/>
          <w:sz w:val="22"/>
          <w:szCs w:val="22"/>
          <w:u w:color="FF0000"/>
        </w:rPr>
        <w:t>z przyczyn leżą</w:t>
      </w:r>
      <w:r w:rsidR="008B7155" w:rsidRPr="00440710">
        <w:rPr>
          <w:rFonts w:ascii="Calibri" w:hAnsi="Calibri" w:cs="Calibri"/>
          <w:sz w:val="22"/>
          <w:szCs w:val="22"/>
          <w:u w:color="FF0000"/>
        </w:rPr>
        <w:t xml:space="preserve">cych </w:t>
      </w:r>
      <w:r w:rsidRPr="00440710">
        <w:rPr>
          <w:rFonts w:ascii="Calibri" w:hAnsi="Calibri" w:cs="Calibri"/>
          <w:sz w:val="22"/>
          <w:szCs w:val="22"/>
          <w:u w:color="FF0000"/>
        </w:rPr>
        <w:t>po stronie Wykonawcy.</w:t>
      </w:r>
    </w:p>
    <w:p w14:paraId="4E2929DC" w14:textId="77777777" w:rsidR="00012CED" w:rsidRPr="00440710" w:rsidRDefault="00012CED" w:rsidP="00440710">
      <w:pPr>
        <w:suppressAutoHyphens w:val="0"/>
        <w:spacing w:line="276" w:lineRule="auto"/>
        <w:rPr>
          <w:rFonts w:ascii="Calibri" w:hAnsi="Calibri" w:cs="Calibri"/>
          <w:sz w:val="22"/>
          <w:szCs w:val="22"/>
          <w:lang w:eastAsia="pl-PL"/>
        </w:rPr>
      </w:pPr>
    </w:p>
    <w:p w14:paraId="1C37B770" w14:textId="1BAE3AEE" w:rsidR="00851EF3" w:rsidRPr="00440710" w:rsidRDefault="00851EF3" w:rsidP="006F250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6F2500">
        <w:rPr>
          <w:rFonts w:ascii="Calibri" w:hAnsi="Calibri" w:cs="Calibri"/>
          <w:sz w:val="22"/>
          <w:szCs w:val="22"/>
        </w:rPr>
        <w:t>1</w:t>
      </w:r>
      <w:r w:rsidRPr="00440710">
        <w:rPr>
          <w:rFonts w:ascii="Calibri" w:hAnsi="Calibri" w:cs="Calibri"/>
          <w:sz w:val="22"/>
          <w:szCs w:val="22"/>
        </w:rPr>
        <w:t>.</w:t>
      </w:r>
    </w:p>
    <w:p w14:paraId="2085075A" w14:textId="43B0149A" w:rsidR="00851EF3" w:rsidRPr="00440710" w:rsidRDefault="00851EF3">
      <w:pPr>
        <w:numPr>
          <w:ilvl w:val="0"/>
          <w:numId w:val="5"/>
        </w:numPr>
        <w:tabs>
          <w:tab w:val="clear" w:pos="2340"/>
          <w:tab w:val="num" w:pos="426"/>
        </w:tabs>
        <w:spacing w:line="276" w:lineRule="auto"/>
        <w:ind w:left="426" w:hanging="426"/>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zobowiązuje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zawrzeć</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czas</w:t>
      </w:r>
      <w:r w:rsidRPr="00440710">
        <w:rPr>
          <w:rFonts w:ascii="Calibri" w:eastAsia="Arial" w:hAnsi="Calibri" w:cs="Calibri"/>
          <w:sz w:val="22"/>
          <w:szCs w:val="22"/>
        </w:rPr>
        <w:t xml:space="preserve"> </w:t>
      </w:r>
      <w:r w:rsidRPr="00440710">
        <w:rPr>
          <w:rFonts w:ascii="Calibri" w:hAnsi="Calibri" w:cs="Calibri"/>
          <w:sz w:val="22"/>
          <w:szCs w:val="22"/>
        </w:rPr>
        <w:t>obowiązywania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umowę</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wszelkiego</w:t>
      </w:r>
      <w:r w:rsidRPr="00440710">
        <w:rPr>
          <w:rFonts w:ascii="Calibri" w:eastAsia="Arial" w:hAnsi="Calibri" w:cs="Calibri"/>
          <w:sz w:val="22"/>
          <w:szCs w:val="22"/>
        </w:rPr>
        <w:t xml:space="preserve"> </w:t>
      </w:r>
      <w:r w:rsidRPr="00440710">
        <w:rPr>
          <w:rFonts w:ascii="Calibri" w:hAnsi="Calibri" w:cs="Calibri"/>
          <w:sz w:val="22"/>
          <w:szCs w:val="22"/>
        </w:rPr>
        <w:t>ryzyka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związanej</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realizacją</w:t>
      </w:r>
      <w:r w:rsidRPr="00440710">
        <w:rPr>
          <w:rFonts w:ascii="Calibri" w:eastAsia="Arial" w:hAnsi="Calibri" w:cs="Calibri"/>
          <w:sz w:val="22"/>
          <w:szCs w:val="22"/>
        </w:rPr>
        <w:t xml:space="preserve"> </w:t>
      </w:r>
      <w:r w:rsidR="00706876" w:rsidRPr="00440710">
        <w:rPr>
          <w:rFonts w:ascii="Calibri" w:eastAsia="Arial" w:hAnsi="Calibri" w:cs="Calibri"/>
          <w:sz w:val="22"/>
          <w:szCs w:val="22"/>
        </w:rPr>
        <w:t xml:space="preserve">przedmiotu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terminowego</w:t>
      </w:r>
      <w:r w:rsidRPr="00440710">
        <w:rPr>
          <w:rFonts w:ascii="Calibri" w:eastAsia="Arial" w:hAnsi="Calibri" w:cs="Calibri"/>
          <w:sz w:val="22"/>
          <w:szCs w:val="22"/>
        </w:rPr>
        <w:t xml:space="preserve"> </w:t>
      </w:r>
      <w:r w:rsidRPr="00440710">
        <w:rPr>
          <w:rFonts w:ascii="Calibri" w:hAnsi="Calibri" w:cs="Calibri"/>
          <w:sz w:val="22"/>
          <w:szCs w:val="22"/>
        </w:rPr>
        <w:t>opłacania</w:t>
      </w:r>
      <w:r w:rsidRPr="00440710">
        <w:rPr>
          <w:rFonts w:ascii="Calibri" w:eastAsia="Arial" w:hAnsi="Calibri" w:cs="Calibri"/>
          <w:sz w:val="22"/>
          <w:szCs w:val="22"/>
        </w:rPr>
        <w:t xml:space="preserve"> </w:t>
      </w:r>
      <w:r w:rsidRPr="00440710">
        <w:rPr>
          <w:rFonts w:ascii="Calibri" w:hAnsi="Calibri" w:cs="Calibri"/>
          <w:sz w:val="22"/>
          <w:szCs w:val="22"/>
        </w:rPr>
        <w:t>należnych</w:t>
      </w:r>
      <w:r w:rsidRPr="00440710">
        <w:rPr>
          <w:rFonts w:ascii="Calibri" w:eastAsia="Arial" w:hAnsi="Calibri" w:cs="Calibri"/>
          <w:sz w:val="22"/>
          <w:szCs w:val="22"/>
        </w:rPr>
        <w:t xml:space="preserve"> </w:t>
      </w:r>
      <w:r w:rsidRPr="00440710">
        <w:rPr>
          <w:rFonts w:ascii="Calibri" w:hAnsi="Calibri" w:cs="Calibri"/>
          <w:sz w:val="22"/>
          <w:szCs w:val="22"/>
        </w:rPr>
        <w:t>składek</w:t>
      </w:r>
      <w:r w:rsidRPr="00440710">
        <w:rPr>
          <w:rFonts w:ascii="Calibri" w:eastAsia="Arial" w:hAnsi="Calibri" w:cs="Calibri"/>
          <w:sz w:val="22"/>
          <w:szCs w:val="22"/>
        </w:rPr>
        <w:t xml:space="preserve"> </w:t>
      </w:r>
      <w:r w:rsidRPr="00440710">
        <w:rPr>
          <w:rFonts w:ascii="Calibri" w:hAnsi="Calibri" w:cs="Calibri"/>
          <w:sz w:val="22"/>
          <w:szCs w:val="22"/>
        </w:rPr>
        <w:t>ubezpieczeniowych</w:t>
      </w:r>
      <w:r w:rsidR="005B2DF8" w:rsidRPr="00440710">
        <w:rPr>
          <w:rFonts w:ascii="Calibri" w:hAnsi="Calibri" w:cs="Calibri"/>
          <w:sz w:val="22"/>
          <w:szCs w:val="22"/>
        </w:rPr>
        <w:t xml:space="preserve"> na sumę ubezpieczenia </w:t>
      </w:r>
      <w:r w:rsidR="006F2500">
        <w:rPr>
          <w:rFonts w:ascii="Calibri" w:hAnsi="Calibri" w:cs="Calibri"/>
          <w:sz w:val="22"/>
          <w:szCs w:val="22"/>
        </w:rPr>
        <w:t xml:space="preserve">nie mniejszą niż </w:t>
      </w:r>
      <w:r w:rsidR="00536147" w:rsidRPr="00536147">
        <w:rPr>
          <w:rFonts w:ascii="Calibri" w:hAnsi="Calibri" w:cs="Calibri"/>
          <w:sz w:val="22"/>
          <w:szCs w:val="22"/>
        </w:rPr>
        <w:t>wartość wynagrodzenia netto</w:t>
      </w:r>
      <w:r w:rsidR="00536147">
        <w:rPr>
          <w:rFonts w:ascii="Calibri" w:hAnsi="Calibri" w:cs="Calibri"/>
          <w:sz w:val="22"/>
          <w:szCs w:val="22"/>
        </w:rPr>
        <w:t xml:space="preserve">, o którym mowa w </w:t>
      </w:r>
      <w:r w:rsidR="00536147" w:rsidRPr="00536147">
        <w:rPr>
          <w:rFonts w:ascii="Calibri" w:hAnsi="Calibri" w:cs="Calibri"/>
          <w:sz w:val="22"/>
          <w:szCs w:val="22"/>
        </w:rPr>
        <w:t xml:space="preserve">§ </w:t>
      </w:r>
      <w:r w:rsidR="00536147">
        <w:rPr>
          <w:rFonts w:ascii="Calibri" w:hAnsi="Calibri" w:cs="Calibri"/>
          <w:sz w:val="22"/>
          <w:szCs w:val="22"/>
        </w:rPr>
        <w:t>3</w:t>
      </w:r>
      <w:r w:rsidR="00536147" w:rsidRPr="00536147">
        <w:rPr>
          <w:rFonts w:ascii="Calibri" w:hAnsi="Calibri" w:cs="Calibri"/>
          <w:sz w:val="22"/>
          <w:szCs w:val="22"/>
        </w:rPr>
        <w:t xml:space="preserve"> ust. 1</w:t>
      </w:r>
      <w:r w:rsidR="00536147">
        <w:rPr>
          <w:rFonts w:ascii="Calibri" w:hAnsi="Calibri" w:cs="Calibri"/>
          <w:sz w:val="22"/>
          <w:szCs w:val="22"/>
        </w:rPr>
        <w:t xml:space="preserve"> umowy.</w:t>
      </w:r>
    </w:p>
    <w:p w14:paraId="2A77BBFF" w14:textId="77777777" w:rsidR="00851EF3" w:rsidRPr="00440710" w:rsidRDefault="00851EF3">
      <w:pPr>
        <w:numPr>
          <w:ilvl w:val="0"/>
          <w:numId w:val="5"/>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008B7155" w:rsidRPr="00440710">
        <w:rPr>
          <w:rFonts w:ascii="Calibri" w:eastAsia="Arial" w:hAnsi="Calibri" w:cs="Calibri"/>
          <w:sz w:val="22"/>
          <w:szCs w:val="22"/>
        </w:rPr>
        <w:t xml:space="preserve"> </w:t>
      </w:r>
      <w:r w:rsidRPr="00440710">
        <w:rPr>
          <w:rFonts w:ascii="Calibri" w:hAnsi="Calibri" w:cs="Calibri"/>
          <w:sz w:val="22"/>
          <w:szCs w:val="22"/>
        </w:rPr>
        <w:t>muszą</w:t>
      </w:r>
      <w:r w:rsidRPr="00440710">
        <w:rPr>
          <w:rFonts w:ascii="Calibri" w:eastAsia="Arial" w:hAnsi="Calibri" w:cs="Calibri"/>
          <w:sz w:val="22"/>
          <w:szCs w:val="22"/>
        </w:rPr>
        <w:t xml:space="preserve"> </w:t>
      </w:r>
      <w:r w:rsidRPr="00440710">
        <w:rPr>
          <w:rFonts w:ascii="Calibri" w:hAnsi="Calibri" w:cs="Calibri"/>
          <w:sz w:val="22"/>
          <w:szCs w:val="22"/>
        </w:rPr>
        <w:t>zapewniać</w:t>
      </w:r>
      <w:r w:rsidRPr="00440710">
        <w:rPr>
          <w:rFonts w:ascii="Calibri" w:eastAsia="Arial" w:hAnsi="Calibri" w:cs="Calibri"/>
          <w:sz w:val="22"/>
          <w:szCs w:val="22"/>
        </w:rPr>
        <w:t xml:space="preserve"> </w:t>
      </w:r>
      <w:r w:rsidRPr="00440710">
        <w:rPr>
          <w:rFonts w:ascii="Calibri" w:hAnsi="Calibri" w:cs="Calibri"/>
          <w:sz w:val="22"/>
          <w:szCs w:val="22"/>
        </w:rPr>
        <w:t>wypłatę</w:t>
      </w:r>
      <w:r w:rsidRPr="00440710">
        <w:rPr>
          <w:rFonts w:ascii="Calibri" w:eastAsia="Arial" w:hAnsi="Calibri" w:cs="Calibri"/>
          <w:sz w:val="22"/>
          <w:szCs w:val="22"/>
        </w:rPr>
        <w:t xml:space="preserve"> </w:t>
      </w:r>
      <w:r w:rsidRPr="00440710">
        <w:rPr>
          <w:rFonts w:ascii="Calibri" w:hAnsi="Calibri" w:cs="Calibri"/>
          <w:sz w:val="22"/>
          <w:szCs w:val="22"/>
        </w:rPr>
        <w:t>odszkodowania</w:t>
      </w:r>
      <w:r w:rsidRPr="00440710">
        <w:rPr>
          <w:rFonts w:ascii="Calibri" w:eastAsia="Arial" w:hAnsi="Calibri" w:cs="Calibri"/>
          <w:sz w:val="22"/>
          <w:szCs w:val="22"/>
        </w:rPr>
        <w:t xml:space="preserve"> </w:t>
      </w:r>
      <w:r w:rsidRPr="00440710">
        <w:rPr>
          <w:rFonts w:ascii="Calibri" w:hAnsi="Calibri" w:cs="Calibri"/>
          <w:sz w:val="22"/>
          <w:szCs w:val="22"/>
        </w:rPr>
        <w:t>płatnego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złotych</w:t>
      </w:r>
      <w:r w:rsidRPr="00440710">
        <w:rPr>
          <w:rFonts w:ascii="Calibri" w:eastAsia="Arial" w:hAnsi="Calibri" w:cs="Calibri"/>
          <w:sz w:val="22"/>
          <w:szCs w:val="22"/>
        </w:rPr>
        <w:t xml:space="preserve"> </w:t>
      </w:r>
      <w:r w:rsidRPr="00440710">
        <w:rPr>
          <w:rFonts w:ascii="Calibri" w:hAnsi="Calibri" w:cs="Calibri"/>
          <w:sz w:val="22"/>
          <w:szCs w:val="22"/>
        </w:rPr>
        <w:t>polskich,</w:t>
      </w:r>
      <w:r w:rsidRPr="00440710">
        <w:rPr>
          <w:rFonts w:ascii="Calibri" w:eastAsia="Arial" w:hAnsi="Calibri" w:cs="Calibri"/>
          <w:sz w:val="22"/>
          <w:szCs w:val="22"/>
        </w:rPr>
        <w:t xml:space="preserve"> </w:t>
      </w:r>
      <w:r w:rsidRPr="00440710">
        <w:rPr>
          <w:rFonts w:ascii="Calibri" w:hAnsi="Calibri" w:cs="Calibri"/>
          <w:sz w:val="22"/>
          <w:szCs w:val="22"/>
        </w:rPr>
        <w:t>bez</w:t>
      </w:r>
      <w:r w:rsidRPr="00440710">
        <w:rPr>
          <w:rFonts w:ascii="Calibri" w:eastAsia="Arial" w:hAnsi="Calibri" w:cs="Calibri"/>
          <w:sz w:val="22"/>
          <w:szCs w:val="22"/>
        </w:rPr>
        <w:t xml:space="preserve"> </w:t>
      </w:r>
      <w:r w:rsidRPr="00440710">
        <w:rPr>
          <w:rFonts w:ascii="Calibri" w:hAnsi="Calibri" w:cs="Calibri"/>
          <w:sz w:val="22"/>
          <w:szCs w:val="22"/>
        </w:rPr>
        <w:t>ograniczeń.</w:t>
      </w:r>
      <w:r w:rsidRPr="00440710">
        <w:rPr>
          <w:rFonts w:ascii="Calibri" w:eastAsia="Arial" w:hAnsi="Calibri" w:cs="Calibri"/>
          <w:sz w:val="22"/>
          <w:szCs w:val="22"/>
        </w:rPr>
        <w:t xml:space="preserve"> </w:t>
      </w:r>
    </w:p>
    <w:p w14:paraId="4E73F73C" w14:textId="77777777" w:rsidR="00851EF3" w:rsidRPr="00440710" w:rsidRDefault="00851EF3">
      <w:pPr>
        <w:numPr>
          <w:ilvl w:val="0"/>
          <w:numId w:val="5"/>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umów,</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szczególności</w:t>
      </w:r>
      <w:r w:rsidRPr="00440710">
        <w:rPr>
          <w:rFonts w:ascii="Calibri" w:eastAsia="Arial" w:hAnsi="Calibri" w:cs="Calibri"/>
          <w:sz w:val="22"/>
          <w:szCs w:val="22"/>
        </w:rPr>
        <w:t xml:space="preserve"> </w:t>
      </w:r>
      <w:r w:rsidRPr="00440710">
        <w:rPr>
          <w:rFonts w:ascii="Calibri" w:hAnsi="Calibri" w:cs="Calibri"/>
          <w:sz w:val="22"/>
          <w:szCs w:val="22"/>
        </w:rPr>
        <w:t>składki</w:t>
      </w:r>
      <w:r w:rsidRPr="00440710">
        <w:rPr>
          <w:rFonts w:ascii="Calibri" w:eastAsia="Arial" w:hAnsi="Calibri" w:cs="Calibri"/>
          <w:sz w:val="22"/>
          <w:szCs w:val="22"/>
        </w:rPr>
        <w:t xml:space="preserve"> </w:t>
      </w:r>
      <w:r w:rsidRPr="00440710">
        <w:rPr>
          <w:rFonts w:ascii="Calibri" w:hAnsi="Calibri" w:cs="Calibri"/>
          <w:sz w:val="22"/>
          <w:szCs w:val="22"/>
        </w:rPr>
        <w:t>ubezpieczeniowe</w:t>
      </w:r>
      <w:r w:rsidRPr="00440710">
        <w:rPr>
          <w:rFonts w:ascii="Calibri" w:eastAsia="Arial" w:hAnsi="Calibri" w:cs="Calibri"/>
          <w:sz w:val="22"/>
          <w:szCs w:val="22"/>
        </w:rPr>
        <w:t xml:space="preserve"> </w:t>
      </w:r>
      <w:r w:rsidRPr="00440710">
        <w:rPr>
          <w:rFonts w:ascii="Calibri" w:hAnsi="Calibri" w:cs="Calibri"/>
          <w:sz w:val="22"/>
          <w:szCs w:val="22"/>
        </w:rPr>
        <w:t>pokrywa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całości</w:t>
      </w:r>
      <w:r w:rsidRPr="00440710">
        <w:rPr>
          <w:rFonts w:ascii="Calibri" w:eastAsia="Arial" w:hAnsi="Calibri" w:cs="Calibri"/>
          <w:sz w:val="22"/>
          <w:szCs w:val="22"/>
        </w:rPr>
        <w:t xml:space="preserve"> </w:t>
      </w:r>
      <w:r w:rsidRPr="00440710">
        <w:rPr>
          <w:rFonts w:ascii="Calibri" w:hAnsi="Calibri" w:cs="Calibri"/>
          <w:sz w:val="22"/>
          <w:szCs w:val="22"/>
        </w:rPr>
        <w:t>Wykonawca.</w:t>
      </w:r>
    </w:p>
    <w:p w14:paraId="51E08B38" w14:textId="77777777" w:rsidR="00851EF3" w:rsidRPr="00440710" w:rsidRDefault="00851EF3">
      <w:pPr>
        <w:numPr>
          <w:ilvl w:val="0"/>
          <w:numId w:val="5"/>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Ubezpieczenie</w:t>
      </w:r>
      <w:r w:rsidRPr="00440710">
        <w:rPr>
          <w:rFonts w:ascii="Calibri" w:eastAsia="Arial" w:hAnsi="Calibri" w:cs="Calibri"/>
          <w:sz w:val="22"/>
          <w:szCs w:val="22"/>
        </w:rPr>
        <w:t xml:space="preserve"> </w:t>
      </w:r>
      <w:r w:rsidRPr="00440710">
        <w:rPr>
          <w:rFonts w:ascii="Calibri" w:hAnsi="Calibri" w:cs="Calibri"/>
          <w:sz w:val="22"/>
          <w:szCs w:val="22"/>
        </w:rPr>
        <w:t>musi</w:t>
      </w:r>
      <w:r w:rsidRPr="00440710">
        <w:rPr>
          <w:rFonts w:ascii="Calibri" w:eastAsia="Arial" w:hAnsi="Calibri" w:cs="Calibri"/>
          <w:sz w:val="22"/>
          <w:szCs w:val="22"/>
        </w:rPr>
        <w:t xml:space="preserve"> </w:t>
      </w:r>
      <w:r w:rsidRPr="00440710">
        <w:rPr>
          <w:rFonts w:ascii="Calibri" w:hAnsi="Calibri" w:cs="Calibri"/>
          <w:sz w:val="22"/>
          <w:szCs w:val="22"/>
        </w:rPr>
        <w:t>być</w:t>
      </w:r>
      <w:r w:rsidRPr="00440710">
        <w:rPr>
          <w:rFonts w:ascii="Calibri" w:eastAsia="Arial" w:hAnsi="Calibri" w:cs="Calibri"/>
          <w:sz w:val="22"/>
          <w:szCs w:val="22"/>
        </w:rPr>
        <w:t xml:space="preserve"> </w:t>
      </w:r>
      <w:r w:rsidRPr="00440710">
        <w:rPr>
          <w:rFonts w:ascii="Calibri" w:hAnsi="Calibri" w:cs="Calibri"/>
          <w:sz w:val="22"/>
          <w:szCs w:val="22"/>
        </w:rPr>
        <w:t>ważne</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cały</w:t>
      </w:r>
      <w:r w:rsidRPr="00440710">
        <w:rPr>
          <w:rFonts w:ascii="Calibri" w:eastAsia="Arial" w:hAnsi="Calibri" w:cs="Calibri"/>
          <w:sz w:val="22"/>
          <w:szCs w:val="22"/>
        </w:rPr>
        <w:t xml:space="preserve"> </w:t>
      </w:r>
      <w:r w:rsidRPr="00440710">
        <w:rPr>
          <w:rFonts w:ascii="Calibri" w:hAnsi="Calibri" w:cs="Calibri"/>
          <w:sz w:val="22"/>
          <w:szCs w:val="22"/>
        </w:rPr>
        <w:t>okres</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p>
    <w:p w14:paraId="2E49B5B1" w14:textId="77777777" w:rsidR="00851EF3" w:rsidRPr="00440710" w:rsidRDefault="00851EF3">
      <w:pPr>
        <w:numPr>
          <w:ilvl w:val="0"/>
          <w:numId w:val="5"/>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każde</w:t>
      </w:r>
      <w:r w:rsidRPr="00440710">
        <w:rPr>
          <w:rFonts w:ascii="Calibri" w:eastAsia="Arial" w:hAnsi="Calibri" w:cs="Calibri"/>
          <w:sz w:val="22"/>
          <w:szCs w:val="22"/>
        </w:rPr>
        <w:t xml:space="preserve"> </w:t>
      </w:r>
      <w:r w:rsidRPr="00440710">
        <w:rPr>
          <w:rFonts w:ascii="Calibri" w:hAnsi="Calibri" w:cs="Calibri"/>
          <w:sz w:val="22"/>
          <w:szCs w:val="22"/>
        </w:rPr>
        <w:t>żądanie</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trwania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sprawie</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publicznego</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przedłoży</w:t>
      </w:r>
      <w:r w:rsidRPr="00440710">
        <w:rPr>
          <w:rFonts w:ascii="Calibri" w:eastAsia="Arial" w:hAnsi="Calibri" w:cs="Calibri"/>
          <w:sz w:val="22"/>
          <w:szCs w:val="22"/>
        </w:rPr>
        <w:t xml:space="preserve"> </w:t>
      </w:r>
      <w:r w:rsidRPr="00440710">
        <w:rPr>
          <w:rFonts w:ascii="Calibri" w:hAnsi="Calibri" w:cs="Calibri"/>
          <w:sz w:val="22"/>
          <w:szCs w:val="22"/>
        </w:rPr>
        <w:t>oryginał</w:t>
      </w:r>
      <w:r w:rsidRPr="00440710">
        <w:rPr>
          <w:rFonts w:ascii="Calibri" w:eastAsia="Arial" w:hAnsi="Calibri" w:cs="Calibri"/>
          <w:sz w:val="22"/>
          <w:szCs w:val="22"/>
        </w:rPr>
        <w:t xml:space="preserve"> </w:t>
      </w:r>
      <w:r w:rsidRPr="00440710">
        <w:rPr>
          <w:rFonts w:ascii="Calibri" w:hAnsi="Calibri" w:cs="Calibri"/>
          <w:sz w:val="22"/>
          <w:szCs w:val="22"/>
        </w:rPr>
        <w:t>polisy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inny</w:t>
      </w:r>
      <w:r w:rsidRPr="00440710">
        <w:rPr>
          <w:rFonts w:ascii="Calibri" w:eastAsia="Arial" w:hAnsi="Calibri" w:cs="Calibri"/>
          <w:sz w:val="22"/>
          <w:szCs w:val="22"/>
        </w:rPr>
        <w:t xml:space="preserve"> </w:t>
      </w:r>
      <w:r w:rsidRPr="00440710">
        <w:rPr>
          <w:rFonts w:ascii="Calibri" w:hAnsi="Calibri" w:cs="Calibri"/>
          <w:sz w:val="22"/>
          <w:szCs w:val="22"/>
        </w:rPr>
        <w:t>dokument</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cywilnej,</w:t>
      </w:r>
      <w:r w:rsidRPr="00440710">
        <w:rPr>
          <w:rFonts w:ascii="Calibri" w:eastAsia="Arial" w:hAnsi="Calibri" w:cs="Calibri"/>
          <w:sz w:val="22"/>
          <w:szCs w:val="22"/>
        </w:rPr>
        <w:t xml:space="preserve"> </w:t>
      </w:r>
      <w:r w:rsidRPr="00440710">
        <w:rPr>
          <w:rFonts w:ascii="Calibri" w:hAnsi="Calibri" w:cs="Calibri"/>
          <w:sz w:val="22"/>
          <w:szCs w:val="22"/>
        </w:rPr>
        <w:t>wraz</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dowodem</w:t>
      </w:r>
      <w:r w:rsidRPr="00440710">
        <w:rPr>
          <w:rFonts w:ascii="Calibri" w:eastAsia="Arial" w:hAnsi="Calibri" w:cs="Calibri"/>
          <w:sz w:val="22"/>
          <w:szCs w:val="22"/>
        </w:rPr>
        <w:t xml:space="preserve"> </w:t>
      </w:r>
      <w:r w:rsidRPr="00440710">
        <w:rPr>
          <w:rFonts w:ascii="Calibri" w:hAnsi="Calibri" w:cs="Calibri"/>
          <w:sz w:val="22"/>
          <w:szCs w:val="22"/>
        </w:rPr>
        <w:t>opłacenia</w:t>
      </w:r>
      <w:r w:rsidRPr="00440710">
        <w:rPr>
          <w:rFonts w:ascii="Calibri" w:eastAsia="Arial" w:hAnsi="Calibri" w:cs="Calibri"/>
          <w:sz w:val="22"/>
          <w:szCs w:val="22"/>
        </w:rPr>
        <w:t xml:space="preserve"> </w:t>
      </w:r>
      <w:r w:rsidRPr="00440710">
        <w:rPr>
          <w:rFonts w:ascii="Calibri" w:hAnsi="Calibri" w:cs="Calibri"/>
          <w:sz w:val="22"/>
          <w:szCs w:val="22"/>
        </w:rPr>
        <w:t>składek</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to</w:t>
      </w:r>
      <w:r w:rsidRPr="00440710">
        <w:rPr>
          <w:rFonts w:ascii="Calibri" w:eastAsia="Arial" w:hAnsi="Calibri" w:cs="Calibri"/>
          <w:sz w:val="22"/>
          <w:szCs w:val="22"/>
        </w:rPr>
        <w:t xml:space="preserve"> </w:t>
      </w:r>
      <w:r w:rsidRPr="00440710">
        <w:rPr>
          <w:rFonts w:ascii="Calibri" w:hAnsi="Calibri" w:cs="Calibri"/>
          <w:sz w:val="22"/>
          <w:szCs w:val="22"/>
        </w:rPr>
        <w:t>ubezpieczenie.</w:t>
      </w:r>
      <w:r w:rsidRPr="00440710">
        <w:rPr>
          <w:rFonts w:ascii="Calibri" w:eastAsia="Arial" w:hAnsi="Calibri" w:cs="Calibri"/>
          <w:sz w:val="22"/>
          <w:szCs w:val="22"/>
        </w:rPr>
        <w:t xml:space="preserve"> </w:t>
      </w:r>
      <w:r w:rsidRPr="00440710">
        <w:rPr>
          <w:rFonts w:ascii="Calibri" w:hAnsi="Calibri" w:cs="Calibri"/>
          <w:sz w:val="22"/>
          <w:szCs w:val="22"/>
        </w:rPr>
        <w:t>Polisa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inny</w:t>
      </w:r>
      <w:r w:rsidRPr="00440710">
        <w:rPr>
          <w:rFonts w:ascii="Calibri" w:eastAsia="Arial" w:hAnsi="Calibri" w:cs="Calibri"/>
          <w:sz w:val="22"/>
          <w:szCs w:val="22"/>
        </w:rPr>
        <w:t xml:space="preserve"> </w:t>
      </w:r>
      <w:r w:rsidRPr="00440710">
        <w:rPr>
          <w:rFonts w:ascii="Calibri" w:hAnsi="Calibri" w:cs="Calibri"/>
          <w:sz w:val="22"/>
          <w:szCs w:val="22"/>
        </w:rPr>
        <w:t>dokument</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cywilnej</w:t>
      </w:r>
      <w:r w:rsidRPr="00440710">
        <w:rPr>
          <w:rFonts w:ascii="Calibri" w:eastAsia="Arial" w:hAnsi="Calibri" w:cs="Calibri"/>
          <w:sz w:val="22"/>
          <w:szCs w:val="22"/>
        </w:rPr>
        <w:t xml:space="preserve"> </w:t>
      </w:r>
      <w:r w:rsidRPr="00440710">
        <w:rPr>
          <w:rFonts w:ascii="Calibri" w:hAnsi="Calibri" w:cs="Calibri"/>
          <w:sz w:val="22"/>
          <w:szCs w:val="22"/>
        </w:rPr>
        <w:t>potwierdzającej</w:t>
      </w:r>
      <w:r w:rsidRPr="00440710">
        <w:rPr>
          <w:rFonts w:ascii="Calibri" w:eastAsia="Arial" w:hAnsi="Calibri" w:cs="Calibri"/>
          <w:sz w:val="22"/>
          <w:szCs w:val="22"/>
        </w:rPr>
        <w:t xml:space="preserve"> </w:t>
      </w:r>
      <w:r w:rsidRPr="00440710">
        <w:rPr>
          <w:rFonts w:ascii="Calibri" w:hAnsi="Calibri" w:cs="Calibri"/>
          <w:sz w:val="22"/>
          <w:szCs w:val="22"/>
        </w:rPr>
        <w:t>kontynuację</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następnego</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dniu</w:t>
      </w:r>
      <w:r w:rsidRPr="00440710">
        <w:rPr>
          <w:rFonts w:ascii="Calibri" w:eastAsia="Arial" w:hAnsi="Calibri" w:cs="Calibri"/>
          <w:sz w:val="22"/>
          <w:szCs w:val="22"/>
        </w:rPr>
        <w:t xml:space="preserve"> </w:t>
      </w:r>
      <w:r w:rsidRPr="00440710">
        <w:rPr>
          <w:rFonts w:ascii="Calibri" w:hAnsi="Calibri" w:cs="Calibri"/>
          <w:sz w:val="22"/>
          <w:szCs w:val="22"/>
        </w:rPr>
        <w:t>ustania</w:t>
      </w:r>
      <w:r w:rsidRPr="00440710">
        <w:rPr>
          <w:rFonts w:ascii="Calibri" w:eastAsia="Arial" w:hAnsi="Calibri" w:cs="Calibri"/>
          <w:sz w:val="22"/>
          <w:szCs w:val="22"/>
        </w:rPr>
        <w:t xml:space="preserve"> </w:t>
      </w:r>
      <w:r w:rsidRPr="00440710">
        <w:rPr>
          <w:rFonts w:ascii="Calibri" w:hAnsi="Calibri" w:cs="Calibri"/>
          <w:sz w:val="22"/>
          <w:szCs w:val="22"/>
        </w:rPr>
        <w:t>poprzedniej</w:t>
      </w:r>
      <w:r w:rsidRPr="00440710">
        <w:rPr>
          <w:rFonts w:ascii="Calibri" w:eastAsia="Arial" w:hAnsi="Calibri" w:cs="Calibri"/>
          <w:sz w:val="22"/>
          <w:szCs w:val="22"/>
        </w:rPr>
        <w:t xml:space="preserve"> </w:t>
      </w:r>
      <w:r w:rsidRPr="00440710">
        <w:rPr>
          <w:rFonts w:ascii="Calibri" w:hAnsi="Calibri" w:cs="Calibri"/>
          <w:sz w:val="22"/>
          <w:szCs w:val="22"/>
        </w:rPr>
        <w:t>ochrony</w:t>
      </w:r>
      <w:r w:rsidRPr="00440710">
        <w:rPr>
          <w:rFonts w:ascii="Calibri" w:eastAsia="Arial" w:hAnsi="Calibri" w:cs="Calibri"/>
          <w:sz w:val="22"/>
          <w:szCs w:val="22"/>
        </w:rPr>
        <w:t xml:space="preserve"> </w:t>
      </w:r>
      <w:r w:rsidRPr="00440710">
        <w:rPr>
          <w:rFonts w:ascii="Calibri" w:hAnsi="Calibri" w:cs="Calibri"/>
          <w:sz w:val="22"/>
          <w:szCs w:val="22"/>
        </w:rPr>
        <w:t>ubezpieczeniowej,</w:t>
      </w:r>
      <w:r w:rsidRPr="00440710">
        <w:rPr>
          <w:rFonts w:ascii="Calibri" w:eastAsia="Arial" w:hAnsi="Calibri" w:cs="Calibri"/>
          <w:sz w:val="22"/>
          <w:szCs w:val="22"/>
        </w:rPr>
        <w:t xml:space="preserve"> </w:t>
      </w:r>
      <w:r w:rsidRPr="00440710">
        <w:rPr>
          <w:rFonts w:ascii="Calibri" w:hAnsi="Calibri" w:cs="Calibri"/>
          <w:sz w:val="22"/>
          <w:szCs w:val="22"/>
        </w:rPr>
        <w:t>wraz</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dowodem</w:t>
      </w:r>
      <w:r w:rsidRPr="00440710">
        <w:rPr>
          <w:rFonts w:ascii="Calibri" w:eastAsia="Arial" w:hAnsi="Calibri" w:cs="Calibri"/>
          <w:sz w:val="22"/>
          <w:szCs w:val="22"/>
        </w:rPr>
        <w:t xml:space="preserve"> </w:t>
      </w:r>
      <w:r w:rsidRPr="00440710">
        <w:rPr>
          <w:rFonts w:ascii="Calibri" w:hAnsi="Calibri" w:cs="Calibri"/>
          <w:sz w:val="22"/>
          <w:szCs w:val="22"/>
        </w:rPr>
        <w:t>opłacenia</w:t>
      </w:r>
      <w:r w:rsidRPr="00440710">
        <w:rPr>
          <w:rFonts w:ascii="Calibri" w:eastAsia="Arial" w:hAnsi="Calibri" w:cs="Calibri"/>
          <w:sz w:val="22"/>
          <w:szCs w:val="22"/>
        </w:rPr>
        <w:t xml:space="preserve"> </w:t>
      </w:r>
      <w:r w:rsidRPr="00440710">
        <w:rPr>
          <w:rFonts w:ascii="Calibri" w:hAnsi="Calibri" w:cs="Calibri"/>
          <w:sz w:val="22"/>
          <w:szCs w:val="22"/>
        </w:rPr>
        <w:t>składek</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to</w:t>
      </w:r>
      <w:r w:rsidRPr="00440710">
        <w:rPr>
          <w:rFonts w:ascii="Calibri" w:eastAsia="Arial" w:hAnsi="Calibri" w:cs="Calibri"/>
          <w:sz w:val="22"/>
          <w:szCs w:val="22"/>
        </w:rPr>
        <w:t xml:space="preserve"> </w:t>
      </w:r>
      <w:r w:rsidRPr="00440710">
        <w:rPr>
          <w:rFonts w:ascii="Calibri" w:hAnsi="Calibri" w:cs="Calibri"/>
          <w:sz w:val="22"/>
          <w:szCs w:val="22"/>
        </w:rPr>
        <w:t>ubezpieczenie</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przedkładał</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14</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przed</w:t>
      </w:r>
      <w:r w:rsidRPr="00440710">
        <w:rPr>
          <w:rFonts w:ascii="Calibri" w:eastAsia="Arial" w:hAnsi="Calibri" w:cs="Calibri"/>
          <w:sz w:val="22"/>
          <w:szCs w:val="22"/>
        </w:rPr>
        <w:t xml:space="preserve"> </w:t>
      </w:r>
      <w:r w:rsidRPr="00440710">
        <w:rPr>
          <w:rFonts w:ascii="Calibri" w:hAnsi="Calibri" w:cs="Calibri"/>
          <w:sz w:val="22"/>
          <w:szCs w:val="22"/>
        </w:rPr>
        <w:t>dniem</w:t>
      </w:r>
      <w:r w:rsidRPr="00440710">
        <w:rPr>
          <w:rFonts w:ascii="Calibri" w:eastAsia="Arial" w:hAnsi="Calibri" w:cs="Calibri"/>
          <w:sz w:val="22"/>
          <w:szCs w:val="22"/>
        </w:rPr>
        <w:t xml:space="preserve"> </w:t>
      </w:r>
      <w:r w:rsidRPr="00440710">
        <w:rPr>
          <w:rFonts w:ascii="Calibri" w:hAnsi="Calibri" w:cs="Calibri"/>
          <w:sz w:val="22"/>
          <w:szCs w:val="22"/>
        </w:rPr>
        <w:t>wygaśnięcia</w:t>
      </w:r>
      <w:r w:rsidRPr="00440710">
        <w:rPr>
          <w:rFonts w:ascii="Calibri" w:eastAsia="Arial" w:hAnsi="Calibri" w:cs="Calibri"/>
          <w:sz w:val="22"/>
          <w:szCs w:val="22"/>
        </w:rPr>
        <w:t xml:space="preserve"> </w:t>
      </w:r>
      <w:r w:rsidRPr="00440710">
        <w:rPr>
          <w:rFonts w:ascii="Calibri" w:hAnsi="Calibri" w:cs="Calibri"/>
          <w:sz w:val="22"/>
          <w:szCs w:val="22"/>
        </w:rPr>
        <w:t>poprzedniej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wykona</w:t>
      </w:r>
      <w:r w:rsidRPr="00440710">
        <w:rPr>
          <w:rFonts w:ascii="Calibri" w:eastAsia="Arial" w:hAnsi="Calibri" w:cs="Calibri"/>
          <w:sz w:val="22"/>
          <w:szCs w:val="22"/>
        </w:rPr>
        <w:t xml:space="preserve"> </w:t>
      </w:r>
      <w:r w:rsidRPr="00440710">
        <w:rPr>
          <w:rFonts w:ascii="Calibri" w:hAnsi="Calibri" w:cs="Calibri"/>
          <w:sz w:val="22"/>
          <w:szCs w:val="22"/>
        </w:rPr>
        <w:t>obowiązku,</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odpowiedzialności</w:t>
      </w:r>
      <w:r w:rsidRPr="00440710">
        <w:rPr>
          <w:rFonts w:ascii="Calibri" w:eastAsia="Arial" w:hAnsi="Calibri" w:cs="Calibri"/>
          <w:sz w:val="22"/>
          <w:szCs w:val="22"/>
        </w:rPr>
        <w:t xml:space="preserve"> </w:t>
      </w:r>
      <w:r w:rsidRPr="00440710">
        <w:rPr>
          <w:rFonts w:ascii="Calibri" w:hAnsi="Calibri" w:cs="Calibri"/>
          <w:sz w:val="22"/>
          <w:szCs w:val="22"/>
        </w:rPr>
        <w:t>cywilnej,</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wedle</w:t>
      </w:r>
      <w:r w:rsidRPr="00440710">
        <w:rPr>
          <w:rFonts w:ascii="Calibri" w:eastAsia="Arial" w:hAnsi="Calibri" w:cs="Calibri"/>
          <w:sz w:val="22"/>
          <w:szCs w:val="22"/>
        </w:rPr>
        <w:t xml:space="preserve"> </w:t>
      </w:r>
      <w:r w:rsidRPr="00440710">
        <w:rPr>
          <w:rFonts w:ascii="Calibri" w:hAnsi="Calibri" w:cs="Calibri"/>
          <w:sz w:val="22"/>
          <w:szCs w:val="22"/>
        </w:rPr>
        <w:t>swojego</w:t>
      </w:r>
      <w:r w:rsidRPr="00440710">
        <w:rPr>
          <w:rFonts w:ascii="Calibri" w:eastAsia="Arial" w:hAnsi="Calibri" w:cs="Calibri"/>
          <w:sz w:val="22"/>
          <w:szCs w:val="22"/>
        </w:rPr>
        <w:t xml:space="preserve"> </w:t>
      </w:r>
      <w:r w:rsidRPr="00440710">
        <w:rPr>
          <w:rFonts w:ascii="Calibri" w:hAnsi="Calibri" w:cs="Calibri"/>
          <w:sz w:val="22"/>
          <w:szCs w:val="22"/>
        </w:rPr>
        <w:t>wyboru</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odstąpić</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ubezpieczyć</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jego</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czym</w:t>
      </w:r>
      <w:r w:rsidRPr="00440710">
        <w:rPr>
          <w:rFonts w:ascii="Calibri" w:eastAsia="Arial" w:hAnsi="Calibri" w:cs="Calibri"/>
          <w:sz w:val="22"/>
          <w:szCs w:val="22"/>
        </w:rPr>
        <w:t xml:space="preserve"> </w:t>
      </w:r>
      <w:r w:rsidRPr="00440710">
        <w:rPr>
          <w:rFonts w:ascii="Calibri" w:hAnsi="Calibri" w:cs="Calibri"/>
          <w:sz w:val="22"/>
          <w:szCs w:val="22"/>
        </w:rPr>
        <w:t>koszty</w:t>
      </w:r>
      <w:r w:rsidRPr="00440710">
        <w:rPr>
          <w:rFonts w:ascii="Calibri" w:eastAsia="Arial" w:hAnsi="Calibri" w:cs="Calibri"/>
          <w:sz w:val="22"/>
          <w:szCs w:val="22"/>
        </w:rPr>
        <w:t xml:space="preserve"> </w:t>
      </w:r>
      <w:r w:rsidRPr="00440710">
        <w:rPr>
          <w:rFonts w:ascii="Calibri" w:hAnsi="Calibri" w:cs="Calibri"/>
          <w:sz w:val="22"/>
          <w:szCs w:val="22"/>
        </w:rPr>
        <w:t>poniesione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ubezpieczenie</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potrąci</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gdyby</w:t>
      </w:r>
      <w:r w:rsidRPr="00440710">
        <w:rPr>
          <w:rFonts w:ascii="Calibri" w:eastAsia="Arial" w:hAnsi="Calibri" w:cs="Calibri"/>
          <w:sz w:val="22"/>
          <w:szCs w:val="22"/>
        </w:rPr>
        <w:t xml:space="preserve"> </w:t>
      </w:r>
      <w:r w:rsidRPr="00440710">
        <w:rPr>
          <w:rFonts w:ascii="Calibri" w:hAnsi="Calibri" w:cs="Calibri"/>
          <w:sz w:val="22"/>
          <w:szCs w:val="22"/>
        </w:rPr>
        <w:t>potrącenie</w:t>
      </w:r>
      <w:r w:rsidRPr="00440710">
        <w:rPr>
          <w:rFonts w:ascii="Calibri" w:eastAsia="Arial" w:hAnsi="Calibri" w:cs="Calibri"/>
          <w:sz w:val="22"/>
          <w:szCs w:val="22"/>
        </w:rPr>
        <w:t xml:space="preserve"> </w:t>
      </w:r>
      <w:r w:rsidRPr="00440710">
        <w:rPr>
          <w:rFonts w:ascii="Calibri" w:hAnsi="Calibri" w:cs="Calibri"/>
          <w:sz w:val="22"/>
          <w:szCs w:val="22"/>
        </w:rPr>
        <w:t>to</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było</w:t>
      </w:r>
      <w:r w:rsidRPr="00440710">
        <w:rPr>
          <w:rFonts w:ascii="Calibri" w:eastAsia="Arial" w:hAnsi="Calibri" w:cs="Calibri"/>
          <w:sz w:val="22"/>
          <w:szCs w:val="22"/>
        </w:rPr>
        <w:t xml:space="preserve"> </w:t>
      </w:r>
      <w:r w:rsidRPr="00440710">
        <w:rPr>
          <w:rFonts w:ascii="Calibri" w:hAnsi="Calibri" w:cs="Calibri"/>
          <w:sz w:val="22"/>
          <w:szCs w:val="22"/>
        </w:rPr>
        <w:t>możliwe,</w:t>
      </w:r>
      <w:r w:rsidRPr="00440710">
        <w:rPr>
          <w:rFonts w:ascii="Calibri" w:eastAsia="Arial" w:hAnsi="Calibri" w:cs="Calibri"/>
          <w:sz w:val="22"/>
          <w:szCs w:val="22"/>
        </w:rPr>
        <w:t xml:space="preserve"> </w:t>
      </w:r>
      <w:r w:rsidRPr="00440710">
        <w:rPr>
          <w:rFonts w:ascii="Calibri" w:hAnsi="Calibri" w:cs="Calibri"/>
          <w:sz w:val="22"/>
          <w:szCs w:val="22"/>
        </w:rPr>
        <w:t>zaspokoi</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z</w:t>
      </w:r>
      <w:r w:rsidR="006A3AC2" w:rsidRPr="00440710">
        <w:rPr>
          <w:rFonts w:ascii="Calibri" w:eastAsia="Arial" w:hAnsi="Calibri" w:cs="Calibri"/>
          <w:sz w:val="22"/>
          <w:szCs w:val="22"/>
        </w:rPr>
        <w:t>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co</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wyraża</w:t>
      </w:r>
      <w:r w:rsidRPr="00440710">
        <w:rPr>
          <w:rFonts w:ascii="Calibri" w:eastAsia="Arial" w:hAnsi="Calibri" w:cs="Calibri"/>
          <w:sz w:val="22"/>
          <w:szCs w:val="22"/>
        </w:rPr>
        <w:t xml:space="preserve"> </w:t>
      </w:r>
      <w:r w:rsidRPr="00440710">
        <w:rPr>
          <w:rFonts w:ascii="Calibri" w:hAnsi="Calibri" w:cs="Calibri"/>
          <w:sz w:val="22"/>
          <w:szCs w:val="22"/>
        </w:rPr>
        <w:t>zgodę.</w:t>
      </w:r>
    </w:p>
    <w:p w14:paraId="5CCC12AD" w14:textId="23A5058D" w:rsidR="00851EF3" w:rsidRPr="00440710" w:rsidRDefault="00851EF3">
      <w:pPr>
        <w:numPr>
          <w:ilvl w:val="0"/>
          <w:numId w:val="5"/>
        </w:numPr>
        <w:tabs>
          <w:tab w:val="left" w:pos="426"/>
        </w:tabs>
        <w:spacing w:line="276" w:lineRule="auto"/>
        <w:ind w:left="426" w:hanging="426"/>
        <w:rPr>
          <w:rFonts w:ascii="Calibri" w:eastAsia="Arial"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razie</w:t>
      </w:r>
      <w:r w:rsidRPr="00440710">
        <w:rPr>
          <w:rFonts w:ascii="Calibri" w:eastAsia="Arial" w:hAnsi="Calibri" w:cs="Calibri"/>
          <w:sz w:val="22"/>
          <w:szCs w:val="22"/>
        </w:rPr>
        <w:t xml:space="preserve"> </w:t>
      </w:r>
      <w:r w:rsidRPr="00440710">
        <w:rPr>
          <w:rFonts w:ascii="Calibri" w:hAnsi="Calibri" w:cs="Calibri"/>
          <w:sz w:val="22"/>
          <w:szCs w:val="22"/>
        </w:rPr>
        <w:t>wydłużenia</w:t>
      </w:r>
      <w:r w:rsidRPr="00440710">
        <w:rPr>
          <w:rFonts w:ascii="Calibri" w:eastAsia="Arial" w:hAnsi="Calibri" w:cs="Calibri"/>
          <w:sz w:val="22"/>
          <w:szCs w:val="22"/>
        </w:rPr>
        <w:t xml:space="preserve"> </w:t>
      </w:r>
      <w:r w:rsidRPr="00440710">
        <w:rPr>
          <w:rFonts w:ascii="Calibri" w:hAnsi="Calibri" w:cs="Calibri"/>
          <w:sz w:val="22"/>
          <w:szCs w:val="22"/>
        </w:rPr>
        <w:t>czasu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zobowiązuje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przedłużenia</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zasadach</w:t>
      </w:r>
      <w:r w:rsidRPr="00440710">
        <w:rPr>
          <w:rFonts w:ascii="Calibri" w:eastAsia="Arial" w:hAnsi="Calibri" w:cs="Calibri"/>
          <w:sz w:val="22"/>
          <w:szCs w:val="22"/>
        </w:rPr>
        <w:t xml:space="preserve"> </w:t>
      </w:r>
      <w:r w:rsidRPr="00440710">
        <w:rPr>
          <w:rFonts w:ascii="Calibri" w:hAnsi="Calibri" w:cs="Calibri"/>
          <w:sz w:val="22"/>
          <w:szCs w:val="22"/>
        </w:rPr>
        <w:t>określonych</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2</w:t>
      </w:r>
      <w:r w:rsidR="005B2DF8" w:rsidRPr="00440710">
        <w:rPr>
          <w:rFonts w:ascii="Calibri" w:hAnsi="Calibri" w:cs="Calibri"/>
          <w:sz w:val="22"/>
          <w:szCs w:val="22"/>
        </w:rPr>
        <w:t xml:space="preserve"> i</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przedstawiając</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dokumenty</w:t>
      </w:r>
      <w:r w:rsidRPr="00440710">
        <w:rPr>
          <w:rFonts w:ascii="Calibri" w:eastAsia="Arial" w:hAnsi="Calibri" w:cs="Calibri"/>
          <w:sz w:val="22"/>
          <w:szCs w:val="22"/>
        </w:rPr>
        <w:t xml:space="preserve"> </w:t>
      </w:r>
      <w:r w:rsidRPr="00440710">
        <w:rPr>
          <w:rFonts w:ascii="Calibri" w:hAnsi="Calibri" w:cs="Calibri"/>
          <w:sz w:val="22"/>
          <w:szCs w:val="22"/>
        </w:rPr>
        <w:t>potwierdzające</w:t>
      </w:r>
      <w:r w:rsidRPr="00440710">
        <w:rPr>
          <w:rFonts w:ascii="Calibri" w:eastAsia="Arial" w:hAnsi="Calibri" w:cs="Calibri"/>
          <w:sz w:val="22"/>
          <w:szCs w:val="22"/>
        </w:rPr>
        <w:t xml:space="preserve"> </w:t>
      </w:r>
      <w:r w:rsidRPr="00440710">
        <w:rPr>
          <w:rFonts w:ascii="Calibri" w:hAnsi="Calibri" w:cs="Calibri"/>
          <w:sz w:val="22"/>
          <w:szCs w:val="22"/>
        </w:rPr>
        <w:t>zawarcie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szczególności</w:t>
      </w:r>
      <w:r w:rsidRPr="00440710">
        <w:rPr>
          <w:rFonts w:ascii="Calibri" w:eastAsia="Arial" w:hAnsi="Calibri" w:cs="Calibri"/>
          <w:sz w:val="22"/>
          <w:szCs w:val="22"/>
        </w:rPr>
        <w:t xml:space="preserve"> </w:t>
      </w:r>
      <w:r w:rsidRPr="00440710">
        <w:rPr>
          <w:rFonts w:ascii="Calibri" w:hAnsi="Calibri" w:cs="Calibri"/>
          <w:sz w:val="22"/>
          <w:szCs w:val="22"/>
        </w:rPr>
        <w:t>kopię</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005B2DF8"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dokonania</w:t>
      </w:r>
      <w:r w:rsidRPr="00440710">
        <w:rPr>
          <w:rFonts w:ascii="Calibri" w:eastAsia="Arial" w:hAnsi="Calibri" w:cs="Calibri"/>
          <w:sz w:val="22"/>
          <w:szCs w:val="22"/>
        </w:rPr>
        <w:t xml:space="preserve"> </w:t>
      </w:r>
      <w:r w:rsidRPr="00440710">
        <w:rPr>
          <w:rFonts w:ascii="Calibri" w:hAnsi="Calibri" w:cs="Calibri"/>
          <w:sz w:val="22"/>
          <w:szCs w:val="22"/>
        </w:rPr>
        <w:t>przedłużenia</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przedłużenia</w:t>
      </w:r>
      <w:r w:rsidRPr="00440710">
        <w:rPr>
          <w:rFonts w:ascii="Calibri" w:eastAsia="Arial" w:hAnsi="Calibri" w:cs="Calibri"/>
          <w:sz w:val="22"/>
          <w:szCs w:val="22"/>
        </w:rPr>
        <w:t xml:space="preserve"> </w:t>
      </w:r>
      <w:r w:rsidRPr="00440710">
        <w:rPr>
          <w:rFonts w:ascii="Calibri" w:hAnsi="Calibri" w:cs="Calibri"/>
          <w:sz w:val="22"/>
          <w:szCs w:val="22"/>
        </w:rPr>
        <w:t>niezgodnie</w:t>
      </w:r>
      <w:r w:rsidRPr="00440710">
        <w:rPr>
          <w:rFonts w:ascii="Calibri" w:eastAsia="Arial" w:hAnsi="Calibri" w:cs="Calibri"/>
          <w:sz w:val="22"/>
          <w:szCs w:val="22"/>
        </w:rPr>
        <w:t xml:space="preserve"> </w:t>
      </w:r>
      <w:r w:rsidRPr="00440710">
        <w:rPr>
          <w:rFonts w:ascii="Calibri" w:hAnsi="Calibri" w:cs="Calibri"/>
          <w:sz w:val="22"/>
          <w:szCs w:val="22"/>
        </w:rPr>
        <w:t>z</w:t>
      </w:r>
      <w:r w:rsidR="006A3AC2" w:rsidRPr="00440710">
        <w:rPr>
          <w:rFonts w:ascii="Calibri" w:eastAsia="Arial" w:hAnsi="Calibri" w:cs="Calibri"/>
          <w:sz w:val="22"/>
          <w:szCs w:val="22"/>
        </w:rPr>
        <w:t> </w:t>
      </w:r>
      <w:r w:rsidRPr="00440710">
        <w:rPr>
          <w:rFonts w:ascii="Calibri" w:hAnsi="Calibri" w:cs="Calibri"/>
          <w:sz w:val="22"/>
          <w:szCs w:val="22"/>
        </w:rPr>
        <w:t>zasadami</w:t>
      </w:r>
      <w:r w:rsidRPr="00440710">
        <w:rPr>
          <w:rFonts w:ascii="Calibri" w:eastAsia="Arial" w:hAnsi="Calibri" w:cs="Calibri"/>
          <w:sz w:val="22"/>
          <w:szCs w:val="22"/>
        </w:rPr>
        <w:t xml:space="preserve"> </w:t>
      </w:r>
      <w:r w:rsidRPr="00440710">
        <w:rPr>
          <w:rFonts w:ascii="Calibri" w:hAnsi="Calibri" w:cs="Calibri"/>
          <w:sz w:val="22"/>
          <w:szCs w:val="22"/>
        </w:rPr>
        <w:t>określonymi</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5B2DF8" w:rsidRPr="00440710">
        <w:rPr>
          <w:rFonts w:ascii="Calibri" w:hAnsi="Calibri" w:cs="Calibri"/>
          <w:sz w:val="22"/>
          <w:szCs w:val="22"/>
        </w:rPr>
        <w:t>2 i</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3</w:t>
      </w:r>
      <w:r w:rsidR="008B7155"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odnośnego</w:t>
      </w:r>
      <w:r w:rsidRPr="00440710">
        <w:rPr>
          <w:rFonts w:ascii="Calibri" w:eastAsia="Arial" w:hAnsi="Calibri" w:cs="Calibri"/>
          <w:sz w:val="22"/>
          <w:szCs w:val="22"/>
        </w:rPr>
        <w:t xml:space="preserve"> </w:t>
      </w:r>
      <w:r w:rsidRPr="00440710">
        <w:rPr>
          <w:rFonts w:ascii="Calibri" w:hAnsi="Calibri" w:cs="Calibri"/>
          <w:sz w:val="22"/>
          <w:szCs w:val="22"/>
        </w:rPr>
        <w:t>dokumentu</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5B2DF8" w:rsidRPr="00440710">
        <w:rPr>
          <w:rFonts w:ascii="Calibri" w:hAnsi="Calibri" w:cs="Calibri"/>
          <w:sz w:val="22"/>
          <w:szCs w:val="22"/>
        </w:rPr>
        <w:t>2 i</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3</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niniejszej umowy</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imieniu</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rzecz</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jego</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dokona</w:t>
      </w:r>
      <w:r w:rsidRPr="00440710">
        <w:rPr>
          <w:rFonts w:ascii="Calibri" w:eastAsia="Arial" w:hAnsi="Calibri" w:cs="Calibri"/>
          <w:sz w:val="22"/>
          <w:szCs w:val="22"/>
        </w:rPr>
        <w:t xml:space="preserve"> </w:t>
      </w:r>
      <w:r w:rsidRPr="00440710">
        <w:rPr>
          <w:rFonts w:ascii="Calibri" w:hAnsi="Calibri" w:cs="Calibri"/>
          <w:sz w:val="22"/>
          <w:szCs w:val="22"/>
        </w:rPr>
        <w:t>stosownego</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zakresie</w:t>
      </w:r>
      <w:r w:rsidRPr="00440710">
        <w:rPr>
          <w:rFonts w:ascii="Calibri" w:eastAsia="Arial" w:hAnsi="Calibri" w:cs="Calibri"/>
          <w:sz w:val="22"/>
          <w:szCs w:val="22"/>
        </w:rPr>
        <w:t xml:space="preserve"> </w:t>
      </w:r>
      <w:r w:rsidRPr="00440710">
        <w:rPr>
          <w:rFonts w:ascii="Calibri" w:hAnsi="Calibri" w:cs="Calibri"/>
          <w:sz w:val="22"/>
          <w:szCs w:val="22"/>
        </w:rPr>
        <w:t>określonym</w:t>
      </w:r>
      <w:r w:rsidRPr="00440710">
        <w:rPr>
          <w:rFonts w:ascii="Calibri" w:eastAsia="Arial" w:hAnsi="Calibri" w:cs="Calibri"/>
          <w:sz w:val="22"/>
          <w:szCs w:val="22"/>
        </w:rPr>
        <w:t xml:space="preserve"> </w:t>
      </w:r>
      <w:r w:rsidR="008B7155" w:rsidRPr="00440710">
        <w:rPr>
          <w:rFonts w:ascii="Calibri" w:hAnsi="Calibri" w:cs="Calibri"/>
          <w:sz w:val="22"/>
          <w:szCs w:val="22"/>
        </w:rPr>
        <w:t>w</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1,</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5B2DF8" w:rsidRPr="00440710">
        <w:rPr>
          <w:rFonts w:ascii="Calibri" w:hAnsi="Calibri" w:cs="Calibri"/>
          <w:sz w:val="22"/>
          <w:szCs w:val="22"/>
        </w:rPr>
        <w:t>2 i</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ust.</w:t>
      </w:r>
      <w:r w:rsidR="008B7155" w:rsidRPr="00440710">
        <w:rPr>
          <w:rFonts w:ascii="Calibri" w:eastAsia="Arial" w:hAnsi="Calibri" w:cs="Calibri"/>
          <w:sz w:val="22"/>
          <w:szCs w:val="22"/>
        </w:rPr>
        <w:t xml:space="preserve"> </w:t>
      </w:r>
      <w:r w:rsidR="008B7155" w:rsidRPr="00440710">
        <w:rPr>
          <w:rFonts w:ascii="Calibri" w:hAnsi="Calibri" w:cs="Calibri"/>
          <w:sz w:val="22"/>
          <w:szCs w:val="22"/>
        </w:rPr>
        <w:t>3</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poniesiony</w:t>
      </w:r>
      <w:r w:rsidRPr="00440710">
        <w:rPr>
          <w:rFonts w:ascii="Calibri" w:eastAsia="Arial" w:hAnsi="Calibri" w:cs="Calibri"/>
          <w:sz w:val="22"/>
          <w:szCs w:val="22"/>
        </w:rPr>
        <w:t xml:space="preserve"> </w:t>
      </w:r>
      <w:r w:rsidRPr="00440710">
        <w:rPr>
          <w:rFonts w:ascii="Calibri" w:hAnsi="Calibri" w:cs="Calibri"/>
          <w:sz w:val="22"/>
          <w:szCs w:val="22"/>
        </w:rPr>
        <w:t>koszt</w:t>
      </w:r>
      <w:r w:rsidRPr="00440710">
        <w:rPr>
          <w:rFonts w:ascii="Calibri" w:eastAsia="Arial" w:hAnsi="Calibri" w:cs="Calibri"/>
          <w:sz w:val="22"/>
          <w:szCs w:val="22"/>
        </w:rPr>
        <w:t xml:space="preserve"> </w:t>
      </w:r>
      <w:r w:rsidRPr="00440710">
        <w:rPr>
          <w:rFonts w:ascii="Calibri" w:hAnsi="Calibri" w:cs="Calibri"/>
          <w:sz w:val="22"/>
          <w:szCs w:val="22"/>
        </w:rPr>
        <w:t>potrąci</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należności</w:t>
      </w:r>
      <w:r w:rsidRPr="00440710">
        <w:rPr>
          <w:rFonts w:ascii="Calibri" w:eastAsia="Arial" w:hAnsi="Calibri" w:cs="Calibri"/>
          <w:sz w:val="22"/>
          <w:szCs w:val="22"/>
        </w:rPr>
        <w:t xml:space="preserve"> </w:t>
      </w:r>
      <w:r w:rsidRPr="00440710">
        <w:rPr>
          <w:rFonts w:ascii="Calibri" w:hAnsi="Calibri" w:cs="Calibri"/>
          <w:sz w:val="22"/>
          <w:szCs w:val="22"/>
        </w:rPr>
        <w:t>wynikających</w:t>
      </w:r>
      <w:r w:rsidRPr="00440710">
        <w:rPr>
          <w:rFonts w:ascii="Calibri" w:eastAsia="Arial" w:hAnsi="Calibri" w:cs="Calibri"/>
          <w:sz w:val="22"/>
          <w:szCs w:val="22"/>
        </w:rPr>
        <w:t xml:space="preserve"> </w:t>
      </w:r>
      <w:r w:rsidRPr="00440710">
        <w:rPr>
          <w:rFonts w:ascii="Calibri" w:hAnsi="Calibri" w:cs="Calibri"/>
          <w:sz w:val="22"/>
          <w:szCs w:val="22"/>
        </w:rPr>
        <w:t>z</w:t>
      </w:r>
      <w:r w:rsidR="006A3AC2" w:rsidRPr="00440710">
        <w:rPr>
          <w:rFonts w:ascii="Calibri" w:eastAsia="Arial" w:hAnsi="Calibri" w:cs="Calibri"/>
          <w:sz w:val="22"/>
          <w:szCs w:val="22"/>
        </w:rPr>
        <w:t xml:space="preserve"> </w:t>
      </w:r>
      <w:r w:rsidRPr="00440710">
        <w:rPr>
          <w:rFonts w:ascii="Calibri" w:hAnsi="Calibri" w:cs="Calibri"/>
          <w:sz w:val="22"/>
          <w:szCs w:val="22"/>
        </w:rPr>
        <w:t>faktury</w:t>
      </w:r>
      <w:r w:rsidRPr="00440710">
        <w:rPr>
          <w:rFonts w:ascii="Calibri" w:eastAsia="Arial" w:hAnsi="Calibri" w:cs="Calibri"/>
          <w:sz w:val="22"/>
          <w:szCs w:val="22"/>
        </w:rPr>
        <w:t xml:space="preserve"> </w:t>
      </w:r>
      <w:r w:rsidRPr="00440710">
        <w:rPr>
          <w:rFonts w:ascii="Calibri" w:hAnsi="Calibri" w:cs="Calibri"/>
          <w:sz w:val="22"/>
          <w:szCs w:val="22"/>
        </w:rPr>
        <w:t>wystawionej</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p>
    <w:p w14:paraId="1BF56CB6" w14:textId="77777777" w:rsidR="00851EF3" w:rsidRPr="00440710" w:rsidRDefault="00851EF3">
      <w:pPr>
        <w:numPr>
          <w:ilvl w:val="0"/>
          <w:numId w:val="5"/>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lastRenderedPageBreak/>
        <w:t>Wykonawca</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uprawniony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dokonywania</w:t>
      </w:r>
      <w:r w:rsidRPr="00440710">
        <w:rPr>
          <w:rFonts w:ascii="Calibri" w:eastAsia="Arial" w:hAnsi="Calibri" w:cs="Calibri"/>
          <w:sz w:val="22"/>
          <w:szCs w:val="22"/>
        </w:rPr>
        <w:t xml:space="preserve"> </w:t>
      </w:r>
      <w:r w:rsidRPr="00440710">
        <w:rPr>
          <w:rFonts w:ascii="Calibri" w:hAnsi="Calibri" w:cs="Calibri"/>
          <w:sz w:val="22"/>
          <w:szCs w:val="22"/>
        </w:rPr>
        <w:t>zmian</w:t>
      </w:r>
      <w:r w:rsidRPr="00440710">
        <w:rPr>
          <w:rFonts w:ascii="Calibri" w:eastAsia="Arial" w:hAnsi="Calibri" w:cs="Calibri"/>
          <w:sz w:val="22"/>
          <w:szCs w:val="22"/>
        </w:rPr>
        <w:t xml:space="preserve"> </w:t>
      </w:r>
      <w:r w:rsidRPr="00440710">
        <w:rPr>
          <w:rFonts w:ascii="Calibri" w:hAnsi="Calibri" w:cs="Calibri"/>
          <w:sz w:val="22"/>
          <w:szCs w:val="22"/>
        </w:rPr>
        <w:t>warunków</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bez</w:t>
      </w:r>
      <w:r w:rsidRPr="00440710">
        <w:rPr>
          <w:rFonts w:ascii="Calibri" w:eastAsia="Arial" w:hAnsi="Calibri" w:cs="Calibri"/>
          <w:sz w:val="22"/>
          <w:szCs w:val="22"/>
        </w:rPr>
        <w:t xml:space="preserve"> </w:t>
      </w:r>
      <w:r w:rsidRPr="00440710">
        <w:rPr>
          <w:rFonts w:ascii="Calibri" w:hAnsi="Calibri" w:cs="Calibri"/>
          <w:sz w:val="22"/>
          <w:szCs w:val="22"/>
        </w:rPr>
        <w:t>uprzedniej</w:t>
      </w:r>
      <w:r w:rsidRPr="00440710">
        <w:rPr>
          <w:rFonts w:ascii="Calibri" w:eastAsia="Arial" w:hAnsi="Calibri" w:cs="Calibri"/>
          <w:sz w:val="22"/>
          <w:szCs w:val="22"/>
        </w:rPr>
        <w:t xml:space="preserve"> </w:t>
      </w:r>
      <w:r w:rsidRPr="00440710">
        <w:rPr>
          <w:rFonts w:ascii="Calibri" w:hAnsi="Calibri" w:cs="Calibri"/>
          <w:sz w:val="22"/>
          <w:szCs w:val="22"/>
        </w:rPr>
        <w:t>zgody</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wyrażonej</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piśmie.</w:t>
      </w:r>
    </w:p>
    <w:p w14:paraId="3158513E" w14:textId="77777777" w:rsidR="006A3AC2" w:rsidRPr="00440710" w:rsidRDefault="006A3AC2" w:rsidP="00440710">
      <w:pPr>
        <w:spacing w:line="276" w:lineRule="auto"/>
        <w:rPr>
          <w:rFonts w:ascii="Calibri" w:hAnsi="Calibri" w:cs="Calibri"/>
          <w:sz w:val="22"/>
          <w:szCs w:val="22"/>
        </w:rPr>
      </w:pPr>
    </w:p>
    <w:p w14:paraId="24318A2C" w14:textId="3DAC3A99" w:rsidR="00851EF3" w:rsidRPr="00440710" w:rsidRDefault="00851EF3" w:rsidP="006F2500">
      <w:pPr>
        <w:pStyle w:val="Tekstpodstawowy"/>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6F2500">
        <w:rPr>
          <w:rFonts w:ascii="Calibri" w:hAnsi="Calibri" w:cs="Calibri"/>
          <w:sz w:val="22"/>
          <w:szCs w:val="22"/>
        </w:rPr>
        <w:t>2</w:t>
      </w:r>
      <w:r w:rsidRPr="00440710">
        <w:rPr>
          <w:rFonts w:ascii="Calibri" w:hAnsi="Calibri" w:cs="Calibri"/>
          <w:sz w:val="22"/>
          <w:szCs w:val="22"/>
        </w:rPr>
        <w:t>.</w:t>
      </w:r>
    </w:p>
    <w:p w14:paraId="1B8E7AE0" w14:textId="6712B7B8" w:rsidR="00851EF3" w:rsidRPr="00440710" w:rsidRDefault="00851EF3">
      <w:pPr>
        <w:pStyle w:val="Akapitzlist"/>
        <w:numPr>
          <w:ilvl w:val="3"/>
          <w:numId w:val="9"/>
        </w:numPr>
        <w:tabs>
          <w:tab w:val="left" w:pos="426"/>
          <w:tab w:val="left" w:pos="709"/>
        </w:tabs>
        <w:spacing w:after="0"/>
        <w:ind w:left="426" w:hanging="426"/>
      </w:pPr>
      <w:r w:rsidRPr="00440710">
        <w:t>Wykonawca</w:t>
      </w:r>
      <w:r w:rsidRPr="00440710">
        <w:rPr>
          <w:rFonts w:eastAsia="Arial"/>
        </w:rPr>
        <w:t xml:space="preserve"> </w:t>
      </w:r>
      <w:r w:rsidRPr="00440710">
        <w:t>przed</w:t>
      </w:r>
      <w:r w:rsidRPr="00440710">
        <w:rPr>
          <w:rFonts w:eastAsia="Arial"/>
        </w:rPr>
        <w:t xml:space="preserve"> </w:t>
      </w:r>
      <w:r w:rsidRPr="00440710">
        <w:t>zawarciem</w:t>
      </w:r>
      <w:r w:rsidRPr="00440710">
        <w:rPr>
          <w:rFonts w:eastAsia="Arial"/>
        </w:rPr>
        <w:t xml:space="preserve"> </w:t>
      </w:r>
      <w:r w:rsidRPr="00440710">
        <w:t>umowy</w:t>
      </w:r>
      <w:r w:rsidRPr="00440710">
        <w:rPr>
          <w:rFonts w:eastAsia="Arial"/>
        </w:rPr>
        <w:t xml:space="preserve"> </w:t>
      </w:r>
      <w:r w:rsidRPr="00440710">
        <w:t>wniósł</w:t>
      </w:r>
      <w:r w:rsidRPr="00440710">
        <w:rPr>
          <w:rFonts w:eastAsia="Arial"/>
        </w:rPr>
        <w:t xml:space="preserve"> </w:t>
      </w: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w</w:t>
      </w:r>
      <w:r w:rsidR="006F2500">
        <w:rPr>
          <w:rFonts w:eastAsia="Arial"/>
        </w:rPr>
        <w:t xml:space="preserve"> </w:t>
      </w:r>
      <w:r w:rsidRPr="00440710">
        <w:t>wysokości</w:t>
      </w:r>
      <w:r w:rsidR="006F2500">
        <w:rPr>
          <w:rFonts w:eastAsia="Arial"/>
        </w:rPr>
        <w:t xml:space="preserve"> </w:t>
      </w:r>
      <w:r w:rsidR="006F2500">
        <w:t>5</w:t>
      </w:r>
      <w:r w:rsidRPr="00440710">
        <w:t>%</w:t>
      </w:r>
      <w:r w:rsidRPr="00440710">
        <w:rPr>
          <w:rFonts w:eastAsia="Arial"/>
        </w:rPr>
        <w:t xml:space="preserve"> </w:t>
      </w:r>
      <w:r w:rsidRPr="00440710">
        <w:t>wynagrodzenia</w:t>
      </w:r>
      <w:r w:rsidRPr="00440710">
        <w:rPr>
          <w:rFonts w:eastAsia="Arial"/>
        </w:rPr>
        <w:t xml:space="preserve"> </w:t>
      </w:r>
      <w:r w:rsidRPr="00440710">
        <w:t>brutto,</w:t>
      </w:r>
      <w:r w:rsidRPr="00440710">
        <w:rPr>
          <w:rFonts w:eastAsia="Arial"/>
        </w:rPr>
        <w:t xml:space="preserve"> </w:t>
      </w:r>
      <w:r w:rsidRPr="00440710">
        <w:t>określonego</w:t>
      </w:r>
      <w:r w:rsidRPr="00440710">
        <w:rPr>
          <w:rFonts w:eastAsia="Arial"/>
        </w:rPr>
        <w:t xml:space="preserve"> </w:t>
      </w:r>
      <w:r w:rsidRPr="00440710">
        <w:t>w</w:t>
      </w:r>
      <w:r w:rsidRPr="00440710">
        <w:rPr>
          <w:rFonts w:eastAsia="Arial"/>
        </w:rPr>
        <w:t xml:space="preserve"> </w:t>
      </w:r>
      <w:r w:rsidRPr="00440710">
        <w:t>§</w:t>
      </w:r>
      <w:r w:rsidRPr="00440710">
        <w:rPr>
          <w:rFonts w:eastAsia="Arial"/>
        </w:rPr>
        <w:t xml:space="preserve"> </w:t>
      </w:r>
      <w:r w:rsidRPr="00440710">
        <w:t>3</w:t>
      </w:r>
      <w:r w:rsidRPr="00440710">
        <w:rPr>
          <w:rFonts w:eastAsia="Arial"/>
        </w:rPr>
        <w:t xml:space="preserve"> </w:t>
      </w:r>
      <w:r w:rsidRPr="00440710">
        <w:t>ust.</w:t>
      </w:r>
      <w:r w:rsidRPr="00440710">
        <w:rPr>
          <w:rFonts w:eastAsia="Arial"/>
        </w:rPr>
        <w:t xml:space="preserve"> </w:t>
      </w:r>
      <w:r w:rsidRPr="00440710">
        <w:t>1</w:t>
      </w:r>
      <w:r w:rsidRPr="00440710">
        <w:rPr>
          <w:rFonts w:eastAsia="Arial"/>
        </w:rPr>
        <w:t xml:space="preserve"> </w:t>
      </w:r>
      <w:r w:rsidRPr="00440710">
        <w:t>niniejszej</w:t>
      </w:r>
      <w:r w:rsidRPr="00440710">
        <w:rPr>
          <w:rFonts w:eastAsia="Arial"/>
        </w:rPr>
        <w:t xml:space="preserve"> </w:t>
      </w:r>
      <w:r w:rsidRPr="00440710">
        <w:t>umowy,</w:t>
      </w:r>
      <w:r w:rsidRPr="00440710">
        <w:rPr>
          <w:rFonts w:eastAsia="Arial"/>
        </w:rPr>
        <w:t xml:space="preserve"> </w:t>
      </w:r>
      <w:r w:rsidRPr="00440710">
        <w:t>tj.:</w:t>
      </w:r>
      <w:r w:rsidRPr="00440710">
        <w:rPr>
          <w:rFonts w:eastAsia="Arial"/>
        </w:rPr>
        <w:t xml:space="preserve"> ……………………</w:t>
      </w:r>
      <w:r w:rsidRPr="00440710">
        <w:t>..</w:t>
      </w:r>
      <w:r w:rsidRPr="00440710">
        <w:rPr>
          <w:rFonts w:eastAsia="Arial"/>
        </w:rPr>
        <w:t xml:space="preserve"> </w:t>
      </w:r>
      <w:r w:rsidRPr="00440710">
        <w:t>(słownie:</w:t>
      </w:r>
      <w:r w:rsidRPr="00440710">
        <w:rPr>
          <w:rFonts w:eastAsia="Arial"/>
        </w:rPr>
        <w:t xml:space="preserve"> ……………………………………………</w:t>
      </w:r>
      <w:r w:rsidR="00D91C2D" w:rsidRPr="00440710">
        <w:t>…</w:t>
      </w:r>
      <w:r w:rsidR="00D91C2D" w:rsidRPr="00440710">
        <w:rPr>
          <w:rFonts w:eastAsia="Arial"/>
        </w:rPr>
        <w:t>.</w:t>
      </w:r>
      <w:r w:rsidRPr="00440710">
        <w:t>.</w:t>
      </w:r>
      <w:r w:rsidRPr="00440710">
        <w:rPr>
          <w:rFonts w:eastAsia="Arial"/>
        </w:rPr>
        <w:t>…………</w:t>
      </w:r>
      <w:r w:rsidRPr="00440710">
        <w:t>.../100</w:t>
      </w:r>
      <w:r w:rsidRPr="00440710">
        <w:rPr>
          <w:rFonts w:eastAsia="Arial"/>
        </w:rPr>
        <w:t xml:space="preserve"> </w:t>
      </w:r>
      <w:r w:rsidRPr="00440710">
        <w:t>złotych).</w:t>
      </w:r>
    </w:p>
    <w:p w14:paraId="440CA264" w14:textId="77777777" w:rsidR="00AB1C59" w:rsidRPr="00440710" w:rsidRDefault="00851EF3">
      <w:pPr>
        <w:pStyle w:val="Akapitzlist"/>
        <w:numPr>
          <w:ilvl w:val="3"/>
          <w:numId w:val="9"/>
        </w:numPr>
        <w:tabs>
          <w:tab w:val="left" w:pos="426"/>
          <w:tab w:val="left" w:pos="709"/>
        </w:tabs>
        <w:spacing w:after="0"/>
        <w:ind w:left="426" w:hanging="426"/>
      </w:pP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zostało</w:t>
      </w:r>
      <w:r w:rsidRPr="00440710">
        <w:rPr>
          <w:rFonts w:eastAsia="Arial"/>
        </w:rPr>
        <w:t xml:space="preserve"> </w:t>
      </w:r>
      <w:r w:rsidRPr="00440710">
        <w:t>wniesione</w:t>
      </w:r>
      <w:r w:rsidRPr="00440710">
        <w:rPr>
          <w:rFonts w:eastAsia="Arial"/>
        </w:rPr>
        <w:t xml:space="preserve"> </w:t>
      </w:r>
      <w:r w:rsidRPr="00440710">
        <w:t>w</w:t>
      </w:r>
      <w:r w:rsidRPr="00440710">
        <w:rPr>
          <w:rFonts w:eastAsia="Arial"/>
        </w:rPr>
        <w:t xml:space="preserve"> </w:t>
      </w:r>
      <w:r w:rsidRPr="00440710">
        <w:t>formie</w:t>
      </w:r>
      <w:r w:rsidRPr="00440710">
        <w:rPr>
          <w:rFonts w:eastAsia="Arial"/>
        </w:rPr>
        <w:t xml:space="preserve"> ………………</w:t>
      </w:r>
      <w:r w:rsidRPr="00440710">
        <w:t>..</w:t>
      </w:r>
      <w:r w:rsidRPr="00440710">
        <w:rPr>
          <w:rFonts w:eastAsia="Arial"/>
        </w:rPr>
        <w:t>…………</w:t>
      </w:r>
      <w:r w:rsidRPr="00440710">
        <w:t>.</w:t>
      </w:r>
    </w:p>
    <w:p w14:paraId="33BEA6F4" w14:textId="77777777" w:rsidR="00851EF3" w:rsidRPr="00440710" w:rsidRDefault="00851EF3">
      <w:pPr>
        <w:pStyle w:val="Akapitzlist"/>
        <w:numPr>
          <w:ilvl w:val="3"/>
          <w:numId w:val="9"/>
        </w:numPr>
        <w:tabs>
          <w:tab w:val="left" w:pos="426"/>
          <w:tab w:val="left" w:pos="709"/>
        </w:tabs>
        <w:spacing w:after="0"/>
        <w:ind w:left="426" w:hanging="426"/>
      </w:pP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ma</w:t>
      </w:r>
      <w:r w:rsidRPr="00440710">
        <w:rPr>
          <w:rFonts w:eastAsia="Arial"/>
        </w:rPr>
        <w:t xml:space="preserve"> </w:t>
      </w:r>
      <w:r w:rsidRPr="00440710">
        <w:t>na</w:t>
      </w:r>
      <w:r w:rsidRPr="00440710">
        <w:rPr>
          <w:rFonts w:eastAsia="Arial"/>
        </w:rPr>
        <w:t xml:space="preserve"> </w:t>
      </w:r>
      <w:r w:rsidRPr="00440710">
        <w:t>celu</w:t>
      </w:r>
      <w:r w:rsidRPr="00440710">
        <w:rPr>
          <w:rFonts w:eastAsia="Arial"/>
        </w:rPr>
        <w:t xml:space="preserve"> </w:t>
      </w:r>
      <w:r w:rsidRPr="00440710">
        <w:t>zabezpieczenie</w:t>
      </w:r>
      <w:r w:rsidRPr="00440710">
        <w:rPr>
          <w:rFonts w:eastAsia="Arial"/>
        </w:rPr>
        <w:t xml:space="preserve"> </w:t>
      </w:r>
      <w:r w:rsidRPr="00440710">
        <w:t>i</w:t>
      </w:r>
      <w:r w:rsidRPr="00440710">
        <w:rPr>
          <w:rFonts w:eastAsia="Arial"/>
        </w:rPr>
        <w:t xml:space="preserve"> </w:t>
      </w:r>
      <w:r w:rsidRPr="00440710">
        <w:t>ewentualne</w:t>
      </w:r>
      <w:r w:rsidRPr="00440710">
        <w:rPr>
          <w:rFonts w:eastAsia="Arial"/>
        </w:rPr>
        <w:t xml:space="preserve"> </w:t>
      </w:r>
      <w:r w:rsidRPr="00440710">
        <w:t>zaspokojenie</w:t>
      </w:r>
      <w:r w:rsidRPr="00440710">
        <w:rPr>
          <w:rFonts w:eastAsia="Arial"/>
        </w:rPr>
        <w:t xml:space="preserve"> </w:t>
      </w:r>
      <w:r w:rsidR="005B2DF8" w:rsidRPr="00440710">
        <w:rPr>
          <w:rFonts w:eastAsia="Arial"/>
        </w:rPr>
        <w:t xml:space="preserve">wszelkich </w:t>
      </w:r>
      <w:r w:rsidRPr="00440710">
        <w:t>roszczeń</w:t>
      </w:r>
      <w:r w:rsidRPr="00440710">
        <w:rPr>
          <w:rFonts w:eastAsia="Arial"/>
        </w:rPr>
        <w:t xml:space="preserve"> </w:t>
      </w:r>
      <w:r w:rsidRPr="00440710">
        <w:t>Zamawiającego</w:t>
      </w:r>
      <w:r w:rsidRPr="00440710">
        <w:rPr>
          <w:rFonts w:eastAsia="Arial"/>
        </w:rPr>
        <w:t xml:space="preserve"> </w:t>
      </w:r>
      <w:r w:rsidRPr="00440710">
        <w:t>z</w:t>
      </w:r>
      <w:r w:rsidRPr="00440710">
        <w:rPr>
          <w:rFonts w:eastAsia="Arial"/>
        </w:rPr>
        <w:t xml:space="preserve"> </w:t>
      </w:r>
      <w:r w:rsidRPr="00440710">
        <w:t>tytułu</w:t>
      </w:r>
      <w:r w:rsidRPr="00440710">
        <w:rPr>
          <w:rFonts w:eastAsia="Arial"/>
        </w:rPr>
        <w:t xml:space="preserve"> </w:t>
      </w:r>
      <w:r w:rsidRPr="00440710">
        <w:t>niewykonania</w:t>
      </w:r>
      <w:r w:rsidRPr="00440710">
        <w:rPr>
          <w:rFonts w:eastAsia="Arial"/>
        </w:rPr>
        <w:t xml:space="preserve"> </w:t>
      </w:r>
      <w:r w:rsidRPr="00440710">
        <w:t>lub</w:t>
      </w:r>
      <w:r w:rsidRPr="00440710">
        <w:rPr>
          <w:rFonts w:eastAsia="Arial"/>
        </w:rPr>
        <w:t xml:space="preserve"> </w:t>
      </w:r>
      <w:r w:rsidRPr="00440710">
        <w:t>nienależytego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w</w:t>
      </w:r>
      <w:r w:rsidRPr="00440710">
        <w:rPr>
          <w:rFonts w:eastAsia="Arial"/>
        </w:rPr>
        <w:t xml:space="preserve"> </w:t>
      </w:r>
      <w:r w:rsidRPr="00440710">
        <w:t>tym</w:t>
      </w:r>
      <w:r w:rsidRPr="00440710">
        <w:rPr>
          <w:rFonts w:eastAsia="Arial"/>
        </w:rPr>
        <w:t xml:space="preserve"> </w:t>
      </w:r>
      <w:r w:rsidRPr="00440710">
        <w:t>usunięcia</w:t>
      </w:r>
      <w:r w:rsidRPr="00440710">
        <w:rPr>
          <w:rFonts w:eastAsia="Arial"/>
        </w:rPr>
        <w:t xml:space="preserve"> </w:t>
      </w:r>
      <w:r w:rsidRPr="00440710">
        <w:t>wad</w:t>
      </w:r>
      <w:r w:rsidRPr="00440710">
        <w:rPr>
          <w:rFonts w:eastAsia="Arial"/>
        </w:rPr>
        <w:t xml:space="preserve"> </w:t>
      </w:r>
      <w:r w:rsidRPr="00440710">
        <w:t>i</w:t>
      </w:r>
      <w:r w:rsidRPr="00440710">
        <w:rPr>
          <w:rFonts w:eastAsia="Arial"/>
        </w:rPr>
        <w:t xml:space="preserve"> </w:t>
      </w:r>
      <w:r w:rsidRPr="00440710">
        <w:t>pokryciu</w:t>
      </w:r>
      <w:r w:rsidRPr="00440710">
        <w:rPr>
          <w:rFonts w:eastAsia="Arial"/>
        </w:rPr>
        <w:t xml:space="preserve"> </w:t>
      </w:r>
      <w:r w:rsidRPr="00440710">
        <w:t>roszczeń</w:t>
      </w:r>
      <w:r w:rsidRPr="00440710">
        <w:rPr>
          <w:rFonts w:eastAsia="Arial"/>
        </w:rPr>
        <w:t xml:space="preserve"> </w:t>
      </w:r>
      <w:r w:rsidRPr="00440710">
        <w:t>z</w:t>
      </w:r>
      <w:r w:rsidRPr="00440710">
        <w:rPr>
          <w:rFonts w:eastAsia="Arial"/>
        </w:rPr>
        <w:t xml:space="preserve"> </w:t>
      </w:r>
      <w:r w:rsidRPr="00440710">
        <w:t>tytułu</w:t>
      </w:r>
      <w:r w:rsidRPr="00440710">
        <w:rPr>
          <w:rFonts w:eastAsia="Arial"/>
        </w:rPr>
        <w:t xml:space="preserve"> </w:t>
      </w:r>
      <w:r w:rsidRPr="00440710">
        <w:t>rękojmi</w:t>
      </w:r>
      <w:r w:rsidRPr="00440710">
        <w:rPr>
          <w:rFonts w:eastAsia="Arial"/>
        </w:rPr>
        <w:t xml:space="preserve"> </w:t>
      </w:r>
      <w:r w:rsidRPr="00440710">
        <w:t>za</w:t>
      </w:r>
      <w:r w:rsidRPr="00440710">
        <w:rPr>
          <w:rFonts w:eastAsia="Arial"/>
        </w:rPr>
        <w:t xml:space="preserve"> </w:t>
      </w:r>
      <w:r w:rsidRPr="00440710">
        <w:t>wady</w:t>
      </w:r>
      <w:r w:rsidRPr="00440710">
        <w:rPr>
          <w:rFonts w:eastAsia="Arial"/>
        </w:rPr>
        <w:t xml:space="preserve"> </w:t>
      </w:r>
      <w:r w:rsidRPr="00440710">
        <w:t>przedmiotu</w:t>
      </w:r>
      <w:r w:rsidRPr="00440710">
        <w:rPr>
          <w:rFonts w:eastAsia="Arial"/>
        </w:rPr>
        <w:t xml:space="preserve"> </w:t>
      </w:r>
      <w:r w:rsidRPr="00440710">
        <w:t>umowy</w:t>
      </w:r>
      <w:r w:rsidR="004C13A5" w:rsidRPr="00440710">
        <w:t xml:space="preserve"> lub gwarancji</w:t>
      </w:r>
      <w:r w:rsidRPr="00440710">
        <w:t>,</w:t>
      </w:r>
      <w:r w:rsidRPr="00440710">
        <w:rPr>
          <w:rFonts w:eastAsia="Arial"/>
        </w:rPr>
        <w:t xml:space="preserve"> </w:t>
      </w:r>
      <w:r w:rsidR="004C13A5" w:rsidRPr="00440710">
        <w:t>a także</w:t>
      </w:r>
      <w:r w:rsidRPr="00440710">
        <w:rPr>
          <w:rFonts w:eastAsia="Arial"/>
        </w:rPr>
        <w:t xml:space="preserve"> </w:t>
      </w:r>
      <w:r w:rsidRPr="00440710">
        <w:t>roszczeń</w:t>
      </w:r>
      <w:r w:rsidRPr="00440710">
        <w:rPr>
          <w:rFonts w:eastAsia="Arial"/>
        </w:rPr>
        <w:t xml:space="preserve"> </w:t>
      </w:r>
      <w:r w:rsidRPr="00440710">
        <w:t>Zamawiającego</w:t>
      </w:r>
      <w:r w:rsidRPr="00440710">
        <w:rPr>
          <w:rFonts w:eastAsia="Arial"/>
        </w:rPr>
        <w:t xml:space="preserve"> </w:t>
      </w:r>
      <w:r w:rsidRPr="00440710">
        <w:t>wobec</w:t>
      </w:r>
      <w:r w:rsidRPr="00440710">
        <w:rPr>
          <w:rFonts w:eastAsia="Arial"/>
        </w:rPr>
        <w:t xml:space="preserve"> </w:t>
      </w:r>
      <w:r w:rsidRPr="00440710">
        <w:t>Wykonawcy</w:t>
      </w:r>
      <w:r w:rsidRPr="00440710">
        <w:rPr>
          <w:rFonts w:eastAsia="Arial"/>
        </w:rPr>
        <w:t xml:space="preserve"> </w:t>
      </w:r>
      <w:r w:rsidRPr="00440710">
        <w:t>o</w:t>
      </w:r>
      <w:r w:rsidRPr="00440710">
        <w:rPr>
          <w:rFonts w:eastAsia="Arial"/>
        </w:rPr>
        <w:t xml:space="preserve"> </w:t>
      </w:r>
      <w:r w:rsidRPr="00440710">
        <w:t>zapłatę</w:t>
      </w:r>
      <w:r w:rsidRPr="00440710">
        <w:rPr>
          <w:rFonts w:eastAsia="Arial"/>
        </w:rPr>
        <w:t xml:space="preserve"> </w:t>
      </w:r>
      <w:r w:rsidRPr="00440710">
        <w:t>kar</w:t>
      </w:r>
      <w:r w:rsidRPr="00440710">
        <w:rPr>
          <w:rFonts w:eastAsia="Arial"/>
        </w:rPr>
        <w:t xml:space="preserve"> </w:t>
      </w:r>
      <w:r w:rsidRPr="00440710">
        <w:t>umownych.</w:t>
      </w:r>
    </w:p>
    <w:p w14:paraId="3417A333" w14:textId="77777777" w:rsidR="00851EF3" w:rsidRPr="00440710" w:rsidRDefault="00851EF3">
      <w:pPr>
        <w:pStyle w:val="Akapitzlist"/>
        <w:numPr>
          <w:ilvl w:val="3"/>
          <w:numId w:val="9"/>
        </w:numPr>
        <w:tabs>
          <w:tab w:val="left" w:pos="426"/>
          <w:tab w:val="left" w:pos="709"/>
        </w:tabs>
        <w:spacing w:after="0"/>
        <w:ind w:left="426" w:hanging="426"/>
        <w:rPr>
          <w:rFonts w:eastAsia="Arial"/>
        </w:rPr>
      </w:pPr>
      <w:r w:rsidRPr="00440710">
        <w:t>Beneficjentem</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jest</w:t>
      </w:r>
      <w:r w:rsidRPr="00440710">
        <w:rPr>
          <w:rFonts w:eastAsia="Arial"/>
        </w:rPr>
        <w:t xml:space="preserve"> </w:t>
      </w:r>
      <w:r w:rsidRPr="00440710">
        <w:t>Zamawiający.</w:t>
      </w:r>
      <w:r w:rsidRPr="00440710">
        <w:rPr>
          <w:rFonts w:eastAsia="Arial"/>
        </w:rPr>
        <w:t xml:space="preserve"> </w:t>
      </w:r>
    </w:p>
    <w:p w14:paraId="09DCBD16" w14:textId="77777777" w:rsidR="00851EF3" w:rsidRPr="00440710" w:rsidRDefault="00851EF3">
      <w:pPr>
        <w:pStyle w:val="Akapitzlist"/>
        <w:numPr>
          <w:ilvl w:val="3"/>
          <w:numId w:val="9"/>
        </w:numPr>
        <w:tabs>
          <w:tab w:val="left" w:pos="426"/>
          <w:tab w:val="left" w:pos="709"/>
        </w:tabs>
        <w:spacing w:after="0"/>
        <w:ind w:left="426" w:hanging="426"/>
      </w:pPr>
      <w:r w:rsidRPr="00440710">
        <w:t>Koszty</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ponosi</w:t>
      </w:r>
      <w:r w:rsidRPr="00440710">
        <w:rPr>
          <w:rFonts w:eastAsia="Arial"/>
        </w:rPr>
        <w:t xml:space="preserve"> </w:t>
      </w:r>
      <w:r w:rsidRPr="00440710">
        <w:t>Wykonawca.</w:t>
      </w:r>
    </w:p>
    <w:p w14:paraId="744EBB7F" w14:textId="77777777" w:rsidR="00851EF3" w:rsidRPr="00440710" w:rsidRDefault="00851EF3">
      <w:pPr>
        <w:pStyle w:val="Akapitzlist"/>
        <w:numPr>
          <w:ilvl w:val="3"/>
          <w:numId w:val="9"/>
        </w:numPr>
        <w:tabs>
          <w:tab w:val="left" w:pos="426"/>
          <w:tab w:val="left" w:pos="709"/>
        </w:tabs>
        <w:spacing w:after="0"/>
        <w:ind w:left="426" w:hanging="426"/>
        <w:rPr>
          <w:rFonts w:eastAsia="Arial"/>
        </w:rPr>
      </w:pPr>
      <w:r w:rsidRPr="00440710">
        <w:t>Wykonawca</w:t>
      </w:r>
      <w:r w:rsidRPr="00440710">
        <w:rPr>
          <w:rFonts w:eastAsia="Arial"/>
        </w:rPr>
        <w:t xml:space="preserve"> </w:t>
      </w:r>
      <w:r w:rsidRPr="00440710">
        <w:t>jest</w:t>
      </w:r>
      <w:r w:rsidRPr="00440710">
        <w:rPr>
          <w:rFonts w:eastAsia="Arial"/>
        </w:rPr>
        <w:t xml:space="preserve"> </w:t>
      </w:r>
      <w:r w:rsidRPr="00440710">
        <w:t>zobowiązany</w:t>
      </w:r>
      <w:r w:rsidRPr="00440710">
        <w:rPr>
          <w:rFonts w:eastAsia="Arial"/>
        </w:rPr>
        <w:t xml:space="preserve"> </w:t>
      </w:r>
      <w:r w:rsidRPr="00440710">
        <w:t>zapewnić,</w:t>
      </w:r>
      <w:r w:rsidRPr="00440710">
        <w:rPr>
          <w:rFonts w:eastAsia="Arial"/>
        </w:rPr>
        <w:t xml:space="preserve"> </w:t>
      </w:r>
      <w:r w:rsidRPr="00440710">
        <w:t>aby</w:t>
      </w:r>
      <w:r w:rsidRPr="00440710">
        <w:rPr>
          <w:rFonts w:eastAsia="Arial"/>
        </w:rPr>
        <w:t xml:space="preserve"> </w:t>
      </w: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zachowało</w:t>
      </w:r>
      <w:r w:rsidRPr="00440710">
        <w:rPr>
          <w:rFonts w:eastAsia="Arial"/>
        </w:rPr>
        <w:t xml:space="preserve"> </w:t>
      </w:r>
      <w:r w:rsidRPr="00440710">
        <w:t>moc</w:t>
      </w:r>
      <w:r w:rsidRPr="00440710">
        <w:rPr>
          <w:rFonts w:eastAsia="Arial"/>
        </w:rPr>
        <w:t xml:space="preserve"> </w:t>
      </w:r>
      <w:r w:rsidRPr="00440710">
        <w:t>wiążącą</w:t>
      </w:r>
      <w:r w:rsidRPr="00440710">
        <w:rPr>
          <w:rFonts w:eastAsia="Arial"/>
        </w:rPr>
        <w:t xml:space="preserve"> </w:t>
      </w:r>
      <w:r w:rsidRPr="00440710">
        <w:t>w</w:t>
      </w:r>
      <w:r w:rsidRPr="00440710">
        <w:rPr>
          <w:rFonts w:eastAsia="Arial"/>
        </w:rPr>
        <w:t xml:space="preserve"> </w:t>
      </w:r>
      <w:r w:rsidRPr="00440710">
        <w:t>okresie</w:t>
      </w:r>
      <w:r w:rsidRPr="00440710">
        <w:rPr>
          <w:rFonts w:eastAsia="Arial"/>
        </w:rPr>
        <w:t xml:space="preserve"> </w:t>
      </w:r>
      <w:r w:rsidRPr="00440710">
        <w:t>wykonywania</w:t>
      </w:r>
      <w:r w:rsidRPr="00440710">
        <w:rPr>
          <w:rFonts w:eastAsia="Arial"/>
        </w:rPr>
        <w:t xml:space="preserve"> </w:t>
      </w:r>
      <w:r w:rsidRPr="00440710">
        <w:t>umowy</w:t>
      </w:r>
      <w:r w:rsidRPr="00440710">
        <w:rPr>
          <w:rFonts w:eastAsia="Arial"/>
        </w:rPr>
        <w:t xml:space="preserve"> </w:t>
      </w:r>
      <w:r w:rsidRPr="00440710">
        <w:t>oraz</w:t>
      </w:r>
      <w:r w:rsidRPr="00440710">
        <w:rPr>
          <w:rFonts w:eastAsia="Arial"/>
        </w:rPr>
        <w:t xml:space="preserve"> </w:t>
      </w:r>
      <w:r w:rsidRPr="00440710">
        <w:t>w</w:t>
      </w:r>
      <w:r w:rsidRPr="00440710">
        <w:rPr>
          <w:rFonts w:eastAsia="Arial"/>
        </w:rPr>
        <w:t xml:space="preserve"> </w:t>
      </w:r>
      <w:r w:rsidRPr="00440710">
        <w:t>okresie</w:t>
      </w:r>
      <w:r w:rsidRPr="00440710">
        <w:rPr>
          <w:rFonts w:eastAsia="Arial"/>
        </w:rPr>
        <w:t xml:space="preserve"> </w:t>
      </w:r>
      <w:r w:rsidRPr="00440710">
        <w:t>gwarancji</w:t>
      </w:r>
      <w:r w:rsidRPr="00440710">
        <w:rPr>
          <w:rFonts w:eastAsia="Arial"/>
        </w:rPr>
        <w:t xml:space="preserve"> </w:t>
      </w:r>
      <w:r w:rsidRPr="00440710">
        <w:t>i</w:t>
      </w:r>
      <w:r w:rsidRPr="00440710">
        <w:rPr>
          <w:rFonts w:eastAsia="Arial"/>
        </w:rPr>
        <w:t xml:space="preserve"> </w:t>
      </w:r>
      <w:r w:rsidRPr="00440710">
        <w:t>rękojmi</w:t>
      </w:r>
      <w:r w:rsidRPr="00440710">
        <w:rPr>
          <w:rFonts w:eastAsia="Arial"/>
        </w:rPr>
        <w:t xml:space="preserve"> </w:t>
      </w:r>
      <w:r w:rsidRPr="00440710">
        <w:t>za</w:t>
      </w:r>
      <w:r w:rsidRPr="00440710">
        <w:rPr>
          <w:rFonts w:eastAsia="Arial"/>
        </w:rPr>
        <w:t xml:space="preserve"> </w:t>
      </w:r>
      <w:r w:rsidRPr="00440710">
        <w:t>wady</w:t>
      </w:r>
      <w:r w:rsidRPr="00440710">
        <w:rPr>
          <w:rFonts w:eastAsia="Arial"/>
        </w:rPr>
        <w:t xml:space="preserve"> </w:t>
      </w:r>
      <w:r w:rsidRPr="00440710">
        <w:t>fizyczne.</w:t>
      </w:r>
      <w:r w:rsidRPr="00440710">
        <w:rPr>
          <w:rFonts w:eastAsia="Arial"/>
        </w:rPr>
        <w:t xml:space="preserve"> </w:t>
      </w:r>
      <w:r w:rsidRPr="00440710">
        <w:t>Wykonawca</w:t>
      </w:r>
      <w:r w:rsidRPr="00440710">
        <w:rPr>
          <w:rFonts w:eastAsia="Arial"/>
        </w:rPr>
        <w:t xml:space="preserve"> </w:t>
      </w:r>
      <w:r w:rsidRPr="00440710">
        <w:t>jest</w:t>
      </w:r>
      <w:r w:rsidRPr="00440710">
        <w:rPr>
          <w:rFonts w:eastAsia="Arial"/>
        </w:rPr>
        <w:t xml:space="preserve"> </w:t>
      </w:r>
      <w:r w:rsidRPr="00440710">
        <w:t>zobowiązany</w:t>
      </w:r>
      <w:r w:rsidRPr="00440710">
        <w:rPr>
          <w:rFonts w:eastAsia="Arial"/>
        </w:rPr>
        <w:t xml:space="preserve"> </w:t>
      </w:r>
      <w:r w:rsidRPr="00440710">
        <w:t>do</w:t>
      </w:r>
      <w:r w:rsidRPr="00440710">
        <w:rPr>
          <w:rFonts w:eastAsia="Arial"/>
        </w:rPr>
        <w:t xml:space="preserve"> </w:t>
      </w:r>
      <w:r w:rsidRPr="00440710">
        <w:t>niezwłocznego</w:t>
      </w:r>
      <w:r w:rsidRPr="00440710">
        <w:rPr>
          <w:rFonts w:eastAsia="Arial"/>
        </w:rPr>
        <w:t xml:space="preserve"> </w:t>
      </w:r>
      <w:r w:rsidRPr="00440710">
        <w:t>informowania</w:t>
      </w:r>
      <w:r w:rsidRPr="00440710">
        <w:rPr>
          <w:rFonts w:eastAsia="Arial"/>
        </w:rPr>
        <w:t xml:space="preserve"> </w:t>
      </w:r>
      <w:r w:rsidRPr="00440710">
        <w:t>Zamawiającego</w:t>
      </w:r>
      <w:r w:rsidRPr="00440710">
        <w:rPr>
          <w:rFonts w:eastAsia="Arial"/>
        </w:rPr>
        <w:t xml:space="preserve"> </w:t>
      </w:r>
      <w:r w:rsidRPr="00440710">
        <w:t>o</w:t>
      </w:r>
      <w:r w:rsidRPr="00440710">
        <w:rPr>
          <w:rFonts w:eastAsia="Arial"/>
        </w:rPr>
        <w:t xml:space="preserve"> </w:t>
      </w:r>
      <w:r w:rsidRPr="00440710">
        <w:t>faktycznych</w:t>
      </w:r>
      <w:r w:rsidRPr="00440710">
        <w:rPr>
          <w:rFonts w:eastAsia="Arial"/>
        </w:rPr>
        <w:t xml:space="preserve"> </w:t>
      </w:r>
      <w:r w:rsidRPr="00440710">
        <w:t>lub</w:t>
      </w:r>
      <w:r w:rsidRPr="00440710">
        <w:rPr>
          <w:rFonts w:eastAsia="Arial"/>
        </w:rPr>
        <w:t xml:space="preserve"> </w:t>
      </w:r>
      <w:r w:rsidRPr="00440710">
        <w:t>prawnych</w:t>
      </w:r>
      <w:r w:rsidRPr="00440710">
        <w:rPr>
          <w:rFonts w:eastAsia="Arial"/>
        </w:rPr>
        <w:t xml:space="preserve"> </w:t>
      </w:r>
      <w:r w:rsidRPr="00440710">
        <w:t>okolicznościach,</w:t>
      </w:r>
      <w:r w:rsidRPr="00440710">
        <w:rPr>
          <w:rFonts w:eastAsia="Arial"/>
        </w:rPr>
        <w:t xml:space="preserve"> </w:t>
      </w:r>
      <w:r w:rsidRPr="00440710">
        <w:t>które</w:t>
      </w:r>
      <w:r w:rsidRPr="00440710">
        <w:rPr>
          <w:rFonts w:eastAsia="Arial"/>
        </w:rPr>
        <w:t xml:space="preserve"> </w:t>
      </w:r>
      <w:r w:rsidRPr="00440710">
        <w:t>mają</w:t>
      </w:r>
      <w:r w:rsidRPr="00440710">
        <w:rPr>
          <w:rFonts w:eastAsia="Arial"/>
        </w:rPr>
        <w:t xml:space="preserve"> </w:t>
      </w:r>
      <w:r w:rsidRPr="00440710">
        <w:t>lub</w:t>
      </w:r>
      <w:r w:rsidRPr="00440710">
        <w:rPr>
          <w:rFonts w:eastAsia="Arial"/>
        </w:rPr>
        <w:t xml:space="preserve"> </w:t>
      </w:r>
      <w:r w:rsidRPr="00440710">
        <w:t>mogą</w:t>
      </w:r>
      <w:r w:rsidRPr="00440710">
        <w:rPr>
          <w:rFonts w:eastAsia="Arial"/>
        </w:rPr>
        <w:t xml:space="preserve"> </w:t>
      </w:r>
      <w:r w:rsidRPr="00440710">
        <w:t>mieć</w:t>
      </w:r>
      <w:r w:rsidRPr="00440710">
        <w:rPr>
          <w:rFonts w:eastAsia="Arial"/>
        </w:rPr>
        <w:t xml:space="preserve"> </w:t>
      </w:r>
      <w:r w:rsidRPr="00440710">
        <w:t>wpływ</w:t>
      </w:r>
      <w:r w:rsidRPr="00440710">
        <w:rPr>
          <w:rFonts w:eastAsia="Arial"/>
        </w:rPr>
        <w:t xml:space="preserve"> </w:t>
      </w:r>
      <w:r w:rsidRPr="00440710">
        <w:t>na</w:t>
      </w:r>
      <w:r w:rsidRPr="00440710">
        <w:rPr>
          <w:rFonts w:eastAsia="Arial"/>
        </w:rPr>
        <w:t xml:space="preserve"> </w:t>
      </w:r>
      <w:r w:rsidRPr="00440710">
        <w:t>moc</w:t>
      </w:r>
      <w:r w:rsidRPr="00440710">
        <w:rPr>
          <w:rFonts w:eastAsia="Arial"/>
        </w:rPr>
        <w:t xml:space="preserve"> </w:t>
      </w:r>
      <w:r w:rsidRPr="00440710">
        <w:t>wiążącą</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oraz</w:t>
      </w:r>
      <w:r w:rsidRPr="00440710">
        <w:rPr>
          <w:rFonts w:eastAsia="Arial"/>
        </w:rPr>
        <w:t xml:space="preserve"> </w:t>
      </w:r>
      <w:r w:rsidRPr="00440710">
        <w:t>na</w:t>
      </w:r>
      <w:r w:rsidRPr="00440710">
        <w:rPr>
          <w:rFonts w:eastAsia="Arial"/>
        </w:rPr>
        <w:t xml:space="preserve"> </w:t>
      </w:r>
      <w:r w:rsidRPr="00440710">
        <w:t>możliwość</w:t>
      </w:r>
      <w:r w:rsidRPr="00440710">
        <w:rPr>
          <w:rFonts w:eastAsia="Arial"/>
        </w:rPr>
        <w:t xml:space="preserve"> </w:t>
      </w:r>
      <w:r w:rsidRPr="00440710">
        <w:t>i</w:t>
      </w:r>
      <w:r w:rsidRPr="00440710">
        <w:rPr>
          <w:rFonts w:eastAsia="Arial"/>
        </w:rPr>
        <w:t xml:space="preserve"> </w:t>
      </w:r>
      <w:r w:rsidRPr="00440710">
        <w:t>zakres</w:t>
      </w:r>
      <w:r w:rsidRPr="00440710">
        <w:rPr>
          <w:rFonts w:eastAsia="Arial"/>
        </w:rPr>
        <w:t xml:space="preserve"> </w:t>
      </w:r>
      <w:r w:rsidRPr="00440710">
        <w:t>wykonywania</w:t>
      </w:r>
      <w:r w:rsidRPr="00440710">
        <w:rPr>
          <w:rFonts w:eastAsia="Arial"/>
        </w:rPr>
        <w:t xml:space="preserve"> </w:t>
      </w:r>
      <w:r w:rsidRPr="00440710">
        <w:t>przez</w:t>
      </w:r>
      <w:r w:rsidRPr="00440710">
        <w:rPr>
          <w:rFonts w:eastAsia="Arial"/>
        </w:rPr>
        <w:t xml:space="preserve"> </w:t>
      </w:r>
      <w:r w:rsidRPr="00440710">
        <w:t>Zamawiającego</w:t>
      </w:r>
      <w:r w:rsidRPr="00440710">
        <w:rPr>
          <w:rFonts w:eastAsia="Arial"/>
        </w:rPr>
        <w:t xml:space="preserve"> </w:t>
      </w:r>
      <w:r w:rsidRPr="00440710">
        <w:t>praw</w:t>
      </w:r>
      <w:r w:rsidRPr="00440710">
        <w:rPr>
          <w:rFonts w:eastAsia="Arial"/>
        </w:rPr>
        <w:t xml:space="preserve"> </w:t>
      </w:r>
      <w:r w:rsidRPr="00440710">
        <w:t>wynikających</w:t>
      </w:r>
      <w:r w:rsidRPr="00440710">
        <w:rPr>
          <w:rFonts w:eastAsia="Arial"/>
        </w:rPr>
        <w:t xml:space="preserve"> </w:t>
      </w:r>
      <w:r w:rsidRPr="00440710">
        <w:t>z</w:t>
      </w:r>
      <w:r w:rsidR="006A3AC2" w:rsidRPr="00440710">
        <w:rPr>
          <w:rFonts w:eastAsia="Arial"/>
        </w:rPr>
        <w:t> </w:t>
      </w:r>
      <w:r w:rsidRPr="00440710">
        <w:t>zabezpieczenia.</w:t>
      </w:r>
      <w:r w:rsidRPr="00440710">
        <w:rPr>
          <w:rFonts w:eastAsia="Arial"/>
        </w:rPr>
        <w:t xml:space="preserve"> </w:t>
      </w:r>
    </w:p>
    <w:p w14:paraId="0B7BF46C" w14:textId="77777777" w:rsidR="00851EF3" w:rsidRPr="00440710" w:rsidRDefault="00851EF3">
      <w:pPr>
        <w:pStyle w:val="Akapitzlist"/>
        <w:numPr>
          <w:ilvl w:val="3"/>
          <w:numId w:val="9"/>
        </w:numPr>
        <w:tabs>
          <w:tab w:val="left" w:pos="426"/>
          <w:tab w:val="left" w:pos="709"/>
        </w:tabs>
        <w:spacing w:after="0"/>
        <w:ind w:left="426" w:hanging="426"/>
      </w:pPr>
      <w:r w:rsidRPr="00440710">
        <w:t>Ustala</w:t>
      </w:r>
      <w:r w:rsidRPr="00440710">
        <w:rPr>
          <w:rFonts w:eastAsia="Arial"/>
        </w:rPr>
        <w:t xml:space="preserve"> </w:t>
      </w:r>
      <w:r w:rsidRPr="00440710">
        <w:t>się</w:t>
      </w:r>
      <w:r w:rsidRPr="00440710">
        <w:rPr>
          <w:rFonts w:eastAsia="Arial"/>
        </w:rPr>
        <w:t xml:space="preserve"> </w:t>
      </w:r>
      <w:r w:rsidRPr="00440710">
        <w:t>podział</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na</w:t>
      </w:r>
      <w:r w:rsidRPr="00440710">
        <w:rPr>
          <w:rFonts w:eastAsia="Arial"/>
        </w:rPr>
        <w:t xml:space="preserve"> </w:t>
      </w:r>
      <w:r w:rsidRPr="00440710">
        <w:t>następujące</w:t>
      </w:r>
      <w:r w:rsidRPr="00440710">
        <w:rPr>
          <w:rFonts w:eastAsia="Arial"/>
        </w:rPr>
        <w:t xml:space="preserve"> </w:t>
      </w:r>
      <w:r w:rsidRPr="00440710">
        <w:t>części:</w:t>
      </w:r>
    </w:p>
    <w:p w14:paraId="2D5C7B53" w14:textId="77777777" w:rsidR="00851EF3" w:rsidRPr="00440710" w:rsidRDefault="00851EF3">
      <w:pPr>
        <w:pStyle w:val="Tekstpodstawowywcity31"/>
        <w:numPr>
          <w:ilvl w:val="0"/>
          <w:numId w:val="15"/>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70%</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dotyczyć</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p>
    <w:p w14:paraId="4FF3D972" w14:textId="77777777" w:rsidR="00AB1C59" w:rsidRPr="00440710" w:rsidRDefault="00851EF3">
      <w:pPr>
        <w:pStyle w:val="Tekstpodstawowywcity31"/>
        <w:numPr>
          <w:ilvl w:val="0"/>
          <w:numId w:val="15"/>
        </w:numPr>
        <w:tabs>
          <w:tab w:val="left" w:pos="851"/>
        </w:tabs>
        <w:spacing w:after="0" w:line="276" w:lineRule="auto"/>
        <w:ind w:left="851" w:hanging="425"/>
        <w:rPr>
          <w:rFonts w:ascii="Calibri" w:hAnsi="Calibri" w:cs="Calibri"/>
          <w:sz w:val="22"/>
          <w:szCs w:val="22"/>
        </w:rPr>
      </w:pPr>
      <w:r w:rsidRPr="00440710">
        <w:rPr>
          <w:rFonts w:ascii="Calibri" w:hAnsi="Calibri" w:cs="Calibri"/>
          <w:sz w:val="22"/>
          <w:szCs w:val="22"/>
        </w:rPr>
        <w:t>30%</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dotyczyć</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rękojmi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wady</w:t>
      </w:r>
      <w:r w:rsidR="004C13A5" w:rsidRPr="00440710">
        <w:rPr>
          <w:rFonts w:ascii="Calibri" w:hAnsi="Calibri" w:cs="Calibri"/>
          <w:sz w:val="22"/>
          <w:szCs w:val="22"/>
          <w:lang w:val="pl-PL"/>
        </w:rPr>
        <w:t xml:space="preserve"> lub gwarancji</w:t>
      </w:r>
      <w:r w:rsidRPr="00440710">
        <w:rPr>
          <w:rFonts w:ascii="Calibri" w:hAnsi="Calibri" w:cs="Calibri"/>
          <w:sz w:val="22"/>
          <w:szCs w:val="22"/>
        </w:rPr>
        <w:t>.</w:t>
      </w:r>
    </w:p>
    <w:p w14:paraId="58E9D064" w14:textId="77777777" w:rsidR="00DE2A9C" w:rsidRPr="00440710" w:rsidRDefault="00DE2A9C">
      <w:pPr>
        <w:pStyle w:val="Akapitzlist"/>
        <w:numPr>
          <w:ilvl w:val="3"/>
          <w:numId w:val="9"/>
        </w:numPr>
        <w:tabs>
          <w:tab w:val="left" w:pos="426"/>
          <w:tab w:val="left" w:pos="709"/>
        </w:tabs>
        <w:spacing w:after="0"/>
        <w:ind w:left="426" w:hanging="426"/>
      </w:pPr>
      <w:r w:rsidRPr="00440710">
        <w:rPr>
          <w:lang w:eastAsia="pl-PL"/>
        </w:rPr>
        <w:t xml:space="preserve">Jeżeli zabezpieczenie wniesiono w formie gwarancji lub poręczenia, z treści gwarancji </w:t>
      </w:r>
      <w:r w:rsidR="006A3AC2" w:rsidRPr="00440710">
        <w:rPr>
          <w:lang w:eastAsia="pl-PL"/>
        </w:rPr>
        <w:t xml:space="preserve"> </w:t>
      </w:r>
      <w:r w:rsidRPr="00440710">
        <w:rPr>
          <w:lang w:eastAsia="pl-PL"/>
        </w:rPr>
        <w:t>lub poręczenia musi, w szczególności jednoznacznie wynikać:</w:t>
      </w:r>
    </w:p>
    <w:p w14:paraId="1CEC6E56"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nazwa dającego zlecenie (Wykonawcy), beneficjenta gwarancji lub poręczenia (Zamawiającego), gwaranta (banku lub instytucji ubezpieczeniowej udzielających gwarancji lub poręczeń) oraz wskazania ich siedzib,</w:t>
      </w:r>
    </w:p>
    <w:p w14:paraId="3551A333"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 xml:space="preserve">określenie wierzytelności, która ma być zabezpieczona gwarancją lub poręczeniem, zgodnie z art. 449 ust. 2 ustawy Prawo zamówień publicznych, </w:t>
      </w:r>
    </w:p>
    <w:p w14:paraId="17EE99B8"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kwota gwarancji,</w:t>
      </w:r>
    </w:p>
    <w:p w14:paraId="378BF88B"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zobowiązanie gwaranta lub poręczyciela do zapłaty do wysokości określonej w gwarancji lub poręczeniu kwoty, nieodwołalnie i bezwarunkowo, na pierwsze pisemne żądanie Zamawiającego, zawierające oświadczenie, iż zaistniały okoliczności związane z niewykonaniem lub nienależytym wykonaniem umowy,</w:t>
      </w:r>
    </w:p>
    <w:p w14:paraId="0FCAB807"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14:paraId="6F029B9D"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termin obowiązywania gwarancji lub poręczenia,</w:t>
      </w:r>
    </w:p>
    <w:p w14:paraId="5218C348"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miejsce i termin zwrotu gwarancji lub poręczenia,</w:t>
      </w:r>
    </w:p>
    <w:p w14:paraId="1B0874B4"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zapewnienie wykonalności na terenie Rzeczypospolitej Polskiej,</w:t>
      </w:r>
    </w:p>
    <w:p w14:paraId="2E71E52C" w14:textId="77777777" w:rsidR="00DE2A9C" w:rsidRPr="00440710" w:rsidRDefault="00DE2A9C">
      <w:pPr>
        <w:numPr>
          <w:ilvl w:val="0"/>
          <w:numId w:val="37"/>
        </w:numPr>
        <w:tabs>
          <w:tab w:val="left" w:pos="851"/>
        </w:tabs>
        <w:suppressAutoHyphens w:val="0"/>
        <w:spacing w:line="276" w:lineRule="auto"/>
        <w:ind w:left="851" w:right="-2" w:hanging="425"/>
        <w:rPr>
          <w:rFonts w:ascii="Calibri" w:hAnsi="Calibri" w:cs="Calibri"/>
          <w:sz w:val="22"/>
          <w:szCs w:val="22"/>
          <w:lang w:eastAsia="pl-PL"/>
        </w:rPr>
      </w:pPr>
      <w:r w:rsidRPr="00440710">
        <w:rPr>
          <w:rFonts w:ascii="Calibri" w:hAnsi="Calibri" w:cs="Calibri"/>
          <w:sz w:val="22"/>
          <w:szCs w:val="22"/>
          <w:lang w:eastAsia="pl-PL"/>
        </w:rPr>
        <w:t>określenie miejsca rozstrzygania sporów w sądzie miejsca spełnienia świadczenia lub w sądzie właściwym dla siedziby Zamawiającego.</w:t>
      </w:r>
    </w:p>
    <w:p w14:paraId="6271A345" w14:textId="77777777" w:rsidR="00851EF3" w:rsidRPr="00440710" w:rsidRDefault="00851EF3">
      <w:pPr>
        <w:pStyle w:val="Akapitzlist"/>
        <w:numPr>
          <w:ilvl w:val="3"/>
          <w:numId w:val="9"/>
        </w:numPr>
        <w:tabs>
          <w:tab w:val="left" w:pos="426"/>
          <w:tab w:val="left" w:pos="709"/>
        </w:tabs>
        <w:spacing w:after="0"/>
        <w:ind w:left="426" w:hanging="426"/>
      </w:pPr>
      <w:r w:rsidRPr="00440710">
        <w:t>W</w:t>
      </w:r>
      <w:r w:rsidRPr="00440710">
        <w:rPr>
          <w:rFonts w:eastAsia="Arial"/>
        </w:rPr>
        <w:t xml:space="preserve"> </w:t>
      </w:r>
      <w:r w:rsidRPr="00440710">
        <w:t>przypadku</w:t>
      </w:r>
      <w:r w:rsidRPr="00440710">
        <w:rPr>
          <w:rFonts w:eastAsia="Arial"/>
        </w:rPr>
        <w:t xml:space="preserve"> </w:t>
      </w:r>
      <w:r w:rsidRPr="00440710">
        <w:t>wniesienia</w:t>
      </w:r>
      <w:r w:rsidRPr="00440710">
        <w:rPr>
          <w:rFonts w:eastAsia="Arial"/>
        </w:rPr>
        <w:t xml:space="preserve"> </w:t>
      </w:r>
      <w:r w:rsidRPr="00440710">
        <w:t>zabezpieczenia</w:t>
      </w:r>
      <w:r w:rsidRPr="00440710">
        <w:rPr>
          <w:rFonts w:eastAsia="Arial"/>
        </w:rPr>
        <w:t xml:space="preserve"> </w:t>
      </w:r>
      <w:r w:rsidRPr="00440710">
        <w:t>w</w:t>
      </w:r>
      <w:r w:rsidRPr="00440710">
        <w:rPr>
          <w:rFonts w:eastAsia="Arial"/>
        </w:rPr>
        <w:t xml:space="preserve"> </w:t>
      </w:r>
      <w:r w:rsidRPr="00440710">
        <w:t>formie</w:t>
      </w:r>
      <w:r w:rsidRPr="00440710">
        <w:rPr>
          <w:rFonts w:eastAsia="Arial"/>
        </w:rPr>
        <w:t xml:space="preserve"> </w:t>
      </w:r>
      <w:r w:rsidRPr="00440710">
        <w:t>gwarancji</w:t>
      </w:r>
      <w:r w:rsidRPr="00440710">
        <w:rPr>
          <w:rFonts w:eastAsia="Arial"/>
        </w:rPr>
        <w:t xml:space="preserve"> </w:t>
      </w:r>
      <w:r w:rsidRPr="00440710">
        <w:t>lub</w:t>
      </w:r>
      <w:r w:rsidRPr="00440710">
        <w:rPr>
          <w:rFonts w:eastAsia="Arial"/>
        </w:rPr>
        <w:t xml:space="preserve"> </w:t>
      </w:r>
      <w:r w:rsidRPr="00440710">
        <w:t>poręczenia</w:t>
      </w:r>
      <w:r w:rsidRPr="00440710">
        <w:rPr>
          <w:rFonts w:eastAsia="Arial"/>
        </w:rPr>
        <w:t xml:space="preserve"> </w:t>
      </w:r>
      <w:r w:rsidRPr="00440710">
        <w:t>Wykonawca</w:t>
      </w:r>
      <w:r w:rsidRPr="00440710">
        <w:rPr>
          <w:rFonts w:eastAsia="Arial"/>
        </w:rPr>
        <w:t xml:space="preserve"> </w:t>
      </w:r>
      <w:r w:rsidRPr="00440710">
        <w:t>przed</w:t>
      </w:r>
      <w:r w:rsidRPr="00440710">
        <w:rPr>
          <w:rFonts w:eastAsia="Arial"/>
        </w:rPr>
        <w:t xml:space="preserve"> </w:t>
      </w:r>
      <w:r w:rsidRPr="00440710">
        <w:t>zawarciem</w:t>
      </w:r>
      <w:r w:rsidRPr="00440710">
        <w:rPr>
          <w:rFonts w:eastAsia="Arial"/>
        </w:rPr>
        <w:t xml:space="preserve"> </w:t>
      </w:r>
      <w:r w:rsidRPr="00440710">
        <w:t>umowy</w:t>
      </w:r>
      <w:r w:rsidRPr="00440710">
        <w:rPr>
          <w:rFonts w:eastAsia="Arial"/>
        </w:rPr>
        <w:t xml:space="preserve"> </w:t>
      </w:r>
      <w:r w:rsidRPr="00440710">
        <w:t>wnosi</w:t>
      </w:r>
      <w:r w:rsidRPr="00440710">
        <w:rPr>
          <w:rFonts w:eastAsia="Arial"/>
        </w:rPr>
        <w:t xml:space="preserve"> </w:t>
      </w:r>
      <w:r w:rsidRPr="00440710">
        <w:t>zabezpieczenie</w:t>
      </w:r>
      <w:r w:rsidRPr="00440710">
        <w:rPr>
          <w:rFonts w:eastAsia="Arial"/>
        </w:rPr>
        <w:t xml:space="preserve"> </w:t>
      </w:r>
      <w:r w:rsidRPr="00440710">
        <w:t>należytego</w:t>
      </w:r>
      <w:r w:rsidRPr="00440710">
        <w:rPr>
          <w:rFonts w:eastAsia="Arial"/>
        </w:rPr>
        <w:t xml:space="preserve"> </w:t>
      </w:r>
      <w:r w:rsidRPr="00440710">
        <w:t>jej</w:t>
      </w:r>
      <w:r w:rsidRPr="00440710">
        <w:rPr>
          <w:rFonts w:eastAsia="Arial"/>
        </w:rPr>
        <w:t xml:space="preserve"> </w:t>
      </w:r>
      <w:r w:rsidRPr="00440710">
        <w:t>wykonania</w:t>
      </w:r>
      <w:r w:rsidRPr="00440710">
        <w:rPr>
          <w:rFonts w:eastAsia="Arial"/>
        </w:rPr>
        <w:t xml:space="preserve"> </w:t>
      </w:r>
      <w:r w:rsidRPr="00440710">
        <w:t>obejmujące</w:t>
      </w:r>
      <w:r w:rsidRPr="00440710">
        <w:rPr>
          <w:rFonts w:eastAsia="Arial"/>
        </w:rPr>
        <w:t xml:space="preserve"> </w:t>
      </w:r>
      <w:r w:rsidRPr="00440710">
        <w:t>okres</w:t>
      </w:r>
      <w:r w:rsidRPr="00440710">
        <w:rPr>
          <w:rFonts w:eastAsia="Arial"/>
        </w:rPr>
        <w:t xml:space="preserve"> </w:t>
      </w:r>
      <w:r w:rsidRPr="00440710">
        <w:t>o</w:t>
      </w:r>
      <w:r w:rsidRPr="00440710">
        <w:rPr>
          <w:rFonts w:eastAsia="Arial"/>
        </w:rPr>
        <w:t xml:space="preserve"> </w:t>
      </w:r>
      <w:r w:rsidRPr="00440710">
        <w:t>30</w:t>
      </w:r>
      <w:r w:rsidRPr="00440710">
        <w:rPr>
          <w:rFonts w:eastAsia="Arial"/>
        </w:rPr>
        <w:t xml:space="preserve"> </w:t>
      </w:r>
      <w:r w:rsidRPr="00440710">
        <w:t>dni</w:t>
      </w:r>
      <w:r w:rsidRPr="00440710">
        <w:rPr>
          <w:rFonts w:eastAsia="Arial"/>
        </w:rPr>
        <w:t xml:space="preserve"> </w:t>
      </w:r>
      <w:r w:rsidRPr="00440710">
        <w:t>dłuższy</w:t>
      </w:r>
      <w:r w:rsidRPr="00440710">
        <w:rPr>
          <w:rFonts w:eastAsia="Arial"/>
        </w:rPr>
        <w:t xml:space="preserve"> </w:t>
      </w:r>
      <w:r w:rsidRPr="00440710">
        <w:lastRenderedPageBreak/>
        <w:t>niż</w:t>
      </w:r>
      <w:r w:rsidRPr="00440710">
        <w:rPr>
          <w:rFonts w:eastAsia="Arial"/>
        </w:rPr>
        <w:t xml:space="preserve"> </w:t>
      </w:r>
      <w:r w:rsidRPr="00440710">
        <w:t>termin</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o</w:t>
      </w:r>
      <w:r w:rsidRPr="00440710">
        <w:rPr>
          <w:rFonts w:eastAsia="Arial"/>
        </w:rPr>
        <w:t xml:space="preserve"> </w:t>
      </w:r>
      <w:r w:rsidRPr="00440710">
        <w:t>którym</w:t>
      </w:r>
      <w:r w:rsidRPr="00440710">
        <w:rPr>
          <w:rFonts w:eastAsia="Arial"/>
        </w:rPr>
        <w:t xml:space="preserve"> </w:t>
      </w:r>
      <w:r w:rsidRPr="00440710">
        <w:t>mowa</w:t>
      </w:r>
      <w:r w:rsidRPr="00440710">
        <w:rPr>
          <w:rFonts w:eastAsia="Arial"/>
        </w:rPr>
        <w:t xml:space="preserve"> </w:t>
      </w:r>
      <w:r w:rsidRPr="00440710">
        <w:t>w</w:t>
      </w:r>
      <w:r w:rsidRPr="00440710">
        <w:rPr>
          <w:rFonts w:eastAsia="Arial"/>
        </w:rPr>
        <w:t xml:space="preserve"> </w:t>
      </w:r>
      <w:r w:rsidRPr="00440710">
        <w:t>§</w:t>
      </w:r>
      <w:r w:rsidRPr="00440710">
        <w:rPr>
          <w:rFonts w:eastAsia="Arial"/>
        </w:rPr>
        <w:t xml:space="preserve"> </w:t>
      </w:r>
      <w:r w:rsidRPr="00440710">
        <w:t>5</w:t>
      </w:r>
      <w:r w:rsidRPr="00440710">
        <w:rPr>
          <w:rFonts w:eastAsia="Arial"/>
        </w:rPr>
        <w:t xml:space="preserve"> </w:t>
      </w:r>
      <w:r w:rsidRPr="00440710">
        <w:t>ust.</w:t>
      </w:r>
      <w:r w:rsidRPr="00440710">
        <w:rPr>
          <w:rFonts w:eastAsia="Arial"/>
        </w:rPr>
        <w:t xml:space="preserve"> </w:t>
      </w:r>
      <w:r w:rsidRPr="00440710">
        <w:t>1</w:t>
      </w:r>
      <w:r w:rsidRPr="00440710">
        <w:rPr>
          <w:rFonts w:eastAsia="Arial"/>
        </w:rPr>
        <w:t xml:space="preserve"> </w:t>
      </w:r>
      <w:r w:rsidRPr="00440710">
        <w:t>niniejszej</w:t>
      </w:r>
      <w:r w:rsidRPr="00440710">
        <w:rPr>
          <w:rFonts w:eastAsia="Arial"/>
        </w:rPr>
        <w:t xml:space="preserve"> </w:t>
      </w:r>
      <w:r w:rsidRPr="00440710">
        <w:t>umowy</w:t>
      </w:r>
      <w:r w:rsidRPr="00440710">
        <w:rPr>
          <w:rFonts w:eastAsia="Arial"/>
        </w:rPr>
        <w:t xml:space="preserve"> </w:t>
      </w:r>
      <w:r w:rsidRPr="00440710">
        <w:t>oraz</w:t>
      </w:r>
      <w:r w:rsidRPr="00440710">
        <w:rPr>
          <w:rFonts w:eastAsia="Arial"/>
        </w:rPr>
        <w:t xml:space="preserve"> </w:t>
      </w:r>
      <w:r w:rsidRPr="00440710">
        <w:t>na</w:t>
      </w:r>
      <w:r w:rsidRPr="00440710">
        <w:rPr>
          <w:rFonts w:eastAsia="Arial"/>
        </w:rPr>
        <w:t xml:space="preserve"> </w:t>
      </w:r>
      <w:r w:rsidRPr="00440710">
        <w:t>okres</w:t>
      </w:r>
      <w:r w:rsidRPr="00440710">
        <w:rPr>
          <w:rFonts w:eastAsia="Arial"/>
        </w:rPr>
        <w:t xml:space="preserve"> </w:t>
      </w:r>
      <w:r w:rsidRPr="00440710">
        <w:t>gwarancji</w:t>
      </w:r>
      <w:r w:rsidRPr="00440710">
        <w:rPr>
          <w:rFonts w:eastAsia="Arial"/>
        </w:rPr>
        <w:t xml:space="preserve"> </w:t>
      </w:r>
      <w:r w:rsidRPr="00440710">
        <w:t>i</w:t>
      </w:r>
      <w:r w:rsidR="006A3AC2" w:rsidRPr="00440710">
        <w:rPr>
          <w:rFonts w:eastAsia="Arial"/>
        </w:rPr>
        <w:t> </w:t>
      </w:r>
      <w:r w:rsidRPr="00440710">
        <w:t>rękojmi.</w:t>
      </w:r>
    </w:p>
    <w:p w14:paraId="3C91898C" w14:textId="77777777" w:rsidR="00851EF3" w:rsidRPr="00440710" w:rsidRDefault="00851EF3">
      <w:pPr>
        <w:pStyle w:val="Akapitzlist"/>
        <w:numPr>
          <w:ilvl w:val="3"/>
          <w:numId w:val="9"/>
        </w:numPr>
        <w:tabs>
          <w:tab w:val="left" w:pos="426"/>
          <w:tab w:val="left" w:pos="709"/>
        </w:tabs>
        <w:spacing w:after="0"/>
        <w:ind w:left="426" w:hanging="426"/>
      </w:pPr>
      <w:r w:rsidRPr="00440710">
        <w:t>W</w:t>
      </w:r>
      <w:r w:rsidRPr="00440710">
        <w:rPr>
          <w:rFonts w:eastAsia="Arial"/>
        </w:rPr>
        <w:t xml:space="preserve"> </w:t>
      </w:r>
      <w:r w:rsidRPr="00440710">
        <w:t>przypadku</w:t>
      </w:r>
      <w:r w:rsidRPr="00440710">
        <w:rPr>
          <w:rFonts w:eastAsia="Arial"/>
        </w:rPr>
        <w:t xml:space="preserve"> </w:t>
      </w:r>
      <w:r w:rsidRPr="00440710">
        <w:t>przesunięcia</w:t>
      </w:r>
      <w:r w:rsidRPr="00440710">
        <w:rPr>
          <w:rFonts w:eastAsia="Arial"/>
        </w:rPr>
        <w:t xml:space="preserve"> </w:t>
      </w:r>
      <w:r w:rsidRPr="00440710">
        <w:t>terminu</w:t>
      </w:r>
      <w:r w:rsidRPr="00440710">
        <w:rPr>
          <w:rFonts w:eastAsia="Arial"/>
        </w:rPr>
        <w:t xml:space="preserve"> </w:t>
      </w:r>
      <w:r w:rsidRPr="00440710">
        <w:t>realizacji</w:t>
      </w:r>
      <w:r w:rsidRPr="00440710">
        <w:rPr>
          <w:rFonts w:eastAsia="Arial"/>
        </w:rPr>
        <w:t xml:space="preserve"> </w:t>
      </w:r>
      <w:r w:rsidRPr="00440710">
        <w:t>umowy,</w:t>
      </w:r>
      <w:r w:rsidRPr="00440710">
        <w:rPr>
          <w:rFonts w:eastAsia="Arial"/>
        </w:rPr>
        <w:t xml:space="preserve"> </w:t>
      </w:r>
      <w:r w:rsidRPr="00440710">
        <w:t>Wykonawca</w:t>
      </w:r>
      <w:r w:rsidRPr="00440710">
        <w:rPr>
          <w:rFonts w:eastAsia="Arial"/>
        </w:rPr>
        <w:t xml:space="preserve"> </w:t>
      </w:r>
      <w:r w:rsidRPr="00440710">
        <w:t>zobowiązuje</w:t>
      </w:r>
      <w:r w:rsidRPr="00440710">
        <w:rPr>
          <w:rFonts w:eastAsia="Arial"/>
        </w:rPr>
        <w:t xml:space="preserve"> </w:t>
      </w:r>
      <w:r w:rsidRPr="00440710">
        <w:t>się</w:t>
      </w:r>
      <w:r w:rsidRPr="00440710">
        <w:rPr>
          <w:rFonts w:eastAsia="Arial"/>
        </w:rPr>
        <w:t xml:space="preserve"> </w:t>
      </w:r>
      <w:r w:rsidRPr="00440710">
        <w:t>do</w:t>
      </w:r>
      <w:r w:rsidRPr="00440710">
        <w:rPr>
          <w:rFonts w:eastAsia="Arial"/>
        </w:rPr>
        <w:t xml:space="preserve"> </w:t>
      </w:r>
      <w:r w:rsidRPr="00440710">
        <w:t>uregulowania</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na</w:t>
      </w:r>
      <w:r w:rsidRPr="00440710">
        <w:rPr>
          <w:rFonts w:eastAsia="Arial"/>
        </w:rPr>
        <w:t xml:space="preserve"> </w:t>
      </w:r>
      <w:r w:rsidRPr="00440710">
        <w:t>okres</w:t>
      </w:r>
      <w:r w:rsidRPr="00440710">
        <w:rPr>
          <w:rFonts w:eastAsia="Arial"/>
        </w:rPr>
        <w:t xml:space="preserve"> </w:t>
      </w:r>
      <w:r w:rsidRPr="00440710">
        <w:t>niezbędny</w:t>
      </w:r>
      <w:r w:rsidRPr="00440710">
        <w:rPr>
          <w:rFonts w:eastAsia="Arial"/>
        </w:rPr>
        <w:t xml:space="preserve"> </w:t>
      </w:r>
      <w:r w:rsidRPr="00440710">
        <w:t>na</w:t>
      </w:r>
      <w:r w:rsidRPr="00440710">
        <w:rPr>
          <w:rFonts w:eastAsia="Arial"/>
        </w:rPr>
        <w:t xml:space="preserve"> </w:t>
      </w:r>
      <w:r w:rsidRPr="00440710">
        <w:t>realizację</w:t>
      </w:r>
      <w:r w:rsidRPr="00440710">
        <w:rPr>
          <w:rFonts w:eastAsia="Arial"/>
        </w:rPr>
        <w:t xml:space="preserve"> </w:t>
      </w:r>
      <w:r w:rsidRPr="00440710">
        <w:t>umowy,</w:t>
      </w:r>
      <w:r w:rsidRPr="00440710">
        <w:rPr>
          <w:rFonts w:eastAsia="Arial"/>
        </w:rPr>
        <w:t xml:space="preserve"> </w:t>
      </w:r>
      <w:r w:rsidRPr="00440710">
        <w:t>po</w:t>
      </w:r>
      <w:r w:rsidRPr="00440710">
        <w:rPr>
          <w:rFonts w:eastAsia="Arial"/>
        </w:rPr>
        <w:t xml:space="preserve"> </w:t>
      </w:r>
      <w:r w:rsidRPr="00440710">
        <w:t>przesunięciu</w:t>
      </w:r>
      <w:r w:rsidRPr="00440710">
        <w:rPr>
          <w:rFonts w:eastAsia="Arial"/>
        </w:rPr>
        <w:t xml:space="preserve"> </w:t>
      </w:r>
      <w:r w:rsidRPr="00440710">
        <w:t>terminu.</w:t>
      </w:r>
    </w:p>
    <w:p w14:paraId="3656A6E3" w14:textId="77777777" w:rsidR="00AB1C59" w:rsidRPr="00440710" w:rsidRDefault="00851EF3">
      <w:pPr>
        <w:pStyle w:val="Akapitzlist"/>
        <w:numPr>
          <w:ilvl w:val="3"/>
          <w:numId w:val="9"/>
        </w:numPr>
        <w:tabs>
          <w:tab w:val="left" w:pos="426"/>
          <w:tab w:val="left" w:pos="709"/>
        </w:tabs>
        <w:spacing w:after="0"/>
        <w:ind w:left="426" w:hanging="426"/>
      </w:pPr>
      <w:r w:rsidRPr="00440710">
        <w:t>W</w:t>
      </w:r>
      <w:r w:rsidRPr="00440710">
        <w:rPr>
          <w:rFonts w:eastAsia="Arial"/>
        </w:rPr>
        <w:t xml:space="preserve"> </w:t>
      </w:r>
      <w:r w:rsidRPr="00440710">
        <w:t>trakcie</w:t>
      </w:r>
      <w:r w:rsidRPr="00440710">
        <w:rPr>
          <w:rFonts w:eastAsia="Arial"/>
        </w:rPr>
        <w:t xml:space="preserve"> </w:t>
      </w:r>
      <w:r w:rsidRPr="00440710">
        <w:t>realizacji</w:t>
      </w:r>
      <w:r w:rsidRPr="00440710">
        <w:rPr>
          <w:rFonts w:eastAsia="Arial"/>
        </w:rPr>
        <w:t xml:space="preserve"> </w:t>
      </w:r>
      <w:r w:rsidRPr="00440710">
        <w:t>umowy</w:t>
      </w:r>
      <w:r w:rsidRPr="00440710">
        <w:rPr>
          <w:rFonts w:eastAsia="Arial"/>
        </w:rPr>
        <w:t xml:space="preserve"> </w:t>
      </w:r>
      <w:r w:rsidRPr="00440710">
        <w:t>Wykonawca</w:t>
      </w:r>
      <w:r w:rsidRPr="00440710">
        <w:rPr>
          <w:rFonts w:eastAsia="Arial"/>
        </w:rPr>
        <w:t xml:space="preserve"> </w:t>
      </w:r>
      <w:r w:rsidRPr="00440710">
        <w:t>może</w:t>
      </w:r>
      <w:r w:rsidRPr="00440710">
        <w:rPr>
          <w:rFonts w:eastAsia="Arial"/>
        </w:rPr>
        <w:t xml:space="preserve"> </w:t>
      </w:r>
      <w:r w:rsidRPr="00440710">
        <w:t>dokonać</w:t>
      </w:r>
      <w:r w:rsidRPr="00440710">
        <w:rPr>
          <w:rFonts w:eastAsia="Arial"/>
        </w:rPr>
        <w:t xml:space="preserve"> </w:t>
      </w:r>
      <w:r w:rsidRPr="00440710">
        <w:t>zmiany</w:t>
      </w:r>
      <w:r w:rsidRPr="00440710">
        <w:rPr>
          <w:rFonts w:eastAsia="Arial"/>
        </w:rPr>
        <w:t xml:space="preserve"> </w:t>
      </w:r>
      <w:r w:rsidRPr="00440710">
        <w:t>formy</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na</w:t>
      </w:r>
      <w:r w:rsidRPr="00440710">
        <w:rPr>
          <w:rFonts w:eastAsia="Arial"/>
        </w:rPr>
        <w:t xml:space="preserve"> </w:t>
      </w:r>
      <w:r w:rsidRPr="00440710">
        <w:t>jedną</w:t>
      </w:r>
      <w:r w:rsidRPr="00440710">
        <w:rPr>
          <w:rFonts w:eastAsia="Arial"/>
        </w:rPr>
        <w:t xml:space="preserve"> </w:t>
      </w:r>
      <w:r w:rsidRPr="00440710">
        <w:t>lub</w:t>
      </w:r>
      <w:r w:rsidRPr="00440710">
        <w:rPr>
          <w:rFonts w:eastAsia="Arial"/>
        </w:rPr>
        <w:t xml:space="preserve"> </w:t>
      </w:r>
      <w:r w:rsidRPr="00440710">
        <w:t>kilka</w:t>
      </w:r>
      <w:r w:rsidRPr="00440710">
        <w:rPr>
          <w:rFonts w:eastAsia="Arial"/>
        </w:rPr>
        <w:t xml:space="preserve"> </w:t>
      </w:r>
      <w:r w:rsidRPr="00440710">
        <w:t>form,</w:t>
      </w:r>
      <w:r w:rsidRPr="00440710">
        <w:rPr>
          <w:rFonts w:eastAsia="Arial"/>
        </w:rPr>
        <w:t xml:space="preserve"> </w:t>
      </w:r>
      <w:r w:rsidRPr="00440710">
        <w:t>o</w:t>
      </w:r>
      <w:r w:rsidRPr="00440710">
        <w:rPr>
          <w:rFonts w:eastAsia="Arial"/>
        </w:rPr>
        <w:t xml:space="preserve"> </w:t>
      </w:r>
      <w:r w:rsidRPr="00440710">
        <w:t>których</w:t>
      </w:r>
      <w:r w:rsidRPr="00440710">
        <w:rPr>
          <w:rFonts w:eastAsia="Arial"/>
        </w:rPr>
        <w:t xml:space="preserve"> </w:t>
      </w:r>
      <w:r w:rsidRPr="00440710">
        <w:t>mowa</w:t>
      </w:r>
      <w:r w:rsidRPr="00440710">
        <w:rPr>
          <w:rFonts w:eastAsia="Arial"/>
        </w:rPr>
        <w:t xml:space="preserve"> </w:t>
      </w:r>
      <w:r w:rsidRPr="00440710">
        <w:t>w</w:t>
      </w:r>
      <w:r w:rsidRPr="00440710">
        <w:rPr>
          <w:rFonts w:eastAsia="Arial"/>
        </w:rPr>
        <w:t xml:space="preserve"> </w:t>
      </w:r>
      <w:r w:rsidRPr="00440710">
        <w:t>przepisach</w:t>
      </w:r>
      <w:r w:rsidRPr="00440710">
        <w:rPr>
          <w:rFonts w:eastAsia="Arial"/>
        </w:rPr>
        <w:t xml:space="preserve"> </w:t>
      </w:r>
      <w:r w:rsidRPr="00440710">
        <w:t>ustawy</w:t>
      </w:r>
      <w:r w:rsidRPr="00440710">
        <w:rPr>
          <w:rFonts w:eastAsia="Arial"/>
        </w:rPr>
        <w:t xml:space="preserve"> </w:t>
      </w:r>
      <w:r w:rsidRPr="00440710">
        <w:t>Prawo</w:t>
      </w:r>
      <w:r w:rsidRPr="00440710">
        <w:rPr>
          <w:rFonts w:eastAsia="Arial"/>
        </w:rPr>
        <w:t xml:space="preserve"> </w:t>
      </w:r>
      <w:r w:rsidRPr="00440710">
        <w:t>zamówień</w:t>
      </w:r>
      <w:r w:rsidRPr="00440710">
        <w:rPr>
          <w:rFonts w:eastAsia="Arial"/>
        </w:rPr>
        <w:t xml:space="preserve"> </w:t>
      </w:r>
      <w:r w:rsidRPr="00440710">
        <w:t>publicznych,</w:t>
      </w:r>
      <w:r w:rsidRPr="00440710">
        <w:rPr>
          <w:rFonts w:eastAsia="Arial"/>
        </w:rPr>
        <w:t xml:space="preserve"> </w:t>
      </w:r>
      <w:r w:rsidRPr="00440710">
        <w:t>pod</w:t>
      </w:r>
      <w:r w:rsidRPr="00440710">
        <w:rPr>
          <w:rFonts w:eastAsia="Arial"/>
        </w:rPr>
        <w:t xml:space="preserve"> </w:t>
      </w:r>
      <w:r w:rsidRPr="00440710">
        <w:t>warunkiem,</w:t>
      </w:r>
      <w:r w:rsidRPr="00440710">
        <w:rPr>
          <w:rFonts w:eastAsia="Arial"/>
        </w:rPr>
        <w:t xml:space="preserve"> </w:t>
      </w:r>
      <w:r w:rsidRPr="00440710">
        <w:t>że</w:t>
      </w:r>
      <w:r w:rsidRPr="00440710">
        <w:rPr>
          <w:rFonts w:eastAsia="Arial"/>
        </w:rPr>
        <w:t xml:space="preserve"> </w:t>
      </w:r>
      <w:r w:rsidRPr="00440710">
        <w:t>zmiana</w:t>
      </w:r>
      <w:r w:rsidRPr="00440710">
        <w:rPr>
          <w:rFonts w:eastAsia="Arial"/>
        </w:rPr>
        <w:t xml:space="preserve"> </w:t>
      </w:r>
      <w:r w:rsidRPr="00440710">
        <w:t>formy</w:t>
      </w:r>
      <w:r w:rsidRPr="00440710">
        <w:rPr>
          <w:rFonts w:eastAsia="Arial"/>
        </w:rPr>
        <w:t xml:space="preserve"> </w:t>
      </w:r>
      <w:r w:rsidRPr="00440710">
        <w:t>zabezpieczenia</w:t>
      </w:r>
      <w:r w:rsidRPr="00440710">
        <w:rPr>
          <w:rFonts w:eastAsia="Arial"/>
        </w:rPr>
        <w:t xml:space="preserve"> </w:t>
      </w:r>
      <w:r w:rsidRPr="00440710">
        <w:t>zostanie</w:t>
      </w:r>
      <w:r w:rsidRPr="00440710">
        <w:rPr>
          <w:rFonts w:eastAsia="Arial"/>
        </w:rPr>
        <w:t xml:space="preserve"> </w:t>
      </w:r>
      <w:r w:rsidRPr="00440710">
        <w:t>dokonana</w:t>
      </w:r>
      <w:r w:rsidRPr="00440710">
        <w:rPr>
          <w:rFonts w:eastAsia="Arial"/>
        </w:rPr>
        <w:t xml:space="preserve"> </w:t>
      </w:r>
      <w:r w:rsidRPr="00440710">
        <w:t>z</w:t>
      </w:r>
      <w:r w:rsidRPr="00440710">
        <w:rPr>
          <w:rFonts w:eastAsia="Arial"/>
        </w:rPr>
        <w:t xml:space="preserve"> </w:t>
      </w:r>
      <w:r w:rsidRPr="00440710">
        <w:t>zachowaniem</w:t>
      </w:r>
      <w:r w:rsidRPr="00440710">
        <w:rPr>
          <w:rFonts w:eastAsia="Arial"/>
        </w:rPr>
        <w:t xml:space="preserve"> </w:t>
      </w:r>
      <w:r w:rsidRPr="00440710">
        <w:t>ciągłości</w:t>
      </w:r>
      <w:r w:rsidRPr="00440710">
        <w:rPr>
          <w:rFonts w:eastAsia="Arial"/>
        </w:rPr>
        <w:t xml:space="preserve"> </w:t>
      </w:r>
      <w:r w:rsidRPr="00440710">
        <w:t>zabezpieczenia</w:t>
      </w:r>
      <w:r w:rsidRPr="00440710">
        <w:rPr>
          <w:rFonts w:eastAsia="Arial"/>
        </w:rPr>
        <w:t xml:space="preserve"> </w:t>
      </w:r>
      <w:r w:rsidRPr="00440710">
        <w:t>i</w:t>
      </w:r>
      <w:r w:rsidRPr="00440710">
        <w:rPr>
          <w:rFonts w:eastAsia="Arial"/>
        </w:rPr>
        <w:t xml:space="preserve"> </w:t>
      </w:r>
      <w:r w:rsidRPr="00440710">
        <w:t>bez</w:t>
      </w:r>
      <w:r w:rsidRPr="00440710">
        <w:rPr>
          <w:rFonts w:eastAsia="Arial"/>
        </w:rPr>
        <w:t xml:space="preserve"> </w:t>
      </w:r>
      <w:r w:rsidRPr="00440710">
        <w:t>zmniejszenia</w:t>
      </w:r>
      <w:r w:rsidRPr="00440710">
        <w:rPr>
          <w:rFonts w:eastAsia="Arial"/>
        </w:rPr>
        <w:t xml:space="preserve"> </w:t>
      </w:r>
      <w:r w:rsidRPr="00440710">
        <w:t>jego</w:t>
      </w:r>
      <w:r w:rsidRPr="00440710">
        <w:rPr>
          <w:rFonts w:eastAsia="Arial"/>
        </w:rPr>
        <w:t xml:space="preserve"> </w:t>
      </w:r>
      <w:r w:rsidRPr="00440710">
        <w:t>wysokości.</w:t>
      </w:r>
    </w:p>
    <w:p w14:paraId="354D22F0" w14:textId="77777777" w:rsidR="00851EF3" w:rsidRPr="00440710" w:rsidRDefault="00851EF3">
      <w:pPr>
        <w:pStyle w:val="Akapitzlist"/>
        <w:numPr>
          <w:ilvl w:val="3"/>
          <w:numId w:val="9"/>
        </w:numPr>
        <w:tabs>
          <w:tab w:val="left" w:pos="426"/>
          <w:tab w:val="left" w:pos="709"/>
        </w:tabs>
        <w:spacing w:after="0"/>
        <w:ind w:left="426" w:hanging="426"/>
      </w:pPr>
      <w:r w:rsidRPr="00440710">
        <w:t>Zamawiający</w:t>
      </w:r>
      <w:r w:rsidRPr="00440710">
        <w:rPr>
          <w:rFonts w:eastAsia="Arial"/>
        </w:rPr>
        <w:t xml:space="preserve"> </w:t>
      </w:r>
      <w:r w:rsidRPr="00440710">
        <w:t>zwraca</w:t>
      </w:r>
      <w:r w:rsidRPr="00440710">
        <w:rPr>
          <w:rFonts w:eastAsia="Arial"/>
        </w:rPr>
        <w:t xml:space="preserve"> </w:t>
      </w:r>
      <w:r w:rsidRPr="00440710">
        <w:t>70%</w:t>
      </w:r>
      <w:r w:rsidRPr="00440710">
        <w:rPr>
          <w:rFonts w:eastAsia="Arial"/>
        </w:rPr>
        <w:t xml:space="preserve"> </w:t>
      </w:r>
      <w:r w:rsidRPr="00440710">
        <w:t>zabezpieczenia</w:t>
      </w:r>
      <w:r w:rsidRPr="00440710">
        <w:rPr>
          <w:rFonts w:eastAsia="Arial"/>
        </w:rPr>
        <w:t xml:space="preserve"> </w:t>
      </w:r>
      <w:r w:rsidRPr="00440710">
        <w:t>w</w:t>
      </w:r>
      <w:r w:rsidRPr="00440710">
        <w:rPr>
          <w:rFonts w:eastAsia="Arial"/>
        </w:rPr>
        <w:t xml:space="preserve"> </w:t>
      </w:r>
      <w:r w:rsidRPr="00440710">
        <w:t>terminie</w:t>
      </w:r>
      <w:r w:rsidRPr="00440710">
        <w:rPr>
          <w:rFonts w:eastAsia="Arial"/>
        </w:rPr>
        <w:t xml:space="preserve"> </w:t>
      </w:r>
      <w:r w:rsidRPr="00440710">
        <w:t>30</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dnia</w:t>
      </w:r>
      <w:r w:rsidRPr="00440710">
        <w:rPr>
          <w:rFonts w:eastAsia="Arial"/>
        </w:rPr>
        <w:t xml:space="preserve"> </w:t>
      </w:r>
      <w:r w:rsidRPr="00440710">
        <w:t>wykonania</w:t>
      </w:r>
      <w:r w:rsidRPr="00440710">
        <w:rPr>
          <w:rFonts w:eastAsia="Arial"/>
        </w:rPr>
        <w:t xml:space="preserve"> </w:t>
      </w:r>
      <w:r w:rsidRPr="00440710">
        <w:t>zamówienia</w:t>
      </w:r>
      <w:r w:rsidRPr="00440710">
        <w:rPr>
          <w:rFonts w:eastAsia="Arial"/>
        </w:rPr>
        <w:t xml:space="preserve"> </w:t>
      </w:r>
      <w:r w:rsidRPr="00440710">
        <w:t>i</w:t>
      </w:r>
      <w:r w:rsidRPr="00440710">
        <w:rPr>
          <w:rFonts w:eastAsia="Arial"/>
        </w:rPr>
        <w:t xml:space="preserve"> </w:t>
      </w:r>
      <w:r w:rsidRPr="00440710">
        <w:t>uznania</w:t>
      </w:r>
      <w:r w:rsidRPr="00440710">
        <w:rPr>
          <w:rFonts w:eastAsia="Arial"/>
        </w:rPr>
        <w:t xml:space="preserve"> </w:t>
      </w:r>
      <w:r w:rsidRPr="00440710">
        <w:t>przez</w:t>
      </w:r>
      <w:r w:rsidRPr="00440710">
        <w:rPr>
          <w:rFonts w:eastAsia="Arial"/>
        </w:rPr>
        <w:t xml:space="preserve"> </w:t>
      </w:r>
      <w:r w:rsidRPr="00440710">
        <w:t>Zamawiającego</w:t>
      </w:r>
      <w:r w:rsidRPr="00440710">
        <w:rPr>
          <w:rFonts w:eastAsia="Arial"/>
        </w:rPr>
        <w:t xml:space="preserve"> </w:t>
      </w:r>
      <w:r w:rsidRPr="00440710">
        <w:t>za</w:t>
      </w:r>
      <w:r w:rsidRPr="00440710">
        <w:rPr>
          <w:rFonts w:eastAsia="Arial"/>
        </w:rPr>
        <w:t xml:space="preserve"> </w:t>
      </w:r>
      <w:r w:rsidRPr="00440710">
        <w:t>należycie</w:t>
      </w:r>
      <w:r w:rsidRPr="00440710">
        <w:rPr>
          <w:rFonts w:eastAsia="Arial"/>
        </w:rPr>
        <w:t xml:space="preserve"> </w:t>
      </w:r>
      <w:r w:rsidRPr="00440710">
        <w:t>wykonane,</w:t>
      </w:r>
      <w:r w:rsidRPr="00440710">
        <w:rPr>
          <w:rFonts w:eastAsia="Arial"/>
        </w:rPr>
        <w:t xml:space="preserve"> </w:t>
      </w:r>
      <w:r w:rsidRPr="00440710">
        <w:t>stwierdzone</w:t>
      </w:r>
      <w:r w:rsidRPr="00440710">
        <w:rPr>
          <w:rFonts w:eastAsia="Arial"/>
        </w:rPr>
        <w:t xml:space="preserve"> </w:t>
      </w:r>
      <w:r w:rsidRPr="00440710">
        <w:t>na</w:t>
      </w:r>
      <w:r w:rsidRPr="00440710">
        <w:rPr>
          <w:rFonts w:eastAsia="Arial"/>
        </w:rPr>
        <w:t xml:space="preserve"> </w:t>
      </w:r>
      <w:r w:rsidRPr="00440710">
        <w:t>podstawie</w:t>
      </w:r>
      <w:r w:rsidRPr="00440710">
        <w:rPr>
          <w:rFonts w:eastAsia="Arial"/>
        </w:rPr>
        <w:t xml:space="preserve"> </w:t>
      </w:r>
      <w:r w:rsidRPr="00440710">
        <w:t>protokołu</w:t>
      </w:r>
      <w:r w:rsidRPr="00440710">
        <w:rPr>
          <w:rFonts w:eastAsia="Arial"/>
        </w:rPr>
        <w:t xml:space="preserve"> </w:t>
      </w:r>
      <w:r w:rsidR="005D1899" w:rsidRPr="00440710">
        <w:t>końcowego, a</w:t>
      </w:r>
      <w:r w:rsidR="006A3AC2" w:rsidRPr="00440710">
        <w:t> </w:t>
      </w:r>
      <w:r w:rsidR="005D1899" w:rsidRPr="00440710">
        <w:t>w</w:t>
      </w:r>
      <w:r w:rsidR="006A3AC2" w:rsidRPr="00440710">
        <w:t> </w:t>
      </w:r>
      <w:r w:rsidR="005D1899" w:rsidRPr="00440710">
        <w:t>przypadku stwierdzenia wad wymienionych w treści protokołu końcowego, 30 dni od daty potwierdzenia usunięcia wad.</w:t>
      </w:r>
    </w:p>
    <w:p w14:paraId="6B422E2C" w14:textId="77777777" w:rsidR="00AB1C59" w:rsidRPr="00440710" w:rsidRDefault="00851EF3">
      <w:pPr>
        <w:pStyle w:val="Akapitzlist"/>
        <w:numPr>
          <w:ilvl w:val="3"/>
          <w:numId w:val="9"/>
        </w:numPr>
        <w:tabs>
          <w:tab w:val="left" w:pos="426"/>
          <w:tab w:val="left" w:pos="709"/>
        </w:tabs>
        <w:spacing w:after="0"/>
        <w:ind w:left="426" w:hanging="426"/>
      </w:pPr>
      <w:r w:rsidRPr="00440710">
        <w:t>Zamawiający</w:t>
      </w:r>
      <w:r w:rsidRPr="00440710">
        <w:rPr>
          <w:rFonts w:eastAsia="Arial"/>
        </w:rPr>
        <w:t xml:space="preserve"> </w:t>
      </w:r>
      <w:r w:rsidRPr="00440710">
        <w:t>pozostawia</w:t>
      </w:r>
      <w:r w:rsidRPr="00440710">
        <w:rPr>
          <w:rFonts w:eastAsia="Arial"/>
        </w:rPr>
        <w:t xml:space="preserve"> </w:t>
      </w:r>
      <w:r w:rsidRPr="00440710">
        <w:t>30%</w:t>
      </w:r>
      <w:r w:rsidRPr="00440710">
        <w:rPr>
          <w:rFonts w:eastAsia="Arial"/>
        </w:rPr>
        <w:t xml:space="preserve"> </w:t>
      </w:r>
      <w:r w:rsidRPr="00440710">
        <w:t>wysokości</w:t>
      </w:r>
      <w:r w:rsidRPr="00440710">
        <w:rPr>
          <w:rFonts w:eastAsia="Arial"/>
        </w:rPr>
        <w:t xml:space="preserve"> </w:t>
      </w:r>
      <w:r w:rsidRPr="00440710">
        <w:t>zabezpieczenia</w:t>
      </w:r>
      <w:r w:rsidRPr="00440710">
        <w:rPr>
          <w:rFonts w:eastAsia="Arial"/>
        </w:rPr>
        <w:t xml:space="preserve"> </w:t>
      </w:r>
      <w:r w:rsidRPr="00440710">
        <w:t>na</w:t>
      </w:r>
      <w:r w:rsidRPr="00440710">
        <w:rPr>
          <w:rFonts w:eastAsia="Arial"/>
        </w:rPr>
        <w:t xml:space="preserve"> </w:t>
      </w:r>
      <w:r w:rsidRPr="00440710">
        <w:t>zabezpieczenie</w:t>
      </w:r>
      <w:r w:rsidRPr="00440710">
        <w:rPr>
          <w:rFonts w:eastAsia="Arial"/>
        </w:rPr>
        <w:t xml:space="preserve"> </w:t>
      </w:r>
      <w:r w:rsidRPr="00440710">
        <w:t>roszczeń</w:t>
      </w:r>
      <w:r w:rsidRPr="00440710">
        <w:rPr>
          <w:rFonts w:eastAsia="Arial"/>
        </w:rPr>
        <w:t xml:space="preserve"> </w:t>
      </w:r>
      <w:r w:rsidRPr="00440710">
        <w:t>z</w:t>
      </w:r>
      <w:r w:rsidRPr="00440710">
        <w:rPr>
          <w:rFonts w:eastAsia="Arial"/>
        </w:rPr>
        <w:t xml:space="preserve"> </w:t>
      </w:r>
      <w:r w:rsidRPr="00440710">
        <w:t>tytułu</w:t>
      </w:r>
      <w:r w:rsidRPr="00440710">
        <w:rPr>
          <w:rFonts w:eastAsia="Arial"/>
        </w:rPr>
        <w:t xml:space="preserve"> </w:t>
      </w:r>
      <w:r w:rsidRPr="00440710">
        <w:t>rękojmi</w:t>
      </w:r>
      <w:r w:rsidRPr="00440710">
        <w:rPr>
          <w:rFonts w:eastAsia="Arial"/>
        </w:rPr>
        <w:t xml:space="preserve"> </w:t>
      </w:r>
      <w:r w:rsidRPr="00440710">
        <w:t>za</w:t>
      </w:r>
      <w:r w:rsidRPr="00440710">
        <w:rPr>
          <w:rFonts w:eastAsia="Arial"/>
        </w:rPr>
        <w:t xml:space="preserve"> </w:t>
      </w:r>
      <w:r w:rsidRPr="00440710">
        <w:t>wady</w:t>
      </w:r>
      <w:r w:rsidR="004C13A5" w:rsidRPr="00440710">
        <w:t xml:space="preserve"> lub gwarancji</w:t>
      </w:r>
      <w:r w:rsidRPr="00440710">
        <w:t>.</w:t>
      </w:r>
      <w:r w:rsidRPr="00440710">
        <w:rPr>
          <w:rFonts w:eastAsia="Arial"/>
        </w:rPr>
        <w:t xml:space="preserve"> </w:t>
      </w:r>
      <w:r w:rsidRPr="00440710">
        <w:t>Pozostała</w:t>
      </w:r>
      <w:r w:rsidRPr="00440710">
        <w:rPr>
          <w:rFonts w:eastAsia="Arial"/>
        </w:rPr>
        <w:t xml:space="preserve"> </w:t>
      </w:r>
      <w:r w:rsidRPr="00440710">
        <w:t>część</w:t>
      </w:r>
      <w:r w:rsidRPr="00440710">
        <w:rPr>
          <w:rFonts w:eastAsia="Arial"/>
        </w:rPr>
        <w:t xml:space="preserve"> </w:t>
      </w:r>
      <w:r w:rsidRPr="00440710">
        <w:t>zabezpieczenia</w:t>
      </w:r>
      <w:r w:rsidRPr="00440710">
        <w:rPr>
          <w:rFonts w:eastAsia="Arial"/>
        </w:rPr>
        <w:t xml:space="preserve"> </w:t>
      </w:r>
      <w:r w:rsidRPr="00440710">
        <w:t>zostanie</w:t>
      </w:r>
      <w:r w:rsidRPr="00440710">
        <w:rPr>
          <w:rFonts w:eastAsia="Arial"/>
        </w:rPr>
        <w:t xml:space="preserve"> </w:t>
      </w:r>
      <w:r w:rsidRPr="00440710">
        <w:t>zwrócona</w:t>
      </w:r>
      <w:r w:rsidRPr="00440710">
        <w:rPr>
          <w:rFonts w:eastAsia="Arial"/>
        </w:rPr>
        <w:t xml:space="preserve"> </w:t>
      </w:r>
      <w:r w:rsidRPr="00440710">
        <w:t>nie</w:t>
      </w:r>
      <w:r w:rsidRPr="00440710">
        <w:rPr>
          <w:rFonts w:eastAsia="Arial"/>
        </w:rPr>
        <w:t xml:space="preserve"> </w:t>
      </w:r>
      <w:r w:rsidRPr="00440710">
        <w:t>później</w:t>
      </w:r>
      <w:r w:rsidRPr="00440710">
        <w:rPr>
          <w:rFonts w:eastAsia="Arial"/>
        </w:rPr>
        <w:t xml:space="preserve"> </w:t>
      </w:r>
      <w:r w:rsidRPr="00440710">
        <w:t>niż</w:t>
      </w:r>
      <w:r w:rsidRPr="00440710">
        <w:rPr>
          <w:rFonts w:eastAsia="Arial"/>
        </w:rPr>
        <w:t xml:space="preserve"> </w:t>
      </w:r>
      <w:r w:rsidRPr="00440710">
        <w:t>w</w:t>
      </w:r>
      <w:r w:rsidRPr="00440710">
        <w:rPr>
          <w:rFonts w:eastAsia="Arial"/>
        </w:rPr>
        <w:t xml:space="preserve"> </w:t>
      </w:r>
      <w:r w:rsidRPr="00440710">
        <w:t>15</w:t>
      </w:r>
      <w:r w:rsidRPr="00440710">
        <w:rPr>
          <w:rFonts w:eastAsia="Arial"/>
        </w:rPr>
        <w:t xml:space="preserve"> </w:t>
      </w:r>
      <w:r w:rsidRPr="00440710">
        <w:t>dniu</w:t>
      </w:r>
      <w:r w:rsidRPr="00440710">
        <w:rPr>
          <w:rFonts w:eastAsia="Arial"/>
        </w:rPr>
        <w:t xml:space="preserve"> </w:t>
      </w:r>
      <w:r w:rsidRPr="00440710">
        <w:t>po</w:t>
      </w:r>
      <w:r w:rsidRPr="00440710">
        <w:rPr>
          <w:rFonts w:eastAsia="Arial"/>
        </w:rPr>
        <w:t xml:space="preserve"> </w:t>
      </w:r>
      <w:r w:rsidRPr="00440710">
        <w:t>upływie</w:t>
      </w:r>
      <w:r w:rsidRPr="00440710">
        <w:rPr>
          <w:rFonts w:eastAsia="Arial"/>
        </w:rPr>
        <w:t xml:space="preserve"> </w:t>
      </w:r>
      <w:r w:rsidRPr="00440710">
        <w:t>okresu</w:t>
      </w:r>
      <w:r w:rsidRPr="00440710">
        <w:rPr>
          <w:rFonts w:eastAsia="Arial"/>
        </w:rPr>
        <w:t xml:space="preserve"> </w:t>
      </w:r>
      <w:r w:rsidRPr="00440710">
        <w:t>rękojmi</w:t>
      </w:r>
      <w:r w:rsidRPr="00440710">
        <w:rPr>
          <w:rFonts w:eastAsia="Arial"/>
        </w:rPr>
        <w:t xml:space="preserve"> </w:t>
      </w:r>
      <w:r w:rsidRPr="00440710">
        <w:t>za</w:t>
      </w:r>
      <w:r w:rsidRPr="00440710">
        <w:rPr>
          <w:rFonts w:eastAsia="Arial"/>
        </w:rPr>
        <w:t xml:space="preserve"> </w:t>
      </w:r>
      <w:r w:rsidRPr="00440710">
        <w:t>wady</w:t>
      </w:r>
      <w:r w:rsidR="004C13A5" w:rsidRPr="00440710">
        <w:t xml:space="preserve"> lub gwarancji</w:t>
      </w:r>
      <w:r w:rsidRPr="00440710">
        <w:t>.</w:t>
      </w:r>
    </w:p>
    <w:p w14:paraId="64F237C8" w14:textId="77777777" w:rsidR="00851EF3" w:rsidRPr="00440710" w:rsidRDefault="00851EF3">
      <w:pPr>
        <w:pStyle w:val="Akapitzlist"/>
        <w:numPr>
          <w:ilvl w:val="3"/>
          <w:numId w:val="9"/>
        </w:numPr>
        <w:tabs>
          <w:tab w:val="left" w:pos="426"/>
          <w:tab w:val="left" w:pos="709"/>
        </w:tabs>
        <w:spacing w:after="0"/>
        <w:ind w:left="426" w:hanging="426"/>
      </w:pPr>
      <w:r w:rsidRPr="00440710">
        <w:t>W</w:t>
      </w:r>
      <w:r w:rsidRPr="00440710">
        <w:rPr>
          <w:rFonts w:eastAsia="Arial"/>
        </w:rPr>
        <w:t xml:space="preserve"> </w:t>
      </w:r>
      <w:r w:rsidRPr="00440710">
        <w:t>przypadku</w:t>
      </w:r>
      <w:r w:rsidRPr="00440710">
        <w:rPr>
          <w:rFonts w:eastAsia="Arial"/>
        </w:rPr>
        <w:t xml:space="preserve"> </w:t>
      </w:r>
      <w:r w:rsidRPr="00440710">
        <w:t>nienależytego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zabezpieczenie</w:t>
      </w:r>
      <w:r w:rsidRPr="00440710">
        <w:rPr>
          <w:rFonts w:eastAsia="Arial"/>
        </w:rPr>
        <w:t xml:space="preserve"> </w:t>
      </w:r>
      <w:r w:rsidRPr="00440710">
        <w:t>staje</w:t>
      </w:r>
      <w:r w:rsidRPr="00440710">
        <w:rPr>
          <w:rFonts w:eastAsia="Arial"/>
        </w:rPr>
        <w:t xml:space="preserve"> </w:t>
      </w:r>
      <w:r w:rsidRPr="00440710">
        <w:t>się</w:t>
      </w:r>
      <w:r w:rsidRPr="00440710">
        <w:rPr>
          <w:rFonts w:eastAsia="Arial"/>
        </w:rPr>
        <w:t xml:space="preserve"> </w:t>
      </w:r>
      <w:r w:rsidRPr="00440710">
        <w:t>własnością</w:t>
      </w:r>
      <w:r w:rsidRPr="00440710">
        <w:rPr>
          <w:rFonts w:eastAsia="Arial"/>
        </w:rPr>
        <w:t xml:space="preserve"> </w:t>
      </w:r>
      <w:r w:rsidRPr="00440710">
        <w:t>Zamawiającego</w:t>
      </w:r>
      <w:r w:rsidRPr="00440710">
        <w:rPr>
          <w:rFonts w:eastAsia="Arial"/>
        </w:rPr>
        <w:t xml:space="preserve"> </w:t>
      </w:r>
      <w:r w:rsidRPr="00440710">
        <w:t>i</w:t>
      </w:r>
      <w:r w:rsidR="006A3AC2" w:rsidRPr="00440710">
        <w:rPr>
          <w:rFonts w:eastAsia="Arial"/>
        </w:rPr>
        <w:t> </w:t>
      </w:r>
      <w:r w:rsidRPr="00440710">
        <w:t>będzie</w:t>
      </w:r>
      <w:r w:rsidRPr="00440710">
        <w:rPr>
          <w:rFonts w:eastAsia="Arial"/>
        </w:rPr>
        <w:t xml:space="preserve"> </w:t>
      </w:r>
      <w:r w:rsidRPr="00440710">
        <w:t>wykorzystane</w:t>
      </w:r>
      <w:r w:rsidRPr="00440710">
        <w:rPr>
          <w:rFonts w:eastAsia="Arial"/>
        </w:rPr>
        <w:t xml:space="preserve"> </w:t>
      </w:r>
      <w:r w:rsidRPr="00440710">
        <w:t>do</w:t>
      </w:r>
      <w:r w:rsidRPr="00440710">
        <w:rPr>
          <w:rFonts w:eastAsia="Arial"/>
        </w:rPr>
        <w:t xml:space="preserve"> </w:t>
      </w:r>
      <w:r w:rsidRPr="00440710">
        <w:t>zgodnego</w:t>
      </w:r>
      <w:r w:rsidRPr="00440710">
        <w:rPr>
          <w:rFonts w:eastAsia="Arial"/>
        </w:rPr>
        <w:t xml:space="preserve"> </w:t>
      </w:r>
      <w:r w:rsidRPr="00440710">
        <w:t>z</w:t>
      </w:r>
      <w:r w:rsidRPr="00440710">
        <w:rPr>
          <w:rFonts w:eastAsia="Arial"/>
        </w:rPr>
        <w:t xml:space="preserve"> </w:t>
      </w:r>
      <w:r w:rsidRPr="00440710">
        <w:t>umową</w:t>
      </w:r>
      <w:r w:rsidRPr="00440710">
        <w:rPr>
          <w:rFonts w:eastAsia="Arial"/>
        </w:rPr>
        <w:t xml:space="preserve"> </w:t>
      </w:r>
      <w:r w:rsidRPr="00440710">
        <w:t>wykonania</w:t>
      </w:r>
      <w:r w:rsidRPr="00440710">
        <w:rPr>
          <w:rFonts w:eastAsia="Arial"/>
        </w:rPr>
        <w:t xml:space="preserve"> </w:t>
      </w:r>
      <w:r w:rsidRPr="00440710">
        <w:t>robót</w:t>
      </w:r>
      <w:r w:rsidRPr="00440710">
        <w:rPr>
          <w:rFonts w:eastAsia="Arial"/>
        </w:rPr>
        <w:t xml:space="preserve"> </w:t>
      </w:r>
      <w:r w:rsidRPr="00440710">
        <w:t>i</w:t>
      </w:r>
      <w:r w:rsidRPr="00440710">
        <w:rPr>
          <w:rFonts w:eastAsia="Arial"/>
        </w:rPr>
        <w:t xml:space="preserve"> </w:t>
      </w:r>
      <w:r w:rsidRPr="00440710">
        <w:t>pokrycia</w:t>
      </w:r>
      <w:r w:rsidRPr="00440710">
        <w:rPr>
          <w:rFonts w:eastAsia="Arial"/>
        </w:rPr>
        <w:t xml:space="preserve"> </w:t>
      </w:r>
      <w:r w:rsidRPr="00440710">
        <w:t>roszczeń</w:t>
      </w:r>
      <w:r w:rsidRPr="00440710">
        <w:rPr>
          <w:rFonts w:eastAsia="Arial"/>
        </w:rPr>
        <w:t xml:space="preserve"> </w:t>
      </w:r>
      <w:r w:rsidRPr="00440710">
        <w:t>z</w:t>
      </w:r>
      <w:r w:rsidRPr="00440710">
        <w:rPr>
          <w:rFonts w:eastAsia="Arial"/>
        </w:rPr>
        <w:t xml:space="preserve"> </w:t>
      </w:r>
      <w:r w:rsidRPr="00440710">
        <w:t>tytułu</w:t>
      </w:r>
      <w:r w:rsidRPr="00440710">
        <w:rPr>
          <w:rFonts w:eastAsia="Arial"/>
        </w:rPr>
        <w:t xml:space="preserve"> </w:t>
      </w:r>
      <w:r w:rsidRPr="00440710">
        <w:t>rękojmi</w:t>
      </w:r>
      <w:r w:rsidRPr="00440710">
        <w:rPr>
          <w:rFonts w:eastAsia="Arial"/>
        </w:rPr>
        <w:t xml:space="preserve"> </w:t>
      </w:r>
      <w:r w:rsidRPr="00440710">
        <w:t>za</w:t>
      </w:r>
      <w:r w:rsidRPr="00440710">
        <w:rPr>
          <w:rFonts w:eastAsia="Arial"/>
        </w:rPr>
        <w:t xml:space="preserve"> </w:t>
      </w:r>
      <w:r w:rsidRPr="00440710">
        <w:t>wady</w:t>
      </w:r>
      <w:r w:rsidRPr="00440710">
        <w:rPr>
          <w:rFonts w:eastAsia="Arial"/>
        </w:rPr>
        <w:t xml:space="preserve"> </w:t>
      </w:r>
      <w:r w:rsidRPr="00440710">
        <w:t>przedmiotu</w:t>
      </w:r>
      <w:r w:rsidRPr="00440710">
        <w:rPr>
          <w:rFonts w:eastAsia="Arial"/>
        </w:rPr>
        <w:t xml:space="preserve"> </w:t>
      </w:r>
      <w:r w:rsidRPr="00440710">
        <w:t>zamówienia</w:t>
      </w:r>
      <w:r w:rsidRPr="00440710">
        <w:rPr>
          <w:rFonts w:eastAsia="Arial"/>
        </w:rPr>
        <w:t xml:space="preserve"> </w:t>
      </w:r>
      <w:r w:rsidR="004C13A5" w:rsidRPr="00440710">
        <w:rPr>
          <w:rFonts w:eastAsia="Arial"/>
        </w:rPr>
        <w:t xml:space="preserve">lub gwarancji </w:t>
      </w:r>
      <w:r w:rsidRPr="00440710">
        <w:t>oraz</w:t>
      </w:r>
      <w:r w:rsidRPr="00440710">
        <w:rPr>
          <w:rFonts w:eastAsia="Arial"/>
        </w:rPr>
        <w:t xml:space="preserve"> </w:t>
      </w:r>
      <w:r w:rsidRPr="00440710">
        <w:t>na</w:t>
      </w:r>
      <w:r w:rsidRPr="00440710">
        <w:rPr>
          <w:rFonts w:eastAsia="Arial"/>
        </w:rPr>
        <w:t xml:space="preserve"> </w:t>
      </w:r>
      <w:r w:rsidRPr="00440710">
        <w:t>poczet</w:t>
      </w:r>
      <w:r w:rsidRPr="00440710">
        <w:rPr>
          <w:rFonts w:eastAsia="Arial"/>
        </w:rPr>
        <w:t xml:space="preserve"> </w:t>
      </w:r>
      <w:r w:rsidRPr="00440710">
        <w:t>kar</w:t>
      </w:r>
      <w:r w:rsidRPr="00440710">
        <w:rPr>
          <w:rFonts w:eastAsia="Arial"/>
        </w:rPr>
        <w:t xml:space="preserve"> </w:t>
      </w:r>
      <w:r w:rsidRPr="00440710">
        <w:t>umownych.</w:t>
      </w:r>
    </w:p>
    <w:p w14:paraId="3B52DFC7" w14:textId="77777777" w:rsidR="00851EF3" w:rsidRPr="00440710" w:rsidRDefault="00851EF3">
      <w:pPr>
        <w:pStyle w:val="Akapitzlist"/>
        <w:numPr>
          <w:ilvl w:val="3"/>
          <w:numId w:val="9"/>
        </w:numPr>
        <w:tabs>
          <w:tab w:val="left" w:pos="426"/>
          <w:tab w:val="left" w:pos="709"/>
        </w:tabs>
        <w:spacing w:after="0"/>
        <w:ind w:left="426" w:hanging="426"/>
        <w:rPr>
          <w:rFonts w:eastAsia="Arial"/>
        </w:rPr>
      </w:pP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pozostaje</w:t>
      </w:r>
      <w:r w:rsidRPr="00440710">
        <w:rPr>
          <w:rFonts w:eastAsia="Arial"/>
        </w:rPr>
        <w:t xml:space="preserve"> </w:t>
      </w:r>
      <w:r w:rsidRPr="00440710">
        <w:t>w</w:t>
      </w:r>
      <w:r w:rsidRPr="00440710">
        <w:rPr>
          <w:rFonts w:eastAsia="Arial"/>
        </w:rPr>
        <w:t xml:space="preserve"> </w:t>
      </w:r>
      <w:r w:rsidRPr="00440710">
        <w:t>dyspozycji</w:t>
      </w:r>
      <w:r w:rsidRPr="00440710">
        <w:rPr>
          <w:rFonts w:eastAsia="Arial"/>
        </w:rPr>
        <w:t xml:space="preserve"> </w:t>
      </w:r>
      <w:r w:rsidRPr="00440710">
        <w:t>Zamawiającego</w:t>
      </w:r>
      <w:r w:rsidRPr="00440710">
        <w:rPr>
          <w:rFonts w:eastAsia="Arial"/>
        </w:rPr>
        <w:t xml:space="preserve"> </w:t>
      </w:r>
      <w:r w:rsidRPr="00440710">
        <w:t>i</w:t>
      </w:r>
      <w:r w:rsidRPr="00440710">
        <w:rPr>
          <w:rFonts w:eastAsia="Arial"/>
        </w:rPr>
        <w:t xml:space="preserve"> </w:t>
      </w:r>
      <w:r w:rsidRPr="00440710">
        <w:t>zachowuje</w:t>
      </w:r>
      <w:r w:rsidRPr="00440710">
        <w:rPr>
          <w:rFonts w:eastAsia="Arial"/>
        </w:rPr>
        <w:t xml:space="preserve"> </w:t>
      </w:r>
      <w:r w:rsidRPr="00440710">
        <w:t>swoją</w:t>
      </w:r>
      <w:r w:rsidRPr="00440710">
        <w:rPr>
          <w:rFonts w:eastAsia="Arial"/>
        </w:rPr>
        <w:t xml:space="preserve"> </w:t>
      </w:r>
      <w:r w:rsidRPr="00440710">
        <w:t>ważność</w:t>
      </w:r>
      <w:r w:rsidRPr="00440710">
        <w:rPr>
          <w:rFonts w:eastAsia="Arial"/>
        </w:rPr>
        <w:t xml:space="preserve"> </w:t>
      </w:r>
      <w:r w:rsidRPr="00440710">
        <w:t>na</w:t>
      </w:r>
      <w:r w:rsidRPr="00440710">
        <w:rPr>
          <w:rFonts w:eastAsia="Arial"/>
        </w:rPr>
        <w:t xml:space="preserve"> </w:t>
      </w:r>
      <w:r w:rsidRPr="00440710">
        <w:t>czas</w:t>
      </w:r>
      <w:r w:rsidRPr="00440710">
        <w:rPr>
          <w:rFonts w:eastAsia="Arial"/>
        </w:rPr>
        <w:t xml:space="preserve"> </w:t>
      </w:r>
      <w:r w:rsidRPr="00440710">
        <w:t>określony</w:t>
      </w:r>
      <w:r w:rsidRPr="00440710">
        <w:rPr>
          <w:rFonts w:eastAsia="Arial"/>
        </w:rPr>
        <w:t xml:space="preserve"> </w:t>
      </w:r>
      <w:r w:rsidRPr="00440710">
        <w:t>w</w:t>
      </w:r>
      <w:r w:rsidRPr="00440710">
        <w:rPr>
          <w:rFonts w:eastAsia="Arial"/>
        </w:rPr>
        <w:t xml:space="preserve"> </w:t>
      </w:r>
      <w:r w:rsidRPr="00440710">
        <w:t>umowie.</w:t>
      </w:r>
      <w:r w:rsidRPr="00440710">
        <w:rPr>
          <w:rFonts w:eastAsia="Arial"/>
        </w:rPr>
        <w:t xml:space="preserve"> </w:t>
      </w:r>
    </w:p>
    <w:p w14:paraId="755FB340" w14:textId="77777777" w:rsidR="00851EF3" w:rsidRPr="00440710" w:rsidRDefault="00851EF3">
      <w:pPr>
        <w:pStyle w:val="Akapitzlist"/>
        <w:numPr>
          <w:ilvl w:val="3"/>
          <w:numId w:val="9"/>
        </w:numPr>
        <w:tabs>
          <w:tab w:val="left" w:pos="426"/>
          <w:tab w:val="left" w:pos="709"/>
        </w:tabs>
        <w:spacing w:after="0"/>
        <w:ind w:left="426" w:hanging="426"/>
      </w:pPr>
      <w:r w:rsidRPr="00440710">
        <w:t>Zamawiający</w:t>
      </w:r>
      <w:r w:rsidRPr="00440710">
        <w:rPr>
          <w:rFonts w:eastAsia="Arial"/>
        </w:rPr>
        <w:t xml:space="preserve"> </w:t>
      </w:r>
      <w:r w:rsidRPr="00440710">
        <w:t>może</w:t>
      </w:r>
      <w:r w:rsidRPr="00440710">
        <w:rPr>
          <w:rFonts w:eastAsia="Arial"/>
        </w:rPr>
        <w:t xml:space="preserve"> </w:t>
      </w:r>
      <w:r w:rsidRPr="00440710">
        <w:t>dochodzić</w:t>
      </w:r>
      <w:r w:rsidRPr="00440710">
        <w:rPr>
          <w:rFonts w:eastAsia="Arial"/>
        </w:rPr>
        <w:t xml:space="preserve"> </w:t>
      </w:r>
      <w:r w:rsidRPr="00440710">
        <w:t>zaspokojenia</w:t>
      </w:r>
      <w:r w:rsidRPr="00440710">
        <w:rPr>
          <w:rFonts w:eastAsia="Arial"/>
        </w:rPr>
        <w:t xml:space="preserve"> </w:t>
      </w:r>
      <w:r w:rsidRPr="00440710">
        <w:t>z</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jeżeli</w:t>
      </w:r>
      <w:r w:rsidRPr="00440710">
        <w:rPr>
          <w:rFonts w:eastAsia="Arial"/>
        </w:rPr>
        <w:t xml:space="preserve"> </w:t>
      </w:r>
      <w:r w:rsidRPr="00440710">
        <w:t>jakakolwiek</w:t>
      </w:r>
      <w:r w:rsidRPr="00440710">
        <w:rPr>
          <w:rFonts w:eastAsia="Arial"/>
        </w:rPr>
        <w:t xml:space="preserve"> </w:t>
      </w:r>
      <w:r w:rsidRPr="00440710">
        <w:t>kwota</w:t>
      </w:r>
      <w:r w:rsidRPr="00440710">
        <w:rPr>
          <w:rFonts w:eastAsia="Arial"/>
        </w:rPr>
        <w:t xml:space="preserve"> </w:t>
      </w:r>
      <w:r w:rsidRPr="00440710">
        <w:t>należna</w:t>
      </w:r>
      <w:r w:rsidRPr="00440710">
        <w:rPr>
          <w:rFonts w:eastAsia="Arial"/>
        </w:rPr>
        <w:t xml:space="preserve"> </w:t>
      </w:r>
      <w:r w:rsidRPr="00440710">
        <w:t>Zamawiającemu</w:t>
      </w:r>
      <w:r w:rsidRPr="00440710">
        <w:rPr>
          <w:rFonts w:eastAsia="Arial"/>
        </w:rPr>
        <w:t xml:space="preserve"> </w:t>
      </w:r>
      <w:r w:rsidRPr="00440710">
        <w:t>od</w:t>
      </w:r>
      <w:r w:rsidRPr="00440710">
        <w:rPr>
          <w:rFonts w:eastAsia="Arial"/>
        </w:rPr>
        <w:t xml:space="preserve"> </w:t>
      </w:r>
      <w:r w:rsidRPr="00440710">
        <w:t>Wykonawcy</w:t>
      </w:r>
      <w:r w:rsidRPr="00440710">
        <w:rPr>
          <w:rFonts w:eastAsia="Arial"/>
        </w:rPr>
        <w:t xml:space="preserve"> </w:t>
      </w:r>
      <w:r w:rsidRPr="00440710">
        <w:t>w</w:t>
      </w:r>
      <w:r w:rsidRPr="00440710">
        <w:rPr>
          <w:rFonts w:eastAsia="Arial"/>
        </w:rPr>
        <w:t xml:space="preserve"> </w:t>
      </w:r>
      <w:r w:rsidRPr="00440710">
        <w:t>związku</w:t>
      </w:r>
      <w:r w:rsidRPr="00440710">
        <w:rPr>
          <w:rFonts w:eastAsia="Arial"/>
        </w:rPr>
        <w:t xml:space="preserve"> </w:t>
      </w:r>
      <w:r w:rsidRPr="00440710">
        <w:t>z</w:t>
      </w:r>
      <w:r w:rsidRPr="00440710">
        <w:rPr>
          <w:rFonts w:eastAsia="Arial"/>
        </w:rPr>
        <w:t xml:space="preserve"> </w:t>
      </w:r>
      <w:r w:rsidRPr="00440710">
        <w:t>niewykonaniem</w:t>
      </w:r>
      <w:r w:rsidRPr="00440710">
        <w:rPr>
          <w:rFonts w:eastAsia="Arial"/>
        </w:rPr>
        <w:t xml:space="preserve"> </w:t>
      </w:r>
      <w:r w:rsidRPr="00440710">
        <w:t>lub</w:t>
      </w:r>
      <w:r w:rsidRPr="00440710">
        <w:rPr>
          <w:rFonts w:eastAsia="Arial"/>
        </w:rPr>
        <w:t xml:space="preserve"> </w:t>
      </w:r>
      <w:r w:rsidRPr="00440710">
        <w:t>nienależytym</w:t>
      </w:r>
      <w:r w:rsidRPr="00440710">
        <w:rPr>
          <w:rFonts w:eastAsia="Arial"/>
        </w:rPr>
        <w:t xml:space="preserve"> </w:t>
      </w:r>
      <w:r w:rsidRPr="00440710">
        <w:t>wykonaniem</w:t>
      </w:r>
      <w:r w:rsidRPr="00440710">
        <w:rPr>
          <w:rFonts w:eastAsia="Arial"/>
        </w:rPr>
        <w:t xml:space="preserve"> </w:t>
      </w:r>
      <w:r w:rsidRPr="00440710">
        <w:t>umowy</w:t>
      </w:r>
      <w:r w:rsidRPr="00440710">
        <w:rPr>
          <w:rFonts w:eastAsia="Arial"/>
        </w:rPr>
        <w:t xml:space="preserve"> </w:t>
      </w:r>
      <w:r w:rsidRPr="00440710">
        <w:t>nie</w:t>
      </w:r>
      <w:r w:rsidRPr="00440710">
        <w:rPr>
          <w:rFonts w:eastAsia="Arial"/>
        </w:rPr>
        <w:t xml:space="preserve"> </w:t>
      </w:r>
      <w:r w:rsidRPr="00440710">
        <w:t>zostanie</w:t>
      </w:r>
      <w:r w:rsidRPr="00440710">
        <w:rPr>
          <w:rFonts w:eastAsia="Arial"/>
        </w:rPr>
        <w:t xml:space="preserve"> </w:t>
      </w:r>
      <w:r w:rsidRPr="00440710">
        <w:t>zapłacona</w:t>
      </w:r>
      <w:r w:rsidRPr="00440710">
        <w:rPr>
          <w:rFonts w:eastAsia="Arial"/>
        </w:rPr>
        <w:t xml:space="preserve"> </w:t>
      </w:r>
      <w:r w:rsidRPr="00440710">
        <w:t>w</w:t>
      </w:r>
      <w:r w:rsidRPr="00440710">
        <w:rPr>
          <w:rFonts w:eastAsia="Arial"/>
        </w:rPr>
        <w:t xml:space="preserve"> </w:t>
      </w:r>
      <w:r w:rsidRPr="00440710">
        <w:t>terminie</w:t>
      </w:r>
      <w:r w:rsidRPr="00440710">
        <w:rPr>
          <w:rFonts w:eastAsia="Arial"/>
        </w:rPr>
        <w:t xml:space="preserve"> </w:t>
      </w:r>
      <w:r w:rsidRPr="00440710">
        <w:t>14</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dnia</w:t>
      </w:r>
      <w:r w:rsidRPr="00440710">
        <w:rPr>
          <w:rFonts w:eastAsia="Arial"/>
        </w:rPr>
        <w:t xml:space="preserve"> </w:t>
      </w:r>
      <w:r w:rsidRPr="00440710">
        <w:t>otrzymania</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pisemnego</w:t>
      </w:r>
      <w:r w:rsidRPr="00440710">
        <w:rPr>
          <w:rFonts w:eastAsia="Arial"/>
        </w:rPr>
        <w:t xml:space="preserve"> </w:t>
      </w:r>
      <w:r w:rsidRPr="00440710">
        <w:t>wezwania</w:t>
      </w:r>
      <w:r w:rsidRPr="00440710">
        <w:rPr>
          <w:rFonts w:eastAsia="Arial"/>
        </w:rPr>
        <w:t xml:space="preserve"> </w:t>
      </w:r>
      <w:r w:rsidRPr="00440710">
        <w:t>do</w:t>
      </w:r>
      <w:r w:rsidRPr="00440710">
        <w:rPr>
          <w:rFonts w:eastAsia="Arial"/>
        </w:rPr>
        <w:t xml:space="preserve"> </w:t>
      </w:r>
      <w:r w:rsidRPr="00440710">
        <w:t>zapłaty.</w:t>
      </w:r>
    </w:p>
    <w:p w14:paraId="736C95E8" w14:textId="77777777" w:rsidR="00851EF3" w:rsidRPr="00440710" w:rsidRDefault="00851EF3">
      <w:pPr>
        <w:pStyle w:val="Akapitzlist"/>
        <w:numPr>
          <w:ilvl w:val="3"/>
          <w:numId w:val="9"/>
        </w:numPr>
        <w:tabs>
          <w:tab w:val="left" w:pos="426"/>
          <w:tab w:val="left" w:pos="709"/>
        </w:tabs>
        <w:spacing w:after="0"/>
        <w:ind w:left="426" w:hanging="426"/>
      </w:pPr>
      <w:r w:rsidRPr="00440710">
        <w:t>Jeżeli</w:t>
      </w:r>
      <w:r w:rsidRPr="00440710">
        <w:rPr>
          <w:rFonts w:eastAsia="Arial"/>
        </w:rPr>
        <w:t xml:space="preserve"> </w:t>
      </w:r>
      <w:r w:rsidRPr="00440710">
        <w:t>okres</w:t>
      </w:r>
      <w:r w:rsidRPr="00440710">
        <w:rPr>
          <w:rFonts w:eastAsia="Arial"/>
        </w:rPr>
        <w:t xml:space="preserve"> </w:t>
      </w:r>
      <w:r w:rsidRPr="00440710">
        <w:t>ważności</w:t>
      </w:r>
      <w:r w:rsidRPr="00440710">
        <w:rPr>
          <w:rFonts w:eastAsia="Arial"/>
        </w:rPr>
        <w:t xml:space="preserve"> </w:t>
      </w:r>
      <w:r w:rsidRPr="00440710">
        <w:t>zabezpieczenia</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jest</w:t>
      </w:r>
      <w:r w:rsidRPr="00440710">
        <w:rPr>
          <w:rFonts w:eastAsia="Arial"/>
        </w:rPr>
        <w:t xml:space="preserve"> </w:t>
      </w:r>
      <w:r w:rsidRPr="00440710">
        <w:t>krótszy</w:t>
      </w:r>
      <w:r w:rsidRPr="00440710">
        <w:rPr>
          <w:rFonts w:eastAsia="Arial"/>
        </w:rPr>
        <w:t xml:space="preserve"> </w:t>
      </w:r>
      <w:r w:rsidRPr="00440710">
        <w:t>niż</w:t>
      </w:r>
      <w:r w:rsidRPr="00440710">
        <w:rPr>
          <w:rFonts w:eastAsia="Arial"/>
        </w:rPr>
        <w:t xml:space="preserve"> </w:t>
      </w:r>
      <w:r w:rsidRPr="00440710">
        <w:t>wymagany</w:t>
      </w:r>
      <w:r w:rsidRPr="00440710">
        <w:rPr>
          <w:rFonts w:eastAsia="Arial"/>
        </w:rPr>
        <w:t xml:space="preserve"> </w:t>
      </w:r>
      <w:r w:rsidRPr="00440710">
        <w:t>okres</w:t>
      </w:r>
      <w:r w:rsidRPr="00440710">
        <w:rPr>
          <w:rFonts w:eastAsia="Arial"/>
        </w:rPr>
        <w:t xml:space="preserve"> </w:t>
      </w:r>
      <w:r w:rsidRPr="00440710">
        <w:t>jego</w:t>
      </w:r>
      <w:r w:rsidRPr="00440710">
        <w:rPr>
          <w:rFonts w:eastAsia="Arial"/>
        </w:rPr>
        <w:t xml:space="preserve"> </w:t>
      </w:r>
      <w:r w:rsidRPr="00440710">
        <w:t>ważności,</w:t>
      </w:r>
      <w:r w:rsidRPr="00440710">
        <w:rPr>
          <w:rFonts w:eastAsia="Arial"/>
        </w:rPr>
        <w:t xml:space="preserve"> </w:t>
      </w:r>
      <w:r w:rsidRPr="00440710">
        <w:t>Wykonawca</w:t>
      </w:r>
      <w:r w:rsidRPr="00440710">
        <w:rPr>
          <w:rFonts w:eastAsia="Arial"/>
        </w:rPr>
        <w:t xml:space="preserve"> </w:t>
      </w:r>
      <w:r w:rsidRPr="00440710">
        <w:t>jest</w:t>
      </w:r>
      <w:r w:rsidRPr="00440710">
        <w:rPr>
          <w:rFonts w:eastAsia="Arial"/>
        </w:rPr>
        <w:t xml:space="preserve"> </w:t>
      </w:r>
      <w:r w:rsidRPr="00440710">
        <w:t>zobowiązany</w:t>
      </w:r>
      <w:r w:rsidRPr="00440710">
        <w:rPr>
          <w:rFonts w:eastAsia="Arial"/>
        </w:rPr>
        <w:t xml:space="preserve"> </w:t>
      </w:r>
      <w:r w:rsidRPr="00440710">
        <w:t>ustanowić</w:t>
      </w:r>
      <w:r w:rsidRPr="00440710">
        <w:rPr>
          <w:rFonts w:eastAsia="Arial"/>
        </w:rPr>
        <w:t xml:space="preserve"> </w:t>
      </w:r>
      <w:r w:rsidRPr="00440710">
        <w:t>nowe</w:t>
      </w:r>
      <w:r w:rsidRPr="00440710">
        <w:rPr>
          <w:rFonts w:eastAsia="Arial"/>
        </w:rPr>
        <w:t xml:space="preserve"> </w:t>
      </w:r>
      <w:r w:rsidRPr="00440710">
        <w:t>zabezpieczenie</w:t>
      </w:r>
      <w:r w:rsidRPr="00440710">
        <w:rPr>
          <w:rFonts w:eastAsia="Arial"/>
        </w:rPr>
        <w:t xml:space="preserve"> </w:t>
      </w:r>
      <w:r w:rsidRPr="00440710">
        <w:t>należytego</w:t>
      </w:r>
      <w:r w:rsidRPr="00440710">
        <w:rPr>
          <w:rFonts w:eastAsia="Arial"/>
        </w:rPr>
        <w:t xml:space="preserve"> </w:t>
      </w:r>
      <w:r w:rsidRPr="00440710">
        <w:t>wykonania</w:t>
      </w:r>
      <w:r w:rsidRPr="00440710">
        <w:rPr>
          <w:rFonts w:eastAsia="Arial"/>
        </w:rPr>
        <w:t xml:space="preserve"> </w:t>
      </w:r>
      <w:r w:rsidRPr="00440710">
        <w:t>umowy</w:t>
      </w:r>
      <w:r w:rsidRPr="00440710">
        <w:rPr>
          <w:rFonts w:eastAsia="Arial"/>
        </w:rPr>
        <w:t xml:space="preserve"> </w:t>
      </w:r>
      <w:r w:rsidRPr="00440710">
        <w:t>nie</w:t>
      </w:r>
      <w:r w:rsidRPr="00440710">
        <w:rPr>
          <w:rFonts w:eastAsia="Arial"/>
        </w:rPr>
        <w:t xml:space="preserve"> </w:t>
      </w:r>
      <w:r w:rsidRPr="00440710">
        <w:t>później</w:t>
      </w:r>
      <w:r w:rsidRPr="00440710">
        <w:rPr>
          <w:rFonts w:eastAsia="Arial"/>
        </w:rPr>
        <w:t xml:space="preserve"> </w:t>
      </w:r>
      <w:r w:rsidRPr="00440710">
        <w:t>niż</w:t>
      </w:r>
      <w:r w:rsidRPr="00440710">
        <w:rPr>
          <w:rFonts w:eastAsia="Arial"/>
        </w:rPr>
        <w:t xml:space="preserve"> </w:t>
      </w:r>
      <w:r w:rsidRPr="00440710">
        <w:t>na</w:t>
      </w:r>
      <w:r w:rsidRPr="00440710">
        <w:rPr>
          <w:rFonts w:eastAsia="Arial"/>
        </w:rPr>
        <w:t xml:space="preserve"> </w:t>
      </w:r>
      <w:r w:rsidRPr="00440710">
        <w:t>30</w:t>
      </w:r>
      <w:r w:rsidRPr="00440710">
        <w:rPr>
          <w:rFonts w:eastAsia="Arial"/>
        </w:rPr>
        <w:t xml:space="preserve"> </w:t>
      </w:r>
      <w:r w:rsidRPr="00440710">
        <w:t>dni</w:t>
      </w:r>
      <w:r w:rsidRPr="00440710">
        <w:rPr>
          <w:rFonts w:eastAsia="Arial"/>
        </w:rPr>
        <w:t xml:space="preserve"> </w:t>
      </w:r>
      <w:r w:rsidRPr="00440710">
        <w:t>przed</w:t>
      </w:r>
      <w:r w:rsidRPr="00440710">
        <w:rPr>
          <w:rFonts w:eastAsia="Arial"/>
        </w:rPr>
        <w:t xml:space="preserve"> </w:t>
      </w:r>
      <w:r w:rsidRPr="00440710">
        <w:t>wygaśnięciem</w:t>
      </w:r>
      <w:r w:rsidRPr="00440710">
        <w:rPr>
          <w:rFonts w:eastAsia="Arial"/>
        </w:rPr>
        <w:t xml:space="preserve"> </w:t>
      </w:r>
      <w:r w:rsidRPr="00440710">
        <w:t>ważności</w:t>
      </w:r>
      <w:r w:rsidRPr="00440710">
        <w:rPr>
          <w:rFonts w:eastAsia="Arial"/>
        </w:rPr>
        <w:t xml:space="preserve"> </w:t>
      </w:r>
      <w:r w:rsidRPr="00440710">
        <w:t>dotychczasowego</w:t>
      </w:r>
      <w:r w:rsidRPr="00440710">
        <w:rPr>
          <w:rFonts w:eastAsia="Arial"/>
        </w:rPr>
        <w:t xml:space="preserve"> </w:t>
      </w:r>
      <w:r w:rsidRPr="00440710">
        <w:t>zabezpieczenia.</w:t>
      </w:r>
    </w:p>
    <w:p w14:paraId="27BFE8A2" w14:textId="77777777" w:rsidR="00851EF3" w:rsidRPr="00440710" w:rsidRDefault="00851EF3">
      <w:pPr>
        <w:pStyle w:val="Akapitzlist"/>
        <w:numPr>
          <w:ilvl w:val="3"/>
          <w:numId w:val="9"/>
        </w:numPr>
        <w:tabs>
          <w:tab w:val="left" w:pos="426"/>
          <w:tab w:val="left" w:pos="709"/>
        </w:tabs>
        <w:spacing w:after="0"/>
        <w:ind w:left="426" w:hanging="426"/>
        <w:rPr>
          <w:rFonts w:eastAsia="Arial"/>
        </w:rPr>
      </w:pPr>
      <w:r w:rsidRPr="00440710">
        <w:t>W</w:t>
      </w:r>
      <w:r w:rsidRPr="00440710">
        <w:rPr>
          <w:rFonts w:eastAsia="Arial"/>
        </w:rPr>
        <w:t xml:space="preserve"> </w:t>
      </w:r>
      <w:r w:rsidRPr="00440710">
        <w:t>przypadku</w:t>
      </w:r>
      <w:r w:rsidRPr="00440710">
        <w:rPr>
          <w:rFonts w:eastAsia="Arial"/>
        </w:rPr>
        <w:t xml:space="preserve"> </w:t>
      </w:r>
      <w:r w:rsidRPr="00440710">
        <w:t>zmiany</w:t>
      </w:r>
      <w:r w:rsidRPr="00440710">
        <w:rPr>
          <w:rFonts w:eastAsia="Arial"/>
        </w:rPr>
        <w:t xml:space="preserve"> </w:t>
      </w:r>
      <w:r w:rsidRPr="00440710">
        <w:t>terminu</w:t>
      </w:r>
      <w:r w:rsidRPr="00440710">
        <w:rPr>
          <w:rFonts w:eastAsia="Arial"/>
        </w:rPr>
        <w:t xml:space="preserve"> </w:t>
      </w:r>
      <w:r w:rsidRPr="00440710">
        <w:t>wykonania</w:t>
      </w:r>
      <w:r w:rsidRPr="00440710">
        <w:rPr>
          <w:rFonts w:eastAsia="Arial"/>
        </w:rPr>
        <w:t xml:space="preserve"> </w:t>
      </w:r>
      <w:r w:rsidRPr="00440710">
        <w:t>robót</w:t>
      </w:r>
      <w:r w:rsidRPr="00440710">
        <w:rPr>
          <w:rFonts w:eastAsia="Arial"/>
        </w:rPr>
        <w:t xml:space="preserve"> </w:t>
      </w:r>
      <w:r w:rsidRPr="00440710">
        <w:t>budowlanych</w:t>
      </w:r>
      <w:r w:rsidRPr="00440710">
        <w:rPr>
          <w:rFonts w:eastAsia="Arial"/>
        </w:rPr>
        <w:t xml:space="preserve"> </w:t>
      </w:r>
      <w:r w:rsidRPr="00440710">
        <w:t>Wykonawca</w:t>
      </w:r>
      <w:r w:rsidRPr="00440710">
        <w:rPr>
          <w:rFonts w:eastAsia="Arial"/>
        </w:rPr>
        <w:t xml:space="preserve"> </w:t>
      </w:r>
      <w:r w:rsidRPr="00440710">
        <w:t>zobowiązuje</w:t>
      </w:r>
      <w:r w:rsidRPr="00440710">
        <w:rPr>
          <w:rFonts w:eastAsia="Arial"/>
        </w:rPr>
        <w:t xml:space="preserve"> </w:t>
      </w:r>
      <w:r w:rsidRPr="00440710">
        <w:t>się</w:t>
      </w:r>
      <w:r w:rsidRPr="00440710">
        <w:rPr>
          <w:rFonts w:eastAsia="Arial"/>
        </w:rPr>
        <w:t xml:space="preserve"> </w:t>
      </w:r>
      <w:r w:rsidRPr="00440710">
        <w:t>do</w:t>
      </w:r>
      <w:r w:rsidRPr="00440710">
        <w:rPr>
          <w:rFonts w:eastAsia="Arial"/>
        </w:rPr>
        <w:t xml:space="preserve"> </w:t>
      </w:r>
      <w:r w:rsidRPr="00440710">
        <w:t>uaktualnienia</w:t>
      </w:r>
      <w:r w:rsidRPr="00440710">
        <w:rPr>
          <w:rFonts w:eastAsia="Arial"/>
        </w:rPr>
        <w:t xml:space="preserve"> </w:t>
      </w:r>
      <w:r w:rsidR="004C13A5" w:rsidRPr="00440710">
        <w:rPr>
          <w:rFonts w:eastAsia="Arial"/>
        </w:rPr>
        <w:t xml:space="preserve">zabezpieczenia </w:t>
      </w:r>
      <w:r w:rsidRPr="00440710">
        <w:t>gwarancji</w:t>
      </w:r>
      <w:r w:rsidRPr="00440710">
        <w:rPr>
          <w:rFonts w:eastAsia="Arial"/>
        </w:rPr>
        <w:t xml:space="preserve"> </w:t>
      </w:r>
      <w:r w:rsidRPr="00440710">
        <w:t>i</w:t>
      </w:r>
      <w:r w:rsidRPr="00440710">
        <w:rPr>
          <w:rFonts w:eastAsia="Arial"/>
        </w:rPr>
        <w:t xml:space="preserve"> </w:t>
      </w:r>
      <w:r w:rsidRPr="00440710">
        <w:t>rękojmi</w:t>
      </w:r>
      <w:r w:rsidRPr="00440710">
        <w:rPr>
          <w:rFonts w:eastAsia="Arial"/>
        </w:rPr>
        <w:t xml:space="preserve"> </w:t>
      </w:r>
      <w:r w:rsidRPr="00440710">
        <w:t>w</w:t>
      </w:r>
      <w:r w:rsidRPr="00440710">
        <w:rPr>
          <w:rFonts w:eastAsia="Arial"/>
        </w:rPr>
        <w:t xml:space="preserve"> </w:t>
      </w:r>
      <w:r w:rsidRPr="00440710">
        <w:t>zakresie</w:t>
      </w:r>
      <w:r w:rsidRPr="00440710">
        <w:rPr>
          <w:rFonts w:eastAsia="Arial"/>
        </w:rPr>
        <w:t xml:space="preserve"> </w:t>
      </w:r>
      <w:r w:rsidRPr="00440710">
        <w:t>terminów</w:t>
      </w:r>
      <w:r w:rsidRPr="00440710">
        <w:rPr>
          <w:rFonts w:eastAsia="Arial"/>
        </w:rPr>
        <w:t xml:space="preserve"> </w:t>
      </w:r>
      <w:r w:rsidRPr="00440710">
        <w:t>jej</w:t>
      </w:r>
      <w:r w:rsidRPr="00440710">
        <w:rPr>
          <w:rFonts w:eastAsia="Arial"/>
        </w:rPr>
        <w:t xml:space="preserve"> </w:t>
      </w:r>
      <w:r w:rsidRPr="00440710">
        <w:t>ważności.</w:t>
      </w:r>
      <w:r w:rsidRPr="00440710">
        <w:rPr>
          <w:rFonts w:eastAsia="Arial"/>
        </w:rPr>
        <w:t xml:space="preserve"> </w:t>
      </w:r>
    </w:p>
    <w:p w14:paraId="0D80B99E" w14:textId="77777777" w:rsidR="006F2500" w:rsidRPr="00440710" w:rsidRDefault="006F2500" w:rsidP="00440710">
      <w:pPr>
        <w:spacing w:line="276" w:lineRule="auto"/>
        <w:rPr>
          <w:rFonts w:ascii="Calibri" w:hAnsi="Calibri" w:cs="Calibri"/>
          <w:sz w:val="22"/>
          <w:szCs w:val="22"/>
        </w:rPr>
      </w:pPr>
    </w:p>
    <w:p w14:paraId="73008682" w14:textId="2686F96F" w:rsidR="00851EF3" w:rsidRPr="00440710" w:rsidRDefault="00851EF3" w:rsidP="006F250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6F2500">
        <w:rPr>
          <w:rFonts w:ascii="Calibri" w:hAnsi="Calibri" w:cs="Calibri"/>
          <w:sz w:val="22"/>
          <w:szCs w:val="22"/>
        </w:rPr>
        <w:t>3</w:t>
      </w:r>
      <w:r w:rsidRPr="00440710">
        <w:rPr>
          <w:rFonts w:ascii="Calibri" w:hAnsi="Calibri" w:cs="Calibri"/>
          <w:sz w:val="22"/>
          <w:szCs w:val="22"/>
        </w:rPr>
        <w:t>.</w:t>
      </w:r>
    </w:p>
    <w:p w14:paraId="7635296D" w14:textId="77777777" w:rsidR="00061AE5" w:rsidRPr="00440710" w:rsidRDefault="00061AE5">
      <w:pPr>
        <w:pStyle w:val="Akapitzlist"/>
        <w:numPr>
          <w:ilvl w:val="3"/>
          <w:numId w:val="38"/>
        </w:numPr>
        <w:tabs>
          <w:tab w:val="clear" w:pos="2880"/>
        </w:tabs>
        <w:spacing w:after="0"/>
        <w:ind w:left="426" w:hanging="426"/>
      </w:pPr>
      <w:r w:rsidRPr="00440710">
        <w:t>Wykonawca gwarantuje wykonanie robót jakościowo dobrych, zgodnie z obowiązującymi przepisami prawa i sztuką budowlaną, bez wad, które by pomniejszyły wartość robót lub uczyniły Przedmiot umowy nieprzydatnym do użytkowania zgodnie z przeznaczeniem.</w:t>
      </w:r>
    </w:p>
    <w:p w14:paraId="708332B4" w14:textId="5ADA0E00" w:rsidR="00061AE5" w:rsidRPr="00440710" w:rsidRDefault="00061AE5">
      <w:pPr>
        <w:pStyle w:val="Akapitzlist"/>
        <w:numPr>
          <w:ilvl w:val="3"/>
          <w:numId w:val="38"/>
        </w:numPr>
        <w:tabs>
          <w:tab w:val="clear" w:pos="2880"/>
        </w:tabs>
        <w:spacing w:after="0"/>
        <w:ind w:left="426" w:hanging="426"/>
      </w:pPr>
      <w:r w:rsidRPr="00440710">
        <w:t>Wykonawca udziela pełnej gwarancji jakości i rękojmi za wady przy czym na cały Przedmiot umowy udziela gwarancji jakości na okres</w:t>
      </w:r>
      <w:r w:rsidR="006F2500">
        <w:t xml:space="preserve"> </w:t>
      </w:r>
      <w:r w:rsidR="006F2500" w:rsidRPr="006F2500">
        <w:rPr>
          <w:b/>
          <w:bCs/>
        </w:rPr>
        <w:t>60</w:t>
      </w:r>
      <w:r w:rsidRPr="006F2500">
        <w:rPr>
          <w:b/>
          <w:bCs/>
        </w:rPr>
        <w:t xml:space="preserve"> miesięcy</w:t>
      </w:r>
      <w:r w:rsidRPr="00440710">
        <w:t xml:space="preserve"> z zastrzeżeniem postanowień</w:t>
      </w:r>
      <w:r w:rsidR="00A33873" w:rsidRPr="00440710">
        <w:t xml:space="preserve"> ust. 3. niniejszego paragrafu.</w:t>
      </w:r>
      <w:r w:rsidRPr="00440710">
        <w:t xml:space="preserve"> </w:t>
      </w:r>
    </w:p>
    <w:p w14:paraId="69884495" w14:textId="27FF81B3" w:rsidR="00061AE5" w:rsidRPr="00440710" w:rsidRDefault="00061AE5">
      <w:pPr>
        <w:pStyle w:val="Akapitzlist"/>
        <w:numPr>
          <w:ilvl w:val="3"/>
          <w:numId w:val="38"/>
        </w:numPr>
        <w:tabs>
          <w:tab w:val="clear" w:pos="2880"/>
        </w:tabs>
        <w:spacing w:after="0"/>
        <w:ind w:left="426" w:hanging="426"/>
      </w:pPr>
      <w:r w:rsidRPr="00440710">
        <w:t>Gwarancja jakości za wady fizyczne obowiązuje od dnia następnego po podpisaniu przez Strony Protokołu odbioru końcowego.</w:t>
      </w:r>
    </w:p>
    <w:p w14:paraId="2BBBFD8B" w14:textId="1288FA72" w:rsidR="00061AE5" w:rsidRPr="00440710" w:rsidRDefault="00061AE5">
      <w:pPr>
        <w:pStyle w:val="Akapitzlist"/>
        <w:numPr>
          <w:ilvl w:val="3"/>
          <w:numId w:val="38"/>
        </w:numPr>
        <w:tabs>
          <w:tab w:val="clear" w:pos="2880"/>
        </w:tabs>
        <w:spacing w:after="0"/>
        <w:ind w:left="426" w:hanging="426"/>
      </w:pPr>
      <w:r w:rsidRPr="00440710">
        <w:t>Jeżeli w okresie gwarancji jakości ujawnione zostaną wady lub/i usterki dające się usunąć, Wykonawca usunie je na własny koszt w najkrótszym możliwym terminie, ale nie dłuższym niż określonym przez Zamawiającego.</w:t>
      </w:r>
    </w:p>
    <w:p w14:paraId="65FA892C" w14:textId="2BFC9C04" w:rsidR="00061AE5" w:rsidRPr="00440710" w:rsidRDefault="00061AE5">
      <w:pPr>
        <w:pStyle w:val="Akapitzlist"/>
        <w:numPr>
          <w:ilvl w:val="3"/>
          <w:numId w:val="38"/>
        </w:numPr>
        <w:tabs>
          <w:tab w:val="clear" w:pos="2880"/>
        </w:tabs>
        <w:spacing w:after="0"/>
        <w:ind w:left="426" w:hanging="426"/>
      </w:pPr>
      <w:r w:rsidRPr="00440710">
        <w:t>Wszelkie naprawy w okresie gwarancji wykonywane będą na koszt i ryzyko Wykonawcy.</w:t>
      </w:r>
    </w:p>
    <w:p w14:paraId="576D485B" w14:textId="14FA0C90" w:rsidR="00061AE5" w:rsidRPr="00440710" w:rsidRDefault="00061AE5">
      <w:pPr>
        <w:pStyle w:val="Akapitzlist"/>
        <w:numPr>
          <w:ilvl w:val="3"/>
          <w:numId w:val="38"/>
        </w:numPr>
        <w:tabs>
          <w:tab w:val="clear" w:pos="2880"/>
        </w:tabs>
        <w:spacing w:after="0"/>
        <w:ind w:left="426" w:hanging="426"/>
      </w:pPr>
      <w:r w:rsidRPr="00440710">
        <w:t>Wykonawca w trakcie wykonywania prac wynikających z gwarancji ponosi odpowiedzialność za wszelkie szkody osób trzecich w związku z wykonywaniem robót.</w:t>
      </w:r>
    </w:p>
    <w:p w14:paraId="167DB011" w14:textId="3DCD1D60" w:rsidR="00061AE5" w:rsidRPr="00440710" w:rsidRDefault="00061AE5">
      <w:pPr>
        <w:pStyle w:val="Akapitzlist"/>
        <w:numPr>
          <w:ilvl w:val="3"/>
          <w:numId w:val="38"/>
        </w:numPr>
        <w:tabs>
          <w:tab w:val="clear" w:pos="2880"/>
        </w:tabs>
        <w:spacing w:after="0"/>
        <w:ind w:left="426" w:hanging="426"/>
      </w:pPr>
      <w:r w:rsidRPr="00440710">
        <w:lastRenderedPageBreak/>
        <w:t>Jeżeli Wykonawca nie usunie wad z tytułu gwarancji jakości w terminie wskazanym przez Zamawiającego lub jeżeli wskutek wadliwie wykonanych robót wystąpią zjawiska zagrażające bezpieczeństwu, a roboty zabezpieczające nie zostaną podjęte przez Wykonawcę niezwłocznie, tj. nie później niż w ciągu 7 dni od daty powiadomienia, Zamawiający pisemnie wezwie Wykonawcę do usunięcia wad pod rygorem zlecenia wykonania zastępczego. Jeżeli Wykonawca, pomimo wezwania, pozostaje w zwłoce trwającej dłużej niż 7 dni od dnia wezwania, Zamawiający ma prawo zlecić usunięcie ich stronie trzeciej na koszt Wykonawcy. W tym przypadku koszty usuwania wad będą pokrywane w</w:t>
      </w:r>
      <w:r w:rsidR="006A3AC2" w:rsidRPr="00440710">
        <w:t> </w:t>
      </w:r>
      <w:r w:rsidRPr="00440710">
        <w:t>pierwszej kolejności z zatrzymanej kwoty będącej zabezpieczeniem należytego wykonania Umowy.</w:t>
      </w:r>
    </w:p>
    <w:p w14:paraId="6ED829F4" w14:textId="45605FF5" w:rsidR="00061AE5" w:rsidRPr="00440710" w:rsidRDefault="00061AE5">
      <w:pPr>
        <w:pStyle w:val="Akapitzlist"/>
        <w:numPr>
          <w:ilvl w:val="3"/>
          <w:numId w:val="38"/>
        </w:numPr>
        <w:tabs>
          <w:tab w:val="clear" w:pos="2880"/>
        </w:tabs>
        <w:spacing w:after="0"/>
        <w:ind w:left="426" w:hanging="426"/>
      </w:pPr>
      <w:r w:rsidRPr="00440710">
        <w:t>Okresy gwarancji udzielane przez podwykonawców muszą odpowiadać, co najmniej okresowi udzielonemu przez Wykonawcę i liczone będą od daty odbioru bez zastrzeżeń całości zamówienia.</w:t>
      </w:r>
    </w:p>
    <w:p w14:paraId="75CE752A" w14:textId="77777777" w:rsidR="00061AE5" w:rsidRPr="00440710" w:rsidRDefault="00061AE5">
      <w:pPr>
        <w:pStyle w:val="Akapitzlist"/>
        <w:numPr>
          <w:ilvl w:val="3"/>
          <w:numId w:val="38"/>
        </w:numPr>
        <w:tabs>
          <w:tab w:val="clear" w:pos="2880"/>
        </w:tabs>
        <w:spacing w:after="0"/>
        <w:ind w:left="426" w:hanging="426"/>
      </w:pPr>
      <w:r w:rsidRPr="00440710">
        <w:t>Jeżeli warunki gwarancji udzielonej przez producenta materiałów i urządzeń przewidują dłuższy okres gwarancji niż gwarancja udzielona przez Wykonawcę – obowiązuje gwarancja w wymiarze równym okresowi gwarancji producenta. Jednocześnie Wykonawca zobowiązuje się poinformować Zamawiającego o tym, czy i na jakie materiały i urządzenia obowiązuje gwarancja producenta i na jaki czas została ona udzielona, ze szczególnym obowiązkiem przekazania kart gwarancyjnych Zamawiającemu.</w:t>
      </w:r>
    </w:p>
    <w:p w14:paraId="05A39246" w14:textId="77777777" w:rsidR="00061AE5" w:rsidRPr="00440710" w:rsidRDefault="00061AE5">
      <w:pPr>
        <w:pStyle w:val="Akapitzlist"/>
        <w:numPr>
          <w:ilvl w:val="3"/>
          <w:numId w:val="38"/>
        </w:numPr>
        <w:tabs>
          <w:tab w:val="clear" w:pos="2880"/>
        </w:tabs>
        <w:spacing w:after="0"/>
        <w:ind w:left="426" w:hanging="426"/>
      </w:pPr>
      <w:r w:rsidRPr="00440710">
        <w:t>Wykonawca nie może odmówić usunięcia wady nawet gdyby wymagało to nadmiernych kosztów.</w:t>
      </w:r>
    </w:p>
    <w:p w14:paraId="6F2F2AA5" w14:textId="77777777" w:rsidR="00061AE5" w:rsidRPr="00440710" w:rsidRDefault="00061AE5">
      <w:pPr>
        <w:pStyle w:val="Akapitzlist"/>
        <w:numPr>
          <w:ilvl w:val="3"/>
          <w:numId w:val="38"/>
        </w:numPr>
        <w:tabs>
          <w:tab w:val="clear" w:pos="2880"/>
        </w:tabs>
        <w:spacing w:after="0"/>
        <w:ind w:left="426" w:hanging="426"/>
      </w:pPr>
      <w:r w:rsidRPr="00440710">
        <w:t xml:space="preserve">Żadne z postanowień niniejszej Umowy nie będzie interpretowane jako ograniczenie lub wyłączenie odpowiedzialności Wykonawcy z tytułu rękojmi za wady. </w:t>
      </w:r>
    </w:p>
    <w:p w14:paraId="7F83E403" w14:textId="77777777" w:rsidR="00061AE5" w:rsidRPr="00B55038" w:rsidRDefault="00061AE5">
      <w:pPr>
        <w:pStyle w:val="Akapitzlist"/>
        <w:numPr>
          <w:ilvl w:val="3"/>
          <w:numId w:val="38"/>
        </w:numPr>
        <w:tabs>
          <w:tab w:val="clear" w:pos="2880"/>
        </w:tabs>
        <w:spacing w:after="0"/>
        <w:ind w:left="426" w:hanging="426"/>
      </w:pPr>
      <w:r w:rsidRPr="00B55038">
        <w:t>Pozostałe warunki gwarancji zostały określone we wzorze gwarancji załączniku do Umowy.</w:t>
      </w:r>
    </w:p>
    <w:p w14:paraId="01CF52D6" w14:textId="77777777" w:rsidR="00061AE5" w:rsidRPr="00B55038" w:rsidRDefault="00061AE5">
      <w:pPr>
        <w:pStyle w:val="Akapitzlist"/>
        <w:numPr>
          <w:ilvl w:val="3"/>
          <w:numId w:val="38"/>
        </w:numPr>
        <w:tabs>
          <w:tab w:val="clear" w:pos="2880"/>
        </w:tabs>
        <w:spacing w:after="0"/>
        <w:ind w:left="426" w:hanging="426"/>
      </w:pPr>
      <w:r w:rsidRPr="00B55038">
        <w:t>Przed upływem okresu gwarancji ustalonego w umowie, Zamawiający zarządza ostateczny pogwarancyjny odbiór robót.</w:t>
      </w:r>
    </w:p>
    <w:p w14:paraId="05A79C4E" w14:textId="77777777" w:rsidR="005C3CEA" w:rsidRPr="00B55038" w:rsidRDefault="005C3CEA" w:rsidP="00440710">
      <w:pPr>
        <w:spacing w:line="276" w:lineRule="auto"/>
        <w:rPr>
          <w:rFonts w:ascii="Calibri" w:hAnsi="Calibri" w:cs="Calibri"/>
          <w:sz w:val="22"/>
          <w:szCs w:val="22"/>
        </w:rPr>
      </w:pPr>
    </w:p>
    <w:p w14:paraId="0A240A45" w14:textId="009D0EAF" w:rsidR="00851EF3" w:rsidRPr="00B55038" w:rsidRDefault="00851EF3" w:rsidP="00803EAE">
      <w:pPr>
        <w:spacing w:line="276" w:lineRule="auto"/>
        <w:jc w:val="center"/>
        <w:rPr>
          <w:rFonts w:ascii="Calibri" w:hAnsi="Calibri" w:cs="Calibri"/>
          <w:sz w:val="22"/>
          <w:szCs w:val="22"/>
        </w:rPr>
      </w:pPr>
      <w:r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1</w:t>
      </w:r>
      <w:r w:rsidR="00787D9F">
        <w:rPr>
          <w:rFonts w:ascii="Calibri" w:hAnsi="Calibri" w:cs="Calibri"/>
          <w:sz w:val="22"/>
          <w:szCs w:val="22"/>
        </w:rPr>
        <w:t>4</w:t>
      </w:r>
      <w:r w:rsidRPr="00B55038">
        <w:rPr>
          <w:rFonts w:ascii="Calibri" w:hAnsi="Calibri" w:cs="Calibri"/>
          <w:sz w:val="22"/>
          <w:szCs w:val="22"/>
        </w:rPr>
        <w:t>.</w:t>
      </w:r>
    </w:p>
    <w:p w14:paraId="23AAB9CE" w14:textId="77777777" w:rsidR="00851EF3" w:rsidRPr="00B55038" w:rsidRDefault="00851EF3">
      <w:pPr>
        <w:pStyle w:val="Akapitzlist"/>
        <w:numPr>
          <w:ilvl w:val="0"/>
          <w:numId w:val="6"/>
        </w:numPr>
        <w:tabs>
          <w:tab w:val="left" w:pos="426"/>
        </w:tabs>
        <w:spacing w:after="0"/>
        <w:ind w:left="426" w:hanging="426"/>
      </w:pPr>
      <w:r w:rsidRPr="00B55038">
        <w:t>Strony</w:t>
      </w:r>
      <w:r w:rsidRPr="00B55038">
        <w:rPr>
          <w:rFonts w:eastAsia="Arial"/>
        </w:rPr>
        <w:t xml:space="preserve"> </w:t>
      </w:r>
      <w:r w:rsidRPr="00B55038">
        <w:t>wprowadzają</w:t>
      </w:r>
      <w:r w:rsidRPr="00B55038">
        <w:rPr>
          <w:rFonts w:eastAsia="Arial"/>
        </w:rPr>
        <w:t xml:space="preserve"> </w:t>
      </w:r>
      <w:r w:rsidRPr="00B55038">
        <w:t>obowiązek</w:t>
      </w:r>
      <w:r w:rsidRPr="00B55038">
        <w:rPr>
          <w:rFonts w:eastAsia="Arial"/>
        </w:rPr>
        <w:t xml:space="preserve"> </w:t>
      </w:r>
      <w:r w:rsidRPr="00B55038">
        <w:t>zapłaty</w:t>
      </w:r>
      <w:r w:rsidRPr="00B55038">
        <w:rPr>
          <w:rFonts w:eastAsia="Arial"/>
        </w:rPr>
        <w:t xml:space="preserve"> </w:t>
      </w:r>
      <w:r w:rsidRPr="00B55038">
        <w:t>kar</w:t>
      </w:r>
      <w:r w:rsidRPr="00B55038">
        <w:rPr>
          <w:rFonts w:eastAsia="Arial"/>
        </w:rPr>
        <w:t xml:space="preserve"> </w:t>
      </w:r>
      <w:r w:rsidRPr="00B55038">
        <w:t>umownych</w:t>
      </w:r>
      <w:r w:rsidRPr="00B55038">
        <w:rPr>
          <w:rFonts w:eastAsia="Arial"/>
        </w:rPr>
        <w:t xml:space="preserve"> </w:t>
      </w:r>
      <w:r w:rsidRPr="00B55038">
        <w:t>w</w:t>
      </w:r>
      <w:r w:rsidRPr="00B55038">
        <w:rPr>
          <w:rFonts w:eastAsia="Arial"/>
        </w:rPr>
        <w:t xml:space="preserve"> </w:t>
      </w:r>
      <w:r w:rsidRPr="00B55038">
        <w:t>następujących</w:t>
      </w:r>
      <w:r w:rsidRPr="00B55038">
        <w:rPr>
          <w:rFonts w:eastAsia="Arial"/>
        </w:rPr>
        <w:t xml:space="preserve"> </w:t>
      </w:r>
      <w:r w:rsidRPr="00B55038">
        <w:t>przypadkach,</w:t>
      </w:r>
      <w:r w:rsidRPr="00B55038">
        <w:rPr>
          <w:rFonts w:eastAsia="Arial"/>
        </w:rPr>
        <w:t xml:space="preserve"> </w:t>
      </w:r>
      <w:r w:rsidRPr="00B55038">
        <w:t>tj.:</w:t>
      </w:r>
    </w:p>
    <w:p w14:paraId="67A6EB46" w14:textId="26F6FE00" w:rsidR="007C1147" w:rsidRDefault="00851EF3">
      <w:pPr>
        <w:numPr>
          <w:ilvl w:val="1"/>
          <w:numId w:val="6"/>
        </w:numPr>
        <w:tabs>
          <w:tab w:val="left" w:pos="851"/>
        </w:tabs>
        <w:spacing w:line="276" w:lineRule="auto"/>
        <w:ind w:left="851" w:hanging="425"/>
        <w:rPr>
          <w:rFonts w:ascii="Calibri" w:hAnsi="Calibri" w:cs="Calibri"/>
          <w:sz w:val="22"/>
          <w:szCs w:val="22"/>
        </w:rPr>
      </w:pP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zapłaci</w:t>
      </w:r>
      <w:r w:rsidRPr="00B55038">
        <w:rPr>
          <w:rFonts w:ascii="Calibri" w:eastAsia="Arial" w:hAnsi="Calibri" w:cs="Calibri"/>
          <w:sz w:val="22"/>
          <w:szCs w:val="22"/>
        </w:rPr>
        <w:t xml:space="preserve"> </w:t>
      </w:r>
      <w:r w:rsidRPr="00B55038">
        <w:rPr>
          <w:rFonts w:ascii="Calibri" w:hAnsi="Calibri" w:cs="Calibri"/>
          <w:sz w:val="22"/>
          <w:szCs w:val="22"/>
        </w:rPr>
        <w:t>Zamawiającemu</w:t>
      </w:r>
      <w:r w:rsidRPr="00B55038">
        <w:rPr>
          <w:rFonts w:ascii="Calibri" w:eastAsia="Arial" w:hAnsi="Calibri" w:cs="Calibri"/>
          <w:sz w:val="22"/>
          <w:szCs w:val="22"/>
        </w:rPr>
        <w:t xml:space="preserve"> </w:t>
      </w:r>
      <w:r w:rsidRPr="00B55038">
        <w:rPr>
          <w:rFonts w:ascii="Calibri" w:hAnsi="Calibri" w:cs="Calibri"/>
          <w:sz w:val="22"/>
          <w:szCs w:val="22"/>
        </w:rPr>
        <w:t>kary</w:t>
      </w:r>
      <w:r w:rsidRPr="00B55038">
        <w:rPr>
          <w:rFonts w:ascii="Calibri" w:eastAsia="Arial" w:hAnsi="Calibri" w:cs="Calibri"/>
          <w:sz w:val="22"/>
          <w:szCs w:val="22"/>
        </w:rPr>
        <w:t xml:space="preserve"> </w:t>
      </w:r>
      <w:r w:rsidRPr="00B55038">
        <w:rPr>
          <w:rFonts w:ascii="Calibri" w:hAnsi="Calibri" w:cs="Calibri"/>
          <w:sz w:val="22"/>
          <w:szCs w:val="22"/>
        </w:rPr>
        <w:t>umowne</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nieterminowe</w:t>
      </w:r>
      <w:r w:rsidRPr="00B55038">
        <w:rPr>
          <w:rFonts w:ascii="Calibri" w:eastAsia="Arial" w:hAnsi="Calibri" w:cs="Calibri"/>
          <w:sz w:val="22"/>
          <w:szCs w:val="22"/>
        </w:rPr>
        <w:t xml:space="preserve"> </w:t>
      </w:r>
      <w:r w:rsidRPr="00B55038">
        <w:rPr>
          <w:rFonts w:ascii="Calibri" w:hAnsi="Calibri" w:cs="Calibri"/>
          <w:sz w:val="22"/>
          <w:szCs w:val="22"/>
        </w:rPr>
        <w:t>wykonanie</w:t>
      </w:r>
      <w:r w:rsidRPr="00B55038">
        <w:rPr>
          <w:rFonts w:ascii="Calibri" w:eastAsia="Arial" w:hAnsi="Calibri" w:cs="Calibri"/>
          <w:sz w:val="22"/>
          <w:szCs w:val="22"/>
        </w:rPr>
        <w:t xml:space="preserve"> </w:t>
      </w:r>
      <w:r w:rsidRPr="00B55038">
        <w:rPr>
          <w:rFonts w:ascii="Calibri" w:hAnsi="Calibri" w:cs="Calibri"/>
          <w:sz w:val="22"/>
          <w:szCs w:val="22"/>
        </w:rPr>
        <w:t>przedmiotu</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wysokości</w:t>
      </w:r>
      <w:r w:rsidRPr="00B55038">
        <w:rPr>
          <w:rFonts w:ascii="Calibri" w:eastAsia="Arial" w:hAnsi="Calibri" w:cs="Calibri"/>
          <w:sz w:val="22"/>
          <w:szCs w:val="22"/>
        </w:rPr>
        <w:t xml:space="preserve"> </w:t>
      </w:r>
      <w:r w:rsidRPr="00B55038">
        <w:rPr>
          <w:rFonts w:ascii="Calibri" w:hAnsi="Calibri" w:cs="Calibri"/>
          <w:sz w:val="22"/>
          <w:szCs w:val="22"/>
        </w:rPr>
        <w:t>0,5%</w:t>
      </w:r>
      <w:r w:rsidRPr="00B55038">
        <w:rPr>
          <w:rFonts w:ascii="Calibri" w:eastAsia="Arial" w:hAnsi="Calibri" w:cs="Calibri"/>
          <w:sz w:val="22"/>
          <w:szCs w:val="22"/>
        </w:rPr>
        <w:t xml:space="preserve"> </w:t>
      </w:r>
      <w:r w:rsidRPr="00B55038">
        <w:rPr>
          <w:rFonts w:ascii="Calibri" w:hAnsi="Calibri" w:cs="Calibri"/>
          <w:sz w:val="22"/>
          <w:szCs w:val="22"/>
        </w:rPr>
        <w:t>wynagrodzenia</w:t>
      </w:r>
      <w:r w:rsidRPr="00B55038">
        <w:rPr>
          <w:rFonts w:ascii="Calibri" w:eastAsia="Arial" w:hAnsi="Calibri" w:cs="Calibri"/>
          <w:sz w:val="22"/>
          <w:szCs w:val="22"/>
        </w:rPr>
        <w:t xml:space="preserve"> </w:t>
      </w:r>
      <w:r w:rsidRPr="00B55038">
        <w:rPr>
          <w:rFonts w:ascii="Calibri" w:hAnsi="Calibri" w:cs="Calibri"/>
          <w:sz w:val="22"/>
          <w:szCs w:val="22"/>
        </w:rPr>
        <w:t>brutto</w:t>
      </w:r>
      <w:r w:rsidRPr="00B55038">
        <w:rPr>
          <w:rFonts w:ascii="Calibri" w:eastAsia="Arial" w:hAnsi="Calibri" w:cs="Calibri"/>
          <w:sz w:val="22"/>
          <w:szCs w:val="22"/>
        </w:rPr>
        <w:t xml:space="preserve"> </w:t>
      </w:r>
      <w:r w:rsidRPr="00B55038">
        <w:rPr>
          <w:rFonts w:ascii="Calibri" w:hAnsi="Calibri" w:cs="Calibri"/>
          <w:sz w:val="22"/>
          <w:szCs w:val="22"/>
        </w:rPr>
        <w:t>Wykonawcy,</w:t>
      </w:r>
      <w:r w:rsidRPr="00B55038">
        <w:rPr>
          <w:rFonts w:ascii="Calibri" w:eastAsia="Arial" w:hAnsi="Calibri" w:cs="Calibri"/>
          <w:sz w:val="22"/>
          <w:szCs w:val="22"/>
        </w:rPr>
        <w:t xml:space="preserve"> </w:t>
      </w:r>
      <w:r w:rsidRPr="00B55038">
        <w:rPr>
          <w:rFonts w:ascii="Calibri" w:hAnsi="Calibri" w:cs="Calibri"/>
          <w:sz w:val="22"/>
          <w:szCs w:val="22"/>
        </w:rPr>
        <w:t>o</w:t>
      </w:r>
      <w:r w:rsidRPr="00B55038">
        <w:rPr>
          <w:rFonts w:ascii="Calibri" w:eastAsia="Arial" w:hAnsi="Calibri" w:cs="Calibri"/>
          <w:sz w:val="22"/>
          <w:szCs w:val="22"/>
        </w:rPr>
        <w:t xml:space="preserve"> </w:t>
      </w:r>
      <w:r w:rsidRPr="00B55038">
        <w:rPr>
          <w:rFonts w:ascii="Calibri" w:hAnsi="Calibri" w:cs="Calibri"/>
          <w:sz w:val="22"/>
          <w:szCs w:val="22"/>
        </w:rPr>
        <w:t>którym</w:t>
      </w:r>
      <w:r w:rsidRPr="00B55038">
        <w:rPr>
          <w:rFonts w:ascii="Calibri" w:eastAsia="Arial" w:hAnsi="Calibri" w:cs="Calibri"/>
          <w:sz w:val="22"/>
          <w:szCs w:val="22"/>
        </w:rPr>
        <w:t xml:space="preserve"> </w:t>
      </w:r>
      <w:r w:rsidRPr="00B55038">
        <w:rPr>
          <w:rFonts w:ascii="Calibri" w:hAnsi="Calibri" w:cs="Calibri"/>
          <w:sz w:val="22"/>
          <w:szCs w:val="22"/>
        </w:rPr>
        <w:t>mowa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3</w:t>
      </w:r>
      <w:r w:rsidRPr="00B55038">
        <w:rPr>
          <w:rFonts w:ascii="Calibri" w:eastAsia="Arial" w:hAnsi="Calibri" w:cs="Calibri"/>
          <w:sz w:val="22"/>
          <w:szCs w:val="22"/>
        </w:rPr>
        <w:t xml:space="preserve"> </w:t>
      </w:r>
      <w:r w:rsidRPr="00B55038">
        <w:rPr>
          <w:rFonts w:ascii="Calibri" w:hAnsi="Calibri" w:cs="Calibri"/>
          <w:sz w:val="22"/>
          <w:szCs w:val="22"/>
        </w:rPr>
        <w:t>ust.</w:t>
      </w:r>
      <w:r w:rsidRPr="00B55038">
        <w:rPr>
          <w:rFonts w:ascii="Calibri" w:eastAsia="Arial" w:hAnsi="Calibri" w:cs="Calibri"/>
          <w:sz w:val="22"/>
          <w:szCs w:val="22"/>
        </w:rPr>
        <w:t xml:space="preserve"> </w:t>
      </w:r>
      <w:r w:rsidRPr="00B55038">
        <w:rPr>
          <w:rFonts w:ascii="Calibri" w:hAnsi="Calibri" w:cs="Calibri"/>
          <w:sz w:val="22"/>
          <w:szCs w:val="22"/>
        </w:rPr>
        <w:t>1</w:t>
      </w:r>
      <w:r w:rsidRPr="00B55038">
        <w:rPr>
          <w:rFonts w:ascii="Calibri" w:eastAsia="Arial" w:hAnsi="Calibri" w:cs="Calibri"/>
          <w:sz w:val="22"/>
          <w:szCs w:val="22"/>
        </w:rPr>
        <w:t xml:space="preserve"> </w:t>
      </w:r>
      <w:r w:rsidRPr="00B55038">
        <w:rPr>
          <w:rFonts w:ascii="Calibri" w:hAnsi="Calibri" w:cs="Calibri"/>
          <w:sz w:val="22"/>
          <w:szCs w:val="22"/>
        </w:rPr>
        <w:t>niniejszej</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każdy</w:t>
      </w:r>
      <w:r w:rsidRPr="00B55038">
        <w:rPr>
          <w:rFonts w:ascii="Calibri" w:eastAsia="Arial" w:hAnsi="Calibri" w:cs="Calibri"/>
          <w:sz w:val="22"/>
          <w:szCs w:val="22"/>
        </w:rPr>
        <w:t xml:space="preserve"> </w:t>
      </w:r>
      <w:r w:rsidRPr="00B55038">
        <w:rPr>
          <w:rFonts w:ascii="Calibri" w:hAnsi="Calibri" w:cs="Calibri"/>
          <w:sz w:val="22"/>
          <w:szCs w:val="22"/>
        </w:rPr>
        <w:t>dzień</w:t>
      </w:r>
      <w:r w:rsidR="00980920" w:rsidRPr="00B55038">
        <w:rPr>
          <w:rFonts w:ascii="Calibri" w:hAnsi="Calibri" w:cs="Calibri"/>
          <w:sz w:val="22"/>
          <w:szCs w:val="22"/>
        </w:rPr>
        <w:t xml:space="preserve"> </w:t>
      </w:r>
      <w:r w:rsidR="002B011A" w:rsidRPr="00B55038">
        <w:rPr>
          <w:rFonts w:ascii="Calibri" w:hAnsi="Calibri" w:cs="Calibri"/>
          <w:sz w:val="22"/>
          <w:szCs w:val="22"/>
        </w:rPr>
        <w:t>zwłoki</w:t>
      </w:r>
      <w:r w:rsidR="00980920"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licząc</w:t>
      </w:r>
      <w:r w:rsidRPr="00B55038">
        <w:rPr>
          <w:rFonts w:ascii="Calibri" w:eastAsia="Arial" w:hAnsi="Calibri" w:cs="Calibri"/>
          <w:sz w:val="22"/>
          <w:szCs w:val="22"/>
        </w:rPr>
        <w:t xml:space="preserve"> </w:t>
      </w:r>
      <w:r w:rsidRPr="00B55038">
        <w:rPr>
          <w:rFonts w:ascii="Calibri" w:hAnsi="Calibri" w:cs="Calibri"/>
          <w:sz w:val="22"/>
          <w:szCs w:val="22"/>
        </w:rPr>
        <w:t>od</w:t>
      </w:r>
      <w:r w:rsidRPr="00B55038">
        <w:rPr>
          <w:rFonts w:ascii="Calibri" w:eastAsia="Arial" w:hAnsi="Calibri" w:cs="Calibri"/>
          <w:sz w:val="22"/>
          <w:szCs w:val="22"/>
        </w:rPr>
        <w:t xml:space="preserve"> </w:t>
      </w:r>
      <w:r w:rsidR="004C13A5" w:rsidRPr="00B55038">
        <w:rPr>
          <w:rFonts w:ascii="Calibri" w:eastAsia="Arial" w:hAnsi="Calibri" w:cs="Calibri"/>
          <w:sz w:val="22"/>
          <w:szCs w:val="22"/>
        </w:rPr>
        <w:t xml:space="preserve">upływu </w:t>
      </w:r>
      <w:r w:rsidRPr="00B55038">
        <w:rPr>
          <w:rFonts w:ascii="Calibri" w:hAnsi="Calibri" w:cs="Calibri"/>
          <w:sz w:val="22"/>
          <w:szCs w:val="22"/>
        </w:rPr>
        <w:t>terminu</w:t>
      </w:r>
      <w:r w:rsidRPr="00B55038">
        <w:rPr>
          <w:rFonts w:ascii="Calibri" w:eastAsia="Arial" w:hAnsi="Calibri" w:cs="Calibri"/>
          <w:sz w:val="22"/>
          <w:szCs w:val="22"/>
        </w:rPr>
        <w:t xml:space="preserve"> </w:t>
      </w:r>
      <w:r w:rsidRPr="00B55038">
        <w:rPr>
          <w:rFonts w:ascii="Calibri" w:hAnsi="Calibri" w:cs="Calibri"/>
          <w:sz w:val="22"/>
          <w:szCs w:val="22"/>
        </w:rPr>
        <w:t>określonego</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5</w:t>
      </w:r>
      <w:r w:rsidRPr="00B55038">
        <w:rPr>
          <w:rFonts w:ascii="Calibri" w:eastAsia="Arial" w:hAnsi="Calibri" w:cs="Calibri"/>
          <w:sz w:val="22"/>
          <w:szCs w:val="22"/>
        </w:rPr>
        <w:t xml:space="preserve"> </w:t>
      </w:r>
      <w:r w:rsidRPr="00B55038">
        <w:rPr>
          <w:rFonts w:ascii="Calibri" w:hAnsi="Calibri" w:cs="Calibri"/>
          <w:sz w:val="22"/>
          <w:szCs w:val="22"/>
        </w:rPr>
        <w:t>ust.</w:t>
      </w:r>
      <w:r w:rsidRPr="00B55038">
        <w:rPr>
          <w:rFonts w:ascii="Calibri" w:eastAsia="Arial" w:hAnsi="Calibri" w:cs="Calibri"/>
          <w:sz w:val="22"/>
          <w:szCs w:val="22"/>
        </w:rPr>
        <w:t xml:space="preserve"> </w:t>
      </w:r>
      <w:r w:rsidRPr="00B55038">
        <w:rPr>
          <w:rFonts w:ascii="Calibri" w:hAnsi="Calibri" w:cs="Calibri"/>
          <w:sz w:val="22"/>
          <w:szCs w:val="22"/>
        </w:rPr>
        <w:t>1</w:t>
      </w:r>
      <w:r w:rsidRPr="00B55038">
        <w:rPr>
          <w:rFonts w:ascii="Calibri" w:eastAsia="Arial" w:hAnsi="Calibri" w:cs="Calibri"/>
          <w:sz w:val="22"/>
          <w:szCs w:val="22"/>
        </w:rPr>
        <w:t xml:space="preserve"> </w:t>
      </w:r>
      <w:r w:rsidRPr="00B55038">
        <w:rPr>
          <w:rFonts w:ascii="Calibri" w:hAnsi="Calibri" w:cs="Calibri"/>
          <w:sz w:val="22"/>
          <w:szCs w:val="22"/>
        </w:rPr>
        <w:t>niniejszej</w:t>
      </w:r>
      <w:r w:rsidRPr="00B55038">
        <w:rPr>
          <w:rFonts w:ascii="Calibri" w:eastAsia="Arial" w:hAnsi="Calibri" w:cs="Calibri"/>
          <w:sz w:val="22"/>
          <w:szCs w:val="22"/>
        </w:rPr>
        <w:t xml:space="preserve"> </w:t>
      </w:r>
      <w:r w:rsidRPr="00B55038">
        <w:rPr>
          <w:rFonts w:ascii="Calibri" w:hAnsi="Calibri" w:cs="Calibri"/>
          <w:sz w:val="22"/>
          <w:szCs w:val="22"/>
        </w:rPr>
        <w:t>umowy,</w:t>
      </w:r>
    </w:p>
    <w:p w14:paraId="099CDBA9" w14:textId="6A4F1350" w:rsidR="00851EF3" w:rsidRPr="00B55038" w:rsidRDefault="00851EF3">
      <w:pPr>
        <w:numPr>
          <w:ilvl w:val="1"/>
          <w:numId w:val="6"/>
        </w:numPr>
        <w:tabs>
          <w:tab w:val="left" w:pos="851"/>
        </w:tabs>
        <w:spacing w:line="276" w:lineRule="auto"/>
        <w:ind w:left="851" w:hanging="425"/>
        <w:rPr>
          <w:rFonts w:ascii="Calibri" w:hAnsi="Calibri" w:cs="Calibri"/>
          <w:sz w:val="22"/>
          <w:szCs w:val="22"/>
        </w:rPr>
      </w:pP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zapłaci</w:t>
      </w:r>
      <w:r w:rsidRPr="00B55038">
        <w:rPr>
          <w:rFonts w:ascii="Calibri" w:eastAsia="Arial" w:hAnsi="Calibri" w:cs="Calibri"/>
          <w:sz w:val="22"/>
          <w:szCs w:val="22"/>
        </w:rPr>
        <w:t xml:space="preserve"> </w:t>
      </w:r>
      <w:r w:rsidRPr="00B55038">
        <w:rPr>
          <w:rFonts w:ascii="Calibri" w:hAnsi="Calibri" w:cs="Calibri"/>
          <w:sz w:val="22"/>
          <w:szCs w:val="22"/>
        </w:rPr>
        <w:t>Zamawiającemu</w:t>
      </w:r>
      <w:r w:rsidRPr="00B55038">
        <w:rPr>
          <w:rFonts w:ascii="Calibri" w:eastAsia="Arial" w:hAnsi="Calibri" w:cs="Calibri"/>
          <w:sz w:val="22"/>
          <w:szCs w:val="22"/>
        </w:rPr>
        <w:t xml:space="preserve"> </w:t>
      </w:r>
      <w:r w:rsidRPr="00B55038">
        <w:rPr>
          <w:rFonts w:ascii="Calibri" w:hAnsi="Calibri" w:cs="Calibri"/>
          <w:sz w:val="22"/>
          <w:szCs w:val="22"/>
        </w:rPr>
        <w:t>kary</w:t>
      </w:r>
      <w:r w:rsidRPr="00B55038">
        <w:rPr>
          <w:rFonts w:ascii="Calibri" w:eastAsia="Arial" w:hAnsi="Calibri" w:cs="Calibri"/>
          <w:sz w:val="22"/>
          <w:szCs w:val="22"/>
        </w:rPr>
        <w:t xml:space="preserve"> </w:t>
      </w:r>
      <w:r w:rsidRPr="00B55038">
        <w:rPr>
          <w:rFonts w:ascii="Calibri" w:hAnsi="Calibri" w:cs="Calibri"/>
          <w:sz w:val="22"/>
          <w:szCs w:val="22"/>
        </w:rPr>
        <w:t>umowne</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przypadku</w:t>
      </w:r>
      <w:r w:rsidR="00980920" w:rsidRPr="00B55038">
        <w:rPr>
          <w:rFonts w:ascii="Calibri" w:hAnsi="Calibri" w:cs="Calibri"/>
          <w:sz w:val="22"/>
          <w:szCs w:val="22"/>
        </w:rPr>
        <w:t xml:space="preserve"> </w:t>
      </w:r>
      <w:r w:rsidR="006941E4" w:rsidRPr="00B55038">
        <w:rPr>
          <w:rFonts w:ascii="Calibri" w:hAnsi="Calibri" w:cs="Calibri"/>
          <w:sz w:val="22"/>
          <w:szCs w:val="22"/>
        </w:rPr>
        <w:t>opóźnienia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usunięciu</w:t>
      </w:r>
      <w:r w:rsidRPr="00B55038">
        <w:rPr>
          <w:rFonts w:ascii="Calibri" w:eastAsia="Arial" w:hAnsi="Calibri" w:cs="Calibri"/>
          <w:sz w:val="22"/>
          <w:szCs w:val="22"/>
        </w:rPr>
        <w:t xml:space="preserve"> </w:t>
      </w:r>
      <w:r w:rsidRPr="00B55038">
        <w:rPr>
          <w:rFonts w:ascii="Calibri" w:hAnsi="Calibri" w:cs="Calibri"/>
          <w:sz w:val="22"/>
          <w:szCs w:val="22"/>
        </w:rPr>
        <w:t>wad</w:t>
      </w:r>
      <w:r w:rsidRPr="00B55038">
        <w:rPr>
          <w:rFonts w:ascii="Calibri" w:eastAsia="Arial" w:hAnsi="Calibri" w:cs="Calibri"/>
          <w:sz w:val="22"/>
          <w:szCs w:val="22"/>
        </w:rPr>
        <w:t xml:space="preserve"> </w:t>
      </w:r>
      <w:r w:rsidRPr="00B55038">
        <w:rPr>
          <w:rFonts w:ascii="Calibri" w:hAnsi="Calibri" w:cs="Calibri"/>
          <w:sz w:val="22"/>
          <w:szCs w:val="22"/>
        </w:rPr>
        <w:t>stwierdzonych</w:t>
      </w:r>
      <w:r w:rsidRPr="00B55038">
        <w:rPr>
          <w:rFonts w:ascii="Calibri" w:eastAsia="Arial" w:hAnsi="Calibri" w:cs="Calibri"/>
          <w:sz w:val="22"/>
          <w:szCs w:val="22"/>
        </w:rPr>
        <w:t xml:space="preserve"> </w:t>
      </w:r>
      <w:r w:rsidRPr="00B55038">
        <w:rPr>
          <w:rFonts w:ascii="Calibri" w:hAnsi="Calibri" w:cs="Calibri"/>
          <w:sz w:val="22"/>
          <w:szCs w:val="22"/>
        </w:rPr>
        <w:t>przy</w:t>
      </w:r>
      <w:r w:rsidRPr="00B55038">
        <w:rPr>
          <w:rFonts w:ascii="Calibri" w:eastAsia="Arial" w:hAnsi="Calibri" w:cs="Calibri"/>
          <w:sz w:val="22"/>
          <w:szCs w:val="22"/>
        </w:rPr>
        <w:t xml:space="preserve"> </w:t>
      </w:r>
      <w:r w:rsidRPr="00B55038">
        <w:rPr>
          <w:rFonts w:ascii="Calibri" w:hAnsi="Calibri" w:cs="Calibri"/>
          <w:sz w:val="22"/>
          <w:szCs w:val="22"/>
        </w:rPr>
        <w:t>odbiorze</w:t>
      </w:r>
      <w:r w:rsidRPr="00B55038">
        <w:rPr>
          <w:rFonts w:ascii="Calibri" w:eastAsia="Arial" w:hAnsi="Calibri" w:cs="Calibri"/>
          <w:sz w:val="22"/>
          <w:szCs w:val="22"/>
        </w:rPr>
        <w:t xml:space="preserve"> </w:t>
      </w:r>
      <w:r w:rsidRPr="00B55038">
        <w:rPr>
          <w:rFonts w:ascii="Calibri" w:hAnsi="Calibri" w:cs="Calibri"/>
          <w:sz w:val="22"/>
          <w:szCs w:val="22"/>
        </w:rPr>
        <w:t>lub</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okresie</w:t>
      </w:r>
      <w:r w:rsidRPr="00B55038">
        <w:rPr>
          <w:rFonts w:ascii="Calibri" w:eastAsia="Arial" w:hAnsi="Calibri" w:cs="Calibri"/>
          <w:sz w:val="22"/>
          <w:szCs w:val="22"/>
        </w:rPr>
        <w:t xml:space="preserve"> </w:t>
      </w:r>
      <w:r w:rsidRPr="00B55038">
        <w:rPr>
          <w:rFonts w:ascii="Calibri" w:hAnsi="Calibri" w:cs="Calibri"/>
          <w:sz w:val="22"/>
          <w:szCs w:val="22"/>
        </w:rPr>
        <w:t>rękojmi</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wady</w:t>
      </w:r>
      <w:r w:rsidRPr="00B55038">
        <w:rPr>
          <w:rFonts w:ascii="Calibri" w:eastAsia="Arial" w:hAnsi="Calibri" w:cs="Calibri"/>
          <w:sz w:val="22"/>
          <w:szCs w:val="22"/>
        </w:rPr>
        <w:t xml:space="preserve"> </w:t>
      </w:r>
      <w:r w:rsidRPr="00B55038">
        <w:rPr>
          <w:rFonts w:ascii="Calibri" w:hAnsi="Calibri" w:cs="Calibri"/>
          <w:sz w:val="22"/>
          <w:szCs w:val="22"/>
        </w:rPr>
        <w:t>i</w:t>
      </w:r>
      <w:r w:rsidRPr="00B55038">
        <w:rPr>
          <w:rFonts w:ascii="Calibri" w:eastAsia="Arial" w:hAnsi="Calibri" w:cs="Calibri"/>
          <w:sz w:val="22"/>
          <w:szCs w:val="22"/>
        </w:rPr>
        <w:t xml:space="preserve"> </w:t>
      </w:r>
      <w:r w:rsidRPr="00B55038">
        <w:rPr>
          <w:rFonts w:ascii="Calibri" w:hAnsi="Calibri" w:cs="Calibri"/>
          <w:sz w:val="22"/>
          <w:szCs w:val="22"/>
        </w:rPr>
        <w:t>gwarancji</w:t>
      </w:r>
      <w:r w:rsidRPr="00B55038">
        <w:rPr>
          <w:rFonts w:ascii="Calibri" w:eastAsia="Arial" w:hAnsi="Calibri" w:cs="Calibri"/>
          <w:sz w:val="22"/>
          <w:szCs w:val="22"/>
        </w:rPr>
        <w:t xml:space="preserve"> </w:t>
      </w:r>
      <w:r w:rsidRPr="00B55038">
        <w:rPr>
          <w:rFonts w:ascii="Calibri" w:hAnsi="Calibri" w:cs="Calibri"/>
          <w:sz w:val="22"/>
          <w:szCs w:val="22"/>
        </w:rPr>
        <w:t>jakości,</w:t>
      </w:r>
      <w:r w:rsidR="00D91C2D"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wysokości</w:t>
      </w:r>
      <w:r w:rsidRPr="00B55038">
        <w:rPr>
          <w:rFonts w:ascii="Calibri" w:eastAsia="Arial" w:hAnsi="Calibri" w:cs="Calibri"/>
          <w:sz w:val="22"/>
          <w:szCs w:val="22"/>
        </w:rPr>
        <w:t xml:space="preserve"> </w:t>
      </w:r>
      <w:r w:rsidRPr="00B55038">
        <w:rPr>
          <w:rFonts w:ascii="Calibri" w:hAnsi="Calibri" w:cs="Calibri"/>
          <w:sz w:val="22"/>
          <w:szCs w:val="22"/>
        </w:rPr>
        <w:t>0,2%</w:t>
      </w:r>
      <w:r w:rsidR="005C3CEA" w:rsidRPr="00B55038">
        <w:rPr>
          <w:rFonts w:ascii="Calibri" w:eastAsia="Arial" w:hAnsi="Calibri" w:cs="Calibri"/>
          <w:sz w:val="22"/>
          <w:szCs w:val="22"/>
        </w:rPr>
        <w:t> </w:t>
      </w:r>
      <w:r w:rsidRPr="00B55038">
        <w:rPr>
          <w:rFonts w:ascii="Calibri" w:hAnsi="Calibri" w:cs="Calibri"/>
          <w:sz w:val="22"/>
          <w:szCs w:val="22"/>
        </w:rPr>
        <w:t>wynagrodzenia</w:t>
      </w:r>
      <w:r w:rsidRPr="00B55038">
        <w:rPr>
          <w:rFonts w:ascii="Calibri" w:eastAsia="Arial" w:hAnsi="Calibri" w:cs="Calibri"/>
          <w:sz w:val="22"/>
          <w:szCs w:val="22"/>
        </w:rPr>
        <w:t xml:space="preserve"> </w:t>
      </w:r>
      <w:r w:rsidRPr="00B55038">
        <w:rPr>
          <w:rFonts w:ascii="Calibri" w:hAnsi="Calibri" w:cs="Calibri"/>
          <w:sz w:val="22"/>
          <w:szCs w:val="22"/>
        </w:rPr>
        <w:t>brutto</w:t>
      </w:r>
      <w:r w:rsidRPr="00B55038">
        <w:rPr>
          <w:rFonts w:ascii="Calibri" w:eastAsia="Arial" w:hAnsi="Calibri" w:cs="Calibri"/>
          <w:sz w:val="22"/>
          <w:szCs w:val="22"/>
        </w:rPr>
        <w:t xml:space="preserve"> </w:t>
      </w:r>
      <w:r w:rsidRPr="00B55038">
        <w:rPr>
          <w:rFonts w:ascii="Calibri" w:hAnsi="Calibri" w:cs="Calibri"/>
          <w:sz w:val="22"/>
          <w:szCs w:val="22"/>
        </w:rPr>
        <w:t>Wykonawcy,</w:t>
      </w:r>
      <w:r w:rsidRPr="00B55038">
        <w:rPr>
          <w:rFonts w:ascii="Calibri" w:eastAsia="Arial" w:hAnsi="Calibri" w:cs="Calibri"/>
          <w:sz w:val="22"/>
          <w:szCs w:val="22"/>
        </w:rPr>
        <w:t xml:space="preserve"> </w:t>
      </w:r>
      <w:r w:rsidRPr="00B55038">
        <w:rPr>
          <w:rFonts w:ascii="Calibri" w:hAnsi="Calibri" w:cs="Calibri"/>
          <w:sz w:val="22"/>
          <w:szCs w:val="22"/>
        </w:rPr>
        <w:t>o</w:t>
      </w:r>
      <w:r w:rsidRPr="00B55038">
        <w:rPr>
          <w:rFonts w:ascii="Calibri" w:eastAsia="Arial" w:hAnsi="Calibri" w:cs="Calibri"/>
          <w:sz w:val="22"/>
          <w:szCs w:val="22"/>
        </w:rPr>
        <w:t xml:space="preserve"> </w:t>
      </w:r>
      <w:r w:rsidRPr="00B55038">
        <w:rPr>
          <w:rFonts w:ascii="Calibri" w:hAnsi="Calibri" w:cs="Calibri"/>
          <w:sz w:val="22"/>
          <w:szCs w:val="22"/>
        </w:rPr>
        <w:t>którym</w:t>
      </w:r>
      <w:r w:rsidRPr="00B55038">
        <w:rPr>
          <w:rFonts w:ascii="Calibri" w:eastAsia="Arial" w:hAnsi="Calibri" w:cs="Calibri"/>
          <w:sz w:val="22"/>
          <w:szCs w:val="22"/>
        </w:rPr>
        <w:t xml:space="preserve"> </w:t>
      </w:r>
      <w:r w:rsidRPr="00B55038">
        <w:rPr>
          <w:rFonts w:ascii="Calibri" w:hAnsi="Calibri" w:cs="Calibri"/>
          <w:sz w:val="22"/>
          <w:szCs w:val="22"/>
        </w:rPr>
        <w:t>mowa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3</w:t>
      </w:r>
      <w:r w:rsidRPr="00B55038">
        <w:rPr>
          <w:rFonts w:ascii="Calibri" w:eastAsia="Arial" w:hAnsi="Calibri" w:cs="Calibri"/>
          <w:sz w:val="22"/>
          <w:szCs w:val="22"/>
        </w:rPr>
        <w:t xml:space="preserve"> </w:t>
      </w:r>
      <w:r w:rsidRPr="00B55038">
        <w:rPr>
          <w:rFonts w:ascii="Calibri" w:hAnsi="Calibri" w:cs="Calibri"/>
          <w:sz w:val="22"/>
          <w:szCs w:val="22"/>
        </w:rPr>
        <w:t>ust.</w:t>
      </w:r>
      <w:r w:rsidRPr="00B55038">
        <w:rPr>
          <w:rFonts w:ascii="Calibri" w:eastAsia="Arial" w:hAnsi="Calibri" w:cs="Calibri"/>
          <w:sz w:val="22"/>
          <w:szCs w:val="22"/>
        </w:rPr>
        <w:t xml:space="preserve"> </w:t>
      </w:r>
      <w:r w:rsidRPr="00B55038">
        <w:rPr>
          <w:rFonts w:ascii="Calibri" w:hAnsi="Calibri" w:cs="Calibri"/>
          <w:sz w:val="22"/>
          <w:szCs w:val="22"/>
        </w:rPr>
        <w:t>1</w:t>
      </w:r>
      <w:r w:rsidRPr="00B55038">
        <w:rPr>
          <w:rFonts w:ascii="Calibri" w:eastAsia="Arial" w:hAnsi="Calibri" w:cs="Calibri"/>
          <w:sz w:val="22"/>
          <w:szCs w:val="22"/>
        </w:rPr>
        <w:t xml:space="preserve"> </w:t>
      </w:r>
      <w:r w:rsidRPr="00B55038">
        <w:rPr>
          <w:rFonts w:ascii="Calibri" w:hAnsi="Calibri" w:cs="Calibri"/>
          <w:sz w:val="22"/>
          <w:szCs w:val="22"/>
        </w:rPr>
        <w:t>niniejszej</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każdy</w:t>
      </w:r>
      <w:r w:rsidRPr="00B55038">
        <w:rPr>
          <w:rFonts w:ascii="Calibri" w:eastAsia="Arial" w:hAnsi="Calibri" w:cs="Calibri"/>
          <w:sz w:val="22"/>
          <w:szCs w:val="22"/>
        </w:rPr>
        <w:t xml:space="preserve"> </w:t>
      </w:r>
      <w:r w:rsidRPr="00B55038">
        <w:rPr>
          <w:rFonts w:ascii="Calibri" w:hAnsi="Calibri" w:cs="Calibri"/>
          <w:sz w:val="22"/>
          <w:szCs w:val="22"/>
        </w:rPr>
        <w:t>dzień</w:t>
      </w:r>
      <w:r w:rsidR="00980920" w:rsidRPr="00B55038">
        <w:rPr>
          <w:rFonts w:ascii="Calibri" w:hAnsi="Calibri" w:cs="Calibri"/>
          <w:sz w:val="22"/>
          <w:szCs w:val="22"/>
        </w:rPr>
        <w:t xml:space="preserve"> </w:t>
      </w:r>
      <w:r w:rsidR="002B011A" w:rsidRPr="00B55038">
        <w:rPr>
          <w:rFonts w:ascii="Calibri" w:hAnsi="Calibri" w:cs="Calibri"/>
          <w:sz w:val="22"/>
          <w:szCs w:val="22"/>
        </w:rPr>
        <w:t>zwłoki</w:t>
      </w:r>
      <w:r w:rsidRPr="00B55038">
        <w:rPr>
          <w:rFonts w:ascii="Calibri" w:eastAsia="Arial" w:hAnsi="Calibri" w:cs="Calibri"/>
          <w:sz w:val="22"/>
          <w:szCs w:val="22"/>
        </w:rPr>
        <w:t xml:space="preserve"> </w:t>
      </w:r>
      <w:r w:rsidRPr="00B55038">
        <w:rPr>
          <w:rFonts w:ascii="Calibri" w:hAnsi="Calibri" w:cs="Calibri"/>
          <w:sz w:val="22"/>
          <w:szCs w:val="22"/>
        </w:rPr>
        <w:t>licząc</w:t>
      </w:r>
      <w:r w:rsidRPr="00B55038">
        <w:rPr>
          <w:rFonts w:ascii="Calibri" w:eastAsia="Arial" w:hAnsi="Calibri" w:cs="Calibri"/>
          <w:sz w:val="22"/>
          <w:szCs w:val="22"/>
        </w:rPr>
        <w:t xml:space="preserve"> </w:t>
      </w:r>
      <w:r w:rsidRPr="00B55038">
        <w:rPr>
          <w:rFonts w:ascii="Calibri" w:hAnsi="Calibri" w:cs="Calibri"/>
          <w:sz w:val="22"/>
          <w:szCs w:val="22"/>
        </w:rPr>
        <w:t>od</w:t>
      </w:r>
      <w:r w:rsidRPr="00B55038">
        <w:rPr>
          <w:rFonts w:ascii="Calibri" w:eastAsia="Arial" w:hAnsi="Calibri" w:cs="Calibri"/>
          <w:sz w:val="22"/>
          <w:szCs w:val="22"/>
        </w:rPr>
        <w:t xml:space="preserve"> </w:t>
      </w:r>
      <w:r w:rsidRPr="00B55038">
        <w:rPr>
          <w:rFonts w:ascii="Calibri" w:hAnsi="Calibri" w:cs="Calibri"/>
          <w:sz w:val="22"/>
          <w:szCs w:val="22"/>
        </w:rPr>
        <w:t>dnia,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którym</w:t>
      </w:r>
      <w:r w:rsidRPr="00B55038">
        <w:rPr>
          <w:rFonts w:ascii="Calibri" w:eastAsia="Arial" w:hAnsi="Calibri" w:cs="Calibri"/>
          <w:sz w:val="22"/>
          <w:szCs w:val="22"/>
        </w:rPr>
        <w:t xml:space="preserve"> </w:t>
      </w:r>
      <w:r w:rsidRPr="00B55038">
        <w:rPr>
          <w:rFonts w:ascii="Calibri" w:hAnsi="Calibri" w:cs="Calibri"/>
          <w:sz w:val="22"/>
          <w:szCs w:val="22"/>
        </w:rPr>
        <w:t>wada</w:t>
      </w:r>
      <w:r w:rsidRPr="00B55038">
        <w:rPr>
          <w:rFonts w:ascii="Calibri" w:eastAsia="Arial" w:hAnsi="Calibri" w:cs="Calibri"/>
          <w:sz w:val="22"/>
          <w:szCs w:val="22"/>
        </w:rPr>
        <w:t xml:space="preserve"> </w:t>
      </w:r>
      <w:r w:rsidRPr="00B55038">
        <w:rPr>
          <w:rFonts w:ascii="Calibri" w:hAnsi="Calibri" w:cs="Calibri"/>
          <w:sz w:val="22"/>
          <w:szCs w:val="22"/>
        </w:rPr>
        <w:t>miała</w:t>
      </w:r>
      <w:r w:rsidRPr="00B55038">
        <w:rPr>
          <w:rFonts w:ascii="Calibri" w:eastAsia="Arial" w:hAnsi="Calibri" w:cs="Calibri"/>
          <w:sz w:val="22"/>
          <w:szCs w:val="22"/>
        </w:rPr>
        <w:t xml:space="preserve"> </w:t>
      </w:r>
      <w:r w:rsidRPr="00B55038">
        <w:rPr>
          <w:rFonts w:ascii="Calibri" w:hAnsi="Calibri" w:cs="Calibri"/>
          <w:sz w:val="22"/>
          <w:szCs w:val="22"/>
        </w:rPr>
        <w:t>być</w:t>
      </w:r>
      <w:r w:rsidRPr="00B55038">
        <w:rPr>
          <w:rFonts w:ascii="Calibri" w:eastAsia="Arial" w:hAnsi="Calibri" w:cs="Calibri"/>
          <w:sz w:val="22"/>
          <w:szCs w:val="22"/>
        </w:rPr>
        <w:t xml:space="preserve"> </w:t>
      </w:r>
      <w:r w:rsidRPr="00B55038">
        <w:rPr>
          <w:rFonts w:ascii="Calibri" w:hAnsi="Calibri" w:cs="Calibri"/>
          <w:sz w:val="22"/>
          <w:szCs w:val="22"/>
        </w:rPr>
        <w:t>usunięta,</w:t>
      </w:r>
    </w:p>
    <w:p w14:paraId="61A3A634" w14:textId="6167ED33" w:rsidR="00851EF3" w:rsidRPr="00B55038" w:rsidRDefault="00851EF3">
      <w:pPr>
        <w:numPr>
          <w:ilvl w:val="1"/>
          <w:numId w:val="6"/>
        </w:numPr>
        <w:tabs>
          <w:tab w:val="left" w:pos="851"/>
        </w:tabs>
        <w:spacing w:line="276" w:lineRule="auto"/>
        <w:ind w:left="851" w:hanging="425"/>
        <w:rPr>
          <w:rFonts w:ascii="Calibri" w:hAnsi="Calibri" w:cs="Calibri"/>
          <w:sz w:val="22"/>
          <w:szCs w:val="22"/>
        </w:rPr>
      </w:pP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zapłaci</w:t>
      </w:r>
      <w:r w:rsidRPr="00B55038">
        <w:rPr>
          <w:rFonts w:ascii="Calibri" w:eastAsia="Arial" w:hAnsi="Calibri" w:cs="Calibri"/>
          <w:sz w:val="22"/>
          <w:szCs w:val="22"/>
        </w:rPr>
        <w:t xml:space="preserve"> </w:t>
      </w:r>
      <w:r w:rsidRPr="00B55038">
        <w:rPr>
          <w:rFonts w:ascii="Calibri" w:hAnsi="Calibri" w:cs="Calibri"/>
          <w:sz w:val="22"/>
          <w:szCs w:val="22"/>
        </w:rPr>
        <w:t>Zamawiającemu</w:t>
      </w:r>
      <w:r w:rsidRPr="00B55038">
        <w:rPr>
          <w:rFonts w:ascii="Calibri" w:eastAsia="Arial" w:hAnsi="Calibri" w:cs="Calibri"/>
          <w:sz w:val="22"/>
          <w:szCs w:val="22"/>
        </w:rPr>
        <w:t xml:space="preserve"> </w:t>
      </w:r>
      <w:r w:rsidRPr="00B55038">
        <w:rPr>
          <w:rFonts w:ascii="Calibri" w:hAnsi="Calibri" w:cs="Calibri"/>
          <w:sz w:val="22"/>
          <w:szCs w:val="22"/>
        </w:rPr>
        <w:t>kary</w:t>
      </w:r>
      <w:r w:rsidRPr="00B55038">
        <w:rPr>
          <w:rFonts w:ascii="Calibri" w:eastAsia="Arial" w:hAnsi="Calibri" w:cs="Calibri"/>
          <w:sz w:val="22"/>
          <w:szCs w:val="22"/>
        </w:rPr>
        <w:t xml:space="preserve"> </w:t>
      </w:r>
      <w:r w:rsidRPr="00B55038">
        <w:rPr>
          <w:rFonts w:ascii="Calibri" w:hAnsi="Calibri" w:cs="Calibri"/>
          <w:sz w:val="22"/>
          <w:szCs w:val="22"/>
        </w:rPr>
        <w:t>umowne</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przypadku</w:t>
      </w:r>
      <w:r w:rsidRPr="00B55038">
        <w:rPr>
          <w:rFonts w:ascii="Calibri" w:eastAsia="Arial" w:hAnsi="Calibri" w:cs="Calibri"/>
          <w:sz w:val="22"/>
          <w:szCs w:val="22"/>
        </w:rPr>
        <w:t xml:space="preserve"> </w:t>
      </w:r>
      <w:r w:rsidRPr="00B55038">
        <w:rPr>
          <w:rFonts w:ascii="Calibri" w:hAnsi="Calibri" w:cs="Calibri"/>
          <w:sz w:val="22"/>
          <w:szCs w:val="22"/>
        </w:rPr>
        <w:t>odstąpienia</w:t>
      </w:r>
      <w:r w:rsidRPr="00B55038">
        <w:rPr>
          <w:rFonts w:ascii="Calibri" w:eastAsia="Arial" w:hAnsi="Calibri" w:cs="Calibri"/>
          <w:sz w:val="22"/>
          <w:szCs w:val="22"/>
        </w:rPr>
        <w:t xml:space="preserve"> </w:t>
      </w:r>
      <w:r w:rsidRPr="00B55038">
        <w:rPr>
          <w:rFonts w:ascii="Calibri" w:hAnsi="Calibri" w:cs="Calibri"/>
          <w:sz w:val="22"/>
          <w:szCs w:val="22"/>
        </w:rPr>
        <w:t>od</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przez</w:t>
      </w:r>
      <w:r w:rsidRPr="00B55038">
        <w:rPr>
          <w:rFonts w:ascii="Calibri" w:eastAsia="Arial" w:hAnsi="Calibri" w:cs="Calibri"/>
          <w:sz w:val="22"/>
          <w:szCs w:val="22"/>
        </w:rPr>
        <w:t xml:space="preserve"> </w:t>
      </w:r>
      <w:r w:rsidRPr="00B55038">
        <w:rPr>
          <w:rFonts w:ascii="Calibri" w:hAnsi="Calibri" w:cs="Calibri"/>
          <w:sz w:val="22"/>
          <w:szCs w:val="22"/>
        </w:rPr>
        <w:t>Zamawiającego</w:t>
      </w:r>
      <w:r w:rsidRPr="00B55038">
        <w:rPr>
          <w:rFonts w:ascii="Calibri" w:eastAsia="Arial" w:hAnsi="Calibri" w:cs="Calibri"/>
          <w:sz w:val="22"/>
          <w:szCs w:val="22"/>
        </w:rPr>
        <w:t xml:space="preserve"> </w:t>
      </w:r>
      <w:r w:rsidRPr="00B55038">
        <w:rPr>
          <w:rFonts w:ascii="Calibri" w:hAnsi="Calibri" w:cs="Calibri"/>
          <w:sz w:val="22"/>
          <w:szCs w:val="22"/>
        </w:rPr>
        <w:t>z</w:t>
      </w:r>
      <w:r w:rsidRPr="00B55038">
        <w:rPr>
          <w:rFonts w:ascii="Calibri" w:eastAsia="Arial" w:hAnsi="Calibri" w:cs="Calibri"/>
          <w:sz w:val="22"/>
          <w:szCs w:val="22"/>
        </w:rPr>
        <w:t xml:space="preserve"> </w:t>
      </w:r>
      <w:r w:rsidRPr="00B55038">
        <w:rPr>
          <w:rFonts w:ascii="Calibri" w:hAnsi="Calibri" w:cs="Calibri"/>
          <w:sz w:val="22"/>
          <w:szCs w:val="22"/>
        </w:rPr>
        <w:t>przyczyn,</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które</w:t>
      </w:r>
      <w:r w:rsidRPr="00B55038">
        <w:rPr>
          <w:rFonts w:ascii="Calibri" w:eastAsia="Arial" w:hAnsi="Calibri" w:cs="Calibri"/>
          <w:sz w:val="22"/>
          <w:szCs w:val="22"/>
        </w:rPr>
        <w:t xml:space="preserve"> </w:t>
      </w:r>
      <w:r w:rsidRPr="00B55038">
        <w:rPr>
          <w:rFonts w:ascii="Calibri" w:hAnsi="Calibri" w:cs="Calibri"/>
          <w:sz w:val="22"/>
          <w:szCs w:val="22"/>
        </w:rPr>
        <w:t>odpowiedzialność</w:t>
      </w:r>
      <w:r w:rsidRPr="00B55038">
        <w:rPr>
          <w:rFonts w:ascii="Calibri" w:eastAsia="Arial" w:hAnsi="Calibri" w:cs="Calibri"/>
          <w:sz w:val="22"/>
          <w:szCs w:val="22"/>
        </w:rPr>
        <w:t xml:space="preserve"> </w:t>
      </w:r>
      <w:r w:rsidRPr="00B55038">
        <w:rPr>
          <w:rFonts w:ascii="Calibri" w:hAnsi="Calibri" w:cs="Calibri"/>
          <w:sz w:val="22"/>
          <w:szCs w:val="22"/>
        </w:rPr>
        <w:t>ponosi</w:t>
      </w:r>
      <w:r w:rsidRPr="00B55038">
        <w:rPr>
          <w:rFonts w:ascii="Calibri" w:eastAsia="Arial" w:hAnsi="Calibri" w:cs="Calibri"/>
          <w:sz w:val="22"/>
          <w:szCs w:val="22"/>
        </w:rPr>
        <w:t xml:space="preserve"> </w:t>
      </w: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wysokości</w:t>
      </w:r>
      <w:r w:rsidRPr="00B55038">
        <w:rPr>
          <w:rFonts w:ascii="Calibri" w:eastAsia="Arial" w:hAnsi="Calibri" w:cs="Calibri"/>
          <w:sz w:val="22"/>
          <w:szCs w:val="22"/>
        </w:rPr>
        <w:t xml:space="preserve"> </w:t>
      </w:r>
      <w:r w:rsidRPr="00B55038">
        <w:rPr>
          <w:rFonts w:ascii="Calibri" w:hAnsi="Calibri" w:cs="Calibri"/>
          <w:sz w:val="22"/>
          <w:szCs w:val="22"/>
        </w:rPr>
        <w:t>10%</w:t>
      </w:r>
      <w:r w:rsidR="00B617F7" w:rsidRPr="00B55038">
        <w:rPr>
          <w:rFonts w:ascii="Calibri" w:eastAsia="Arial" w:hAnsi="Calibri" w:cs="Calibri"/>
          <w:sz w:val="22"/>
          <w:szCs w:val="22"/>
        </w:rPr>
        <w:t xml:space="preserve"> </w:t>
      </w:r>
      <w:r w:rsidRPr="00B55038">
        <w:rPr>
          <w:rFonts w:ascii="Calibri" w:hAnsi="Calibri" w:cs="Calibri"/>
          <w:sz w:val="22"/>
          <w:szCs w:val="22"/>
        </w:rPr>
        <w:t>wynagrodzenia</w:t>
      </w:r>
      <w:r w:rsidRPr="00B55038">
        <w:rPr>
          <w:rFonts w:ascii="Calibri" w:eastAsia="Arial" w:hAnsi="Calibri" w:cs="Calibri"/>
          <w:sz w:val="22"/>
          <w:szCs w:val="22"/>
        </w:rPr>
        <w:t xml:space="preserve"> </w:t>
      </w:r>
      <w:r w:rsidRPr="00B55038">
        <w:rPr>
          <w:rFonts w:ascii="Calibri" w:hAnsi="Calibri" w:cs="Calibri"/>
          <w:sz w:val="22"/>
          <w:szCs w:val="22"/>
        </w:rPr>
        <w:t>brutto</w:t>
      </w:r>
      <w:r w:rsidRPr="00B55038">
        <w:rPr>
          <w:rFonts w:ascii="Calibri" w:eastAsia="Arial" w:hAnsi="Calibri" w:cs="Calibri"/>
          <w:sz w:val="22"/>
          <w:szCs w:val="22"/>
        </w:rPr>
        <w:t xml:space="preserve"> </w:t>
      </w:r>
      <w:r w:rsidRPr="00B55038">
        <w:rPr>
          <w:rFonts w:ascii="Calibri" w:hAnsi="Calibri" w:cs="Calibri"/>
          <w:sz w:val="22"/>
          <w:szCs w:val="22"/>
        </w:rPr>
        <w:t>Wykonawcy,</w:t>
      </w:r>
      <w:r w:rsidRPr="00B55038">
        <w:rPr>
          <w:rFonts w:ascii="Calibri" w:eastAsia="Arial" w:hAnsi="Calibri" w:cs="Calibri"/>
          <w:sz w:val="22"/>
          <w:szCs w:val="22"/>
        </w:rPr>
        <w:t xml:space="preserve"> </w:t>
      </w:r>
      <w:r w:rsidRPr="00B55038">
        <w:rPr>
          <w:rFonts w:ascii="Calibri" w:hAnsi="Calibri" w:cs="Calibri"/>
          <w:sz w:val="22"/>
          <w:szCs w:val="22"/>
        </w:rPr>
        <w:t>o</w:t>
      </w:r>
      <w:r w:rsidRPr="00B55038">
        <w:rPr>
          <w:rFonts w:ascii="Calibri" w:eastAsia="Arial" w:hAnsi="Calibri" w:cs="Calibri"/>
          <w:sz w:val="22"/>
          <w:szCs w:val="22"/>
        </w:rPr>
        <w:t xml:space="preserve"> </w:t>
      </w:r>
      <w:r w:rsidRPr="00B55038">
        <w:rPr>
          <w:rFonts w:ascii="Calibri" w:hAnsi="Calibri" w:cs="Calibri"/>
          <w:sz w:val="22"/>
          <w:szCs w:val="22"/>
        </w:rPr>
        <w:t>którym</w:t>
      </w:r>
      <w:r w:rsidRPr="00B55038">
        <w:rPr>
          <w:rFonts w:ascii="Calibri" w:eastAsia="Arial" w:hAnsi="Calibri" w:cs="Calibri"/>
          <w:sz w:val="22"/>
          <w:szCs w:val="22"/>
        </w:rPr>
        <w:t xml:space="preserve"> </w:t>
      </w:r>
      <w:r w:rsidRPr="00B55038">
        <w:rPr>
          <w:rFonts w:ascii="Calibri" w:hAnsi="Calibri" w:cs="Calibri"/>
          <w:sz w:val="22"/>
          <w:szCs w:val="22"/>
        </w:rPr>
        <w:t>mowa</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t>
      </w:r>
      <w:r w:rsidRPr="00B55038">
        <w:rPr>
          <w:rFonts w:ascii="Calibri" w:eastAsia="Arial" w:hAnsi="Calibri" w:cs="Calibri"/>
          <w:sz w:val="22"/>
          <w:szCs w:val="22"/>
        </w:rPr>
        <w:t xml:space="preserve"> </w:t>
      </w:r>
      <w:r w:rsidRPr="00B55038">
        <w:rPr>
          <w:rFonts w:ascii="Calibri" w:hAnsi="Calibri" w:cs="Calibri"/>
          <w:sz w:val="22"/>
          <w:szCs w:val="22"/>
        </w:rPr>
        <w:t>3</w:t>
      </w:r>
      <w:r w:rsidRPr="00B55038">
        <w:rPr>
          <w:rFonts w:ascii="Calibri" w:eastAsia="Arial" w:hAnsi="Calibri" w:cs="Calibri"/>
          <w:sz w:val="22"/>
          <w:szCs w:val="22"/>
        </w:rPr>
        <w:t xml:space="preserve"> </w:t>
      </w:r>
      <w:r w:rsidRPr="00B55038">
        <w:rPr>
          <w:rFonts w:ascii="Calibri" w:hAnsi="Calibri" w:cs="Calibri"/>
          <w:sz w:val="22"/>
          <w:szCs w:val="22"/>
        </w:rPr>
        <w:t>ust.</w:t>
      </w:r>
      <w:r w:rsidRPr="00B55038">
        <w:rPr>
          <w:rFonts w:ascii="Calibri" w:eastAsia="Arial" w:hAnsi="Calibri" w:cs="Calibri"/>
          <w:sz w:val="22"/>
          <w:szCs w:val="22"/>
        </w:rPr>
        <w:t xml:space="preserve"> </w:t>
      </w:r>
      <w:r w:rsidRPr="00B55038">
        <w:rPr>
          <w:rFonts w:ascii="Calibri" w:hAnsi="Calibri" w:cs="Calibri"/>
          <w:sz w:val="22"/>
          <w:szCs w:val="22"/>
        </w:rPr>
        <w:t>1</w:t>
      </w:r>
      <w:r w:rsidRPr="00B55038">
        <w:rPr>
          <w:rFonts w:ascii="Calibri" w:eastAsia="Arial" w:hAnsi="Calibri" w:cs="Calibri"/>
          <w:sz w:val="22"/>
          <w:szCs w:val="22"/>
        </w:rPr>
        <w:t xml:space="preserve"> </w:t>
      </w:r>
      <w:r w:rsidRPr="00B55038">
        <w:rPr>
          <w:rFonts w:ascii="Calibri" w:hAnsi="Calibri" w:cs="Calibri"/>
          <w:sz w:val="22"/>
          <w:szCs w:val="22"/>
        </w:rPr>
        <w:t>pkt</w:t>
      </w:r>
      <w:r w:rsidRPr="00B55038">
        <w:rPr>
          <w:rFonts w:ascii="Calibri" w:eastAsia="Arial" w:hAnsi="Calibri" w:cs="Calibri"/>
          <w:sz w:val="22"/>
          <w:szCs w:val="22"/>
        </w:rPr>
        <w:t xml:space="preserve"> </w:t>
      </w:r>
      <w:r w:rsidRPr="00B55038">
        <w:rPr>
          <w:rFonts w:ascii="Calibri" w:hAnsi="Calibri" w:cs="Calibri"/>
          <w:sz w:val="22"/>
          <w:szCs w:val="22"/>
        </w:rPr>
        <w:t>niniejszej</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Zamawiający</w:t>
      </w:r>
      <w:r w:rsidRPr="00B55038">
        <w:rPr>
          <w:rFonts w:ascii="Calibri" w:eastAsia="Arial" w:hAnsi="Calibri" w:cs="Calibri"/>
          <w:sz w:val="22"/>
          <w:szCs w:val="22"/>
        </w:rPr>
        <w:t xml:space="preserve"> </w:t>
      </w:r>
      <w:r w:rsidRPr="00B55038">
        <w:rPr>
          <w:rFonts w:ascii="Calibri" w:hAnsi="Calibri" w:cs="Calibri"/>
          <w:sz w:val="22"/>
          <w:szCs w:val="22"/>
        </w:rPr>
        <w:t>zachowuje</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tym</w:t>
      </w:r>
      <w:r w:rsidRPr="00B55038">
        <w:rPr>
          <w:rFonts w:ascii="Calibri" w:eastAsia="Arial" w:hAnsi="Calibri" w:cs="Calibri"/>
          <w:sz w:val="22"/>
          <w:szCs w:val="22"/>
        </w:rPr>
        <w:t xml:space="preserve"> </w:t>
      </w:r>
      <w:r w:rsidRPr="00B55038">
        <w:rPr>
          <w:rFonts w:ascii="Calibri" w:hAnsi="Calibri" w:cs="Calibri"/>
          <w:sz w:val="22"/>
          <w:szCs w:val="22"/>
        </w:rPr>
        <w:t>przypadku</w:t>
      </w:r>
      <w:r w:rsidRPr="00B55038">
        <w:rPr>
          <w:rFonts w:ascii="Calibri" w:eastAsia="Arial" w:hAnsi="Calibri" w:cs="Calibri"/>
          <w:sz w:val="22"/>
          <w:szCs w:val="22"/>
        </w:rPr>
        <w:t xml:space="preserve"> </w:t>
      </w:r>
      <w:r w:rsidRPr="00B55038">
        <w:rPr>
          <w:rFonts w:ascii="Calibri" w:hAnsi="Calibri" w:cs="Calibri"/>
          <w:sz w:val="22"/>
          <w:szCs w:val="22"/>
        </w:rPr>
        <w:t>prawo</w:t>
      </w:r>
      <w:r w:rsidRPr="00B55038">
        <w:rPr>
          <w:rFonts w:ascii="Calibri" w:eastAsia="Arial" w:hAnsi="Calibri" w:cs="Calibri"/>
          <w:sz w:val="22"/>
          <w:szCs w:val="22"/>
        </w:rPr>
        <w:t xml:space="preserve"> </w:t>
      </w:r>
      <w:r w:rsidRPr="00B55038">
        <w:rPr>
          <w:rFonts w:ascii="Calibri" w:hAnsi="Calibri" w:cs="Calibri"/>
          <w:sz w:val="22"/>
          <w:szCs w:val="22"/>
        </w:rPr>
        <w:t>do</w:t>
      </w:r>
      <w:r w:rsidRPr="00B55038">
        <w:rPr>
          <w:rFonts w:ascii="Calibri" w:eastAsia="Arial" w:hAnsi="Calibri" w:cs="Calibri"/>
          <w:sz w:val="22"/>
          <w:szCs w:val="22"/>
        </w:rPr>
        <w:t xml:space="preserve"> </w:t>
      </w:r>
      <w:r w:rsidRPr="00B55038">
        <w:rPr>
          <w:rFonts w:ascii="Calibri" w:hAnsi="Calibri" w:cs="Calibri"/>
          <w:sz w:val="22"/>
          <w:szCs w:val="22"/>
        </w:rPr>
        <w:t>roszczeń</w:t>
      </w:r>
      <w:r w:rsidRPr="00B55038">
        <w:rPr>
          <w:rFonts w:ascii="Calibri" w:eastAsia="Arial" w:hAnsi="Calibri" w:cs="Calibri"/>
          <w:sz w:val="22"/>
          <w:szCs w:val="22"/>
        </w:rPr>
        <w:t xml:space="preserve"> </w:t>
      </w:r>
      <w:r w:rsidRPr="00B55038">
        <w:rPr>
          <w:rFonts w:ascii="Calibri" w:hAnsi="Calibri" w:cs="Calibri"/>
          <w:sz w:val="22"/>
          <w:szCs w:val="22"/>
        </w:rPr>
        <w:t>z</w:t>
      </w:r>
      <w:r w:rsidRPr="00B55038">
        <w:rPr>
          <w:rFonts w:ascii="Calibri" w:eastAsia="Arial" w:hAnsi="Calibri" w:cs="Calibri"/>
          <w:sz w:val="22"/>
          <w:szCs w:val="22"/>
        </w:rPr>
        <w:t xml:space="preserve"> </w:t>
      </w:r>
      <w:r w:rsidRPr="00B55038">
        <w:rPr>
          <w:rFonts w:ascii="Calibri" w:hAnsi="Calibri" w:cs="Calibri"/>
          <w:sz w:val="22"/>
          <w:szCs w:val="22"/>
        </w:rPr>
        <w:t>tytułu</w:t>
      </w:r>
      <w:r w:rsidRPr="00B55038">
        <w:rPr>
          <w:rFonts w:ascii="Calibri" w:eastAsia="Arial" w:hAnsi="Calibri" w:cs="Calibri"/>
          <w:sz w:val="22"/>
          <w:szCs w:val="22"/>
        </w:rPr>
        <w:t xml:space="preserve"> </w:t>
      </w:r>
      <w:r w:rsidRPr="00B55038">
        <w:rPr>
          <w:rFonts w:ascii="Calibri" w:hAnsi="Calibri" w:cs="Calibri"/>
          <w:sz w:val="22"/>
          <w:szCs w:val="22"/>
        </w:rPr>
        <w:t>rękojmi</w:t>
      </w:r>
      <w:r w:rsidRPr="00B55038">
        <w:rPr>
          <w:rFonts w:ascii="Calibri" w:eastAsia="Arial" w:hAnsi="Calibri" w:cs="Calibri"/>
          <w:sz w:val="22"/>
          <w:szCs w:val="22"/>
        </w:rPr>
        <w:t xml:space="preserve"> </w:t>
      </w:r>
      <w:r w:rsidRPr="00B55038">
        <w:rPr>
          <w:rFonts w:ascii="Calibri" w:hAnsi="Calibri" w:cs="Calibri"/>
          <w:sz w:val="22"/>
          <w:szCs w:val="22"/>
        </w:rPr>
        <w:t>i</w:t>
      </w:r>
      <w:r w:rsidRPr="00B55038">
        <w:rPr>
          <w:rFonts w:ascii="Calibri" w:eastAsia="Arial" w:hAnsi="Calibri" w:cs="Calibri"/>
          <w:sz w:val="22"/>
          <w:szCs w:val="22"/>
        </w:rPr>
        <w:t xml:space="preserve"> </w:t>
      </w:r>
      <w:r w:rsidRPr="00B55038">
        <w:rPr>
          <w:rFonts w:ascii="Calibri" w:hAnsi="Calibri" w:cs="Calibri"/>
          <w:sz w:val="22"/>
          <w:szCs w:val="22"/>
        </w:rPr>
        <w:t>gwarancji</w:t>
      </w:r>
      <w:r w:rsidRPr="00B55038">
        <w:rPr>
          <w:rFonts w:ascii="Calibri" w:eastAsia="Arial" w:hAnsi="Calibri" w:cs="Calibri"/>
          <w:sz w:val="22"/>
          <w:szCs w:val="22"/>
        </w:rPr>
        <w:t xml:space="preserve"> </w:t>
      </w:r>
      <w:r w:rsidRPr="00B55038">
        <w:rPr>
          <w:rFonts w:ascii="Calibri" w:hAnsi="Calibri" w:cs="Calibri"/>
          <w:sz w:val="22"/>
          <w:szCs w:val="22"/>
        </w:rPr>
        <w:t>do</w:t>
      </w:r>
      <w:r w:rsidRPr="00B55038">
        <w:rPr>
          <w:rFonts w:ascii="Calibri" w:eastAsia="Arial" w:hAnsi="Calibri" w:cs="Calibri"/>
          <w:sz w:val="22"/>
          <w:szCs w:val="22"/>
        </w:rPr>
        <w:t xml:space="preserve"> </w:t>
      </w:r>
      <w:r w:rsidRPr="00B55038">
        <w:rPr>
          <w:rFonts w:ascii="Calibri" w:hAnsi="Calibri" w:cs="Calibri"/>
          <w:sz w:val="22"/>
          <w:szCs w:val="22"/>
        </w:rPr>
        <w:t>prac</w:t>
      </w:r>
      <w:r w:rsidRPr="00B55038">
        <w:rPr>
          <w:rFonts w:ascii="Calibri" w:eastAsia="Arial" w:hAnsi="Calibri" w:cs="Calibri"/>
          <w:sz w:val="22"/>
          <w:szCs w:val="22"/>
        </w:rPr>
        <w:t xml:space="preserve"> </w:t>
      </w:r>
      <w:r w:rsidRPr="00B55038">
        <w:rPr>
          <w:rFonts w:ascii="Calibri" w:hAnsi="Calibri" w:cs="Calibri"/>
          <w:sz w:val="22"/>
          <w:szCs w:val="22"/>
        </w:rPr>
        <w:t>dotychczas</w:t>
      </w:r>
      <w:r w:rsidRPr="00B55038">
        <w:rPr>
          <w:rFonts w:ascii="Calibri" w:eastAsia="Arial" w:hAnsi="Calibri" w:cs="Calibri"/>
          <w:sz w:val="22"/>
          <w:szCs w:val="22"/>
        </w:rPr>
        <w:t xml:space="preserve"> </w:t>
      </w:r>
      <w:r w:rsidRPr="00B55038">
        <w:rPr>
          <w:rFonts w:ascii="Calibri" w:hAnsi="Calibri" w:cs="Calibri"/>
          <w:sz w:val="22"/>
          <w:szCs w:val="22"/>
        </w:rPr>
        <w:t>wykonanych,</w:t>
      </w:r>
    </w:p>
    <w:p w14:paraId="5E2C017D" w14:textId="495092B6" w:rsidR="007C1147" w:rsidRPr="00440710" w:rsidRDefault="00851EF3">
      <w:pPr>
        <w:numPr>
          <w:ilvl w:val="1"/>
          <w:numId w:val="6"/>
        </w:numPr>
        <w:tabs>
          <w:tab w:val="left" w:pos="851"/>
        </w:tabs>
        <w:spacing w:line="276" w:lineRule="auto"/>
        <w:ind w:left="851" w:hanging="425"/>
        <w:rPr>
          <w:rFonts w:ascii="Calibri" w:hAnsi="Calibri" w:cs="Calibri"/>
          <w:sz w:val="22"/>
          <w:szCs w:val="22"/>
        </w:rPr>
      </w:pP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zapłaci</w:t>
      </w:r>
      <w:r w:rsidRPr="00B55038">
        <w:rPr>
          <w:rFonts w:ascii="Calibri" w:eastAsia="Arial" w:hAnsi="Calibri" w:cs="Calibri"/>
          <w:sz w:val="22"/>
          <w:szCs w:val="22"/>
        </w:rPr>
        <w:t xml:space="preserve"> </w:t>
      </w:r>
      <w:r w:rsidRPr="00B55038">
        <w:rPr>
          <w:rFonts w:ascii="Calibri" w:hAnsi="Calibri" w:cs="Calibri"/>
          <w:sz w:val="22"/>
          <w:szCs w:val="22"/>
        </w:rPr>
        <w:t>Zamawiającemu</w:t>
      </w:r>
      <w:r w:rsidRPr="00B55038">
        <w:rPr>
          <w:rFonts w:ascii="Calibri" w:eastAsia="Arial" w:hAnsi="Calibri" w:cs="Calibri"/>
          <w:sz w:val="22"/>
          <w:szCs w:val="22"/>
        </w:rPr>
        <w:t xml:space="preserve"> </w:t>
      </w:r>
      <w:r w:rsidRPr="00B55038">
        <w:rPr>
          <w:rFonts w:ascii="Calibri" w:hAnsi="Calibri" w:cs="Calibri"/>
          <w:sz w:val="22"/>
          <w:szCs w:val="22"/>
        </w:rPr>
        <w:t>kary</w:t>
      </w:r>
      <w:r w:rsidRPr="00B55038">
        <w:rPr>
          <w:rFonts w:ascii="Calibri" w:eastAsia="Arial" w:hAnsi="Calibri" w:cs="Calibri"/>
          <w:sz w:val="22"/>
          <w:szCs w:val="22"/>
        </w:rPr>
        <w:t xml:space="preserve"> </w:t>
      </w:r>
      <w:r w:rsidRPr="00B55038">
        <w:rPr>
          <w:rFonts w:ascii="Calibri" w:hAnsi="Calibri" w:cs="Calibri"/>
          <w:sz w:val="22"/>
          <w:szCs w:val="22"/>
        </w:rPr>
        <w:t>umowne</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przypadku</w:t>
      </w:r>
      <w:r w:rsidRPr="00B55038">
        <w:rPr>
          <w:rFonts w:ascii="Calibri" w:eastAsia="Arial" w:hAnsi="Calibri" w:cs="Calibri"/>
          <w:sz w:val="22"/>
          <w:szCs w:val="22"/>
        </w:rPr>
        <w:t xml:space="preserve"> </w:t>
      </w:r>
      <w:r w:rsidRPr="00B55038">
        <w:rPr>
          <w:rFonts w:ascii="Calibri" w:hAnsi="Calibri" w:cs="Calibri"/>
          <w:sz w:val="22"/>
          <w:szCs w:val="22"/>
        </w:rPr>
        <w:t>odstąpienia</w:t>
      </w:r>
      <w:r w:rsidRPr="00B55038">
        <w:rPr>
          <w:rFonts w:ascii="Calibri" w:eastAsia="Arial" w:hAnsi="Calibri" w:cs="Calibri"/>
          <w:sz w:val="22"/>
          <w:szCs w:val="22"/>
        </w:rPr>
        <w:t xml:space="preserve"> </w:t>
      </w:r>
      <w:r w:rsidRPr="00B55038">
        <w:rPr>
          <w:rFonts w:ascii="Calibri" w:hAnsi="Calibri" w:cs="Calibri"/>
          <w:sz w:val="22"/>
          <w:szCs w:val="22"/>
        </w:rPr>
        <w:t>od</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przez</w:t>
      </w:r>
      <w:r w:rsidRPr="00B55038">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przyczyn</w:t>
      </w:r>
      <w:r w:rsidRPr="00440710">
        <w:rPr>
          <w:rFonts w:ascii="Calibri" w:eastAsia="Arial" w:hAnsi="Calibri" w:cs="Calibri"/>
          <w:sz w:val="22"/>
          <w:szCs w:val="22"/>
        </w:rPr>
        <w:t xml:space="preserve"> </w:t>
      </w:r>
      <w:r w:rsidRPr="00440710">
        <w:rPr>
          <w:rFonts w:ascii="Calibri" w:hAnsi="Calibri" w:cs="Calibri"/>
          <w:sz w:val="22"/>
          <w:szCs w:val="22"/>
        </w:rPr>
        <w:t>leżących</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jego</w:t>
      </w:r>
      <w:r w:rsidRPr="00440710">
        <w:rPr>
          <w:rFonts w:ascii="Calibri" w:eastAsia="Arial" w:hAnsi="Calibri" w:cs="Calibri"/>
          <w:sz w:val="22"/>
          <w:szCs w:val="22"/>
        </w:rPr>
        <w:t xml:space="preserve"> </w:t>
      </w:r>
      <w:r w:rsidRPr="00440710">
        <w:rPr>
          <w:rFonts w:ascii="Calibri" w:hAnsi="Calibri" w:cs="Calibri"/>
          <w:sz w:val="22"/>
          <w:szCs w:val="22"/>
        </w:rPr>
        <w:t>stronie,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10%</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pkt</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zachowuje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roszczeń</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tytułu</w:t>
      </w:r>
      <w:r w:rsidRPr="00440710">
        <w:rPr>
          <w:rFonts w:ascii="Calibri" w:eastAsia="Arial" w:hAnsi="Calibri" w:cs="Calibri"/>
          <w:sz w:val="22"/>
          <w:szCs w:val="22"/>
        </w:rPr>
        <w:t xml:space="preserve"> </w:t>
      </w:r>
      <w:r w:rsidRPr="00440710">
        <w:rPr>
          <w:rFonts w:ascii="Calibri" w:hAnsi="Calibri" w:cs="Calibri"/>
          <w:sz w:val="22"/>
          <w:szCs w:val="22"/>
        </w:rPr>
        <w:t>rękojmi</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gwarancji</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prac</w:t>
      </w:r>
      <w:r w:rsidRPr="00440710">
        <w:rPr>
          <w:rFonts w:ascii="Calibri" w:eastAsia="Arial" w:hAnsi="Calibri" w:cs="Calibri"/>
          <w:sz w:val="22"/>
          <w:szCs w:val="22"/>
        </w:rPr>
        <w:t xml:space="preserve"> </w:t>
      </w:r>
      <w:r w:rsidRPr="00440710">
        <w:rPr>
          <w:rFonts w:ascii="Calibri" w:hAnsi="Calibri" w:cs="Calibri"/>
          <w:sz w:val="22"/>
          <w:szCs w:val="22"/>
        </w:rPr>
        <w:t>dotychczas</w:t>
      </w:r>
      <w:r w:rsidRPr="00440710">
        <w:rPr>
          <w:rFonts w:ascii="Calibri" w:eastAsia="Arial" w:hAnsi="Calibri" w:cs="Calibri"/>
          <w:sz w:val="22"/>
          <w:szCs w:val="22"/>
        </w:rPr>
        <w:t xml:space="preserve"> </w:t>
      </w:r>
      <w:r w:rsidRPr="00440710">
        <w:rPr>
          <w:rFonts w:ascii="Calibri" w:hAnsi="Calibri" w:cs="Calibri"/>
          <w:sz w:val="22"/>
          <w:szCs w:val="22"/>
        </w:rPr>
        <w:t>wykonanych,</w:t>
      </w:r>
    </w:p>
    <w:p w14:paraId="197ED444" w14:textId="504BEB0F" w:rsidR="00596857" w:rsidRDefault="00596857">
      <w:pPr>
        <w:numPr>
          <w:ilvl w:val="1"/>
          <w:numId w:val="6"/>
        </w:numPr>
        <w:tabs>
          <w:tab w:val="left" w:pos="851"/>
        </w:tabs>
        <w:spacing w:line="276" w:lineRule="auto"/>
        <w:ind w:left="851" w:hanging="425"/>
        <w:rPr>
          <w:rFonts w:ascii="Calibri" w:hAnsi="Calibri" w:cs="Calibri"/>
          <w:sz w:val="22"/>
          <w:szCs w:val="22"/>
        </w:rPr>
      </w:pPr>
      <w:r w:rsidRPr="00596857">
        <w:rPr>
          <w:rFonts w:ascii="Calibri" w:hAnsi="Calibri" w:cs="Calibri"/>
          <w:sz w:val="22"/>
          <w:szCs w:val="22"/>
        </w:rPr>
        <w:t>Zamawiający zapłaci Wykonawcy karę umowną w przypadku niedotrzymania terminu przekazania placu budowy, o którym mowa w § 5 ust. 2 niniejszej umowy, w wysokości 0,1% wynagrodzenia brutto Wykonawcy, o którym mowa w § 3 ust. 1 niniejszej umowy, za każdy dzień zwłoki</w:t>
      </w:r>
      <w:r>
        <w:rPr>
          <w:rFonts w:ascii="Calibri" w:hAnsi="Calibri" w:cs="Calibri"/>
          <w:sz w:val="22"/>
          <w:szCs w:val="22"/>
        </w:rPr>
        <w:t>.</w:t>
      </w:r>
    </w:p>
    <w:p w14:paraId="07847210" w14:textId="2C537A12"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lastRenderedPageBreak/>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braku</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należnego</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10%</w:t>
      </w:r>
      <w:r w:rsidRPr="00440710">
        <w:rPr>
          <w:rFonts w:ascii="Calibri" w:eastAsia="Arial" w:hAnsi="Calibri" w:cs="Calibri"/>
          <w:sz w:val="22"/>
          <w:szCs w:val="22"/>
        </w:rPr>
        <w:t xml:space="preserve"> </w:t>
      </w:r>
      <w:r w:rsidRPr="00440710">
        <w:rPr>
          <w:rFonts w:ascii="Calibri" w:hAnsi="Calibri" w:cs="Calibri"/>
          <w:sz w:val="22"/>
          <w:szCs w:val="22"/>
        </w:rPr>
        <w:t>niezapłaconej</w:t>
      </w:r>
      <w:r w:rsidRPr="00440710">
        <w:rPr>
          <w:rFonts w:ascii="Calibri" w:eastAsia="Arial" w:hAnsi="Calibri" w:cs="Calibri"/>
          <w:sz w:val="22"/>
          <w:szCs w:val="22"/>
        </w:rPr>
        <w:t xml:space="preserve"> </w:t>
      </w:r>
      <w:r w:rsidRPr="00440710">
        <w:rPr>
          <w:rFonts w:ascii="Calibri" w:hAnsi="Calibri" w:cs="Calibri"/>
          <w:sz w:val="22"/>
          <w:szCs w:val="22"/>
        </w:rPr>
        <w:t>kwoty,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każde</w:t>
      </w:r>
      <w:r w:rsidRPr="00440710">
        <w:rPr>
          <w:rFonts w:ascii="Calibri" w:eastAsia="Arial" w:hAnsi="Calibri" w:cs="Calibri"/>
          <w:sz w:val="22"/>
          <w:szCs w:val="22"/>
        </w:rPr>
        <w:t xml:space="preserve"> </w:t>
      </w:r>
      <w:r w:rsidRPr="00440710">
        <w:rPr>
          <w:rFonts w:ascii="Calibri" w:hAnsi="Calibri" w:cs="Calibri"/>
          <w:sz w:val="22"/>
          <w:szCs w:val="22"/>
        </w:rPr>
        <w:t>dokonanie</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bezpośredniej</w:t>
      </w:r>
      <w:r w:rsidRPr="00440710">
        <w:rPr>
          <w:rFonts w:ascii="Calibri" w:eastAsia="Arial" w:hAnsi="Calibri" w:cs="Calibri"/>
          <w:sz w:val="22"/>
          <w:szCs w:val="22"/>
        </w:rPr>
        <w:t xml:space="preserve"> </w:t>
      </w:r>
      <w:r w:rsidRPr="00440710">
        <w:rPr>
          <w:rFonts w:ascii="Calibri" w:hAnsi="Calibri" w:cs="Calibri"/>
          <w:sz w:val="22"/>
          <w:szCs w:val="22"/>
        </w:rPr>
        <w:t>płatności</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rzecz</w:t>
      </w:r>
      <w:r w:rsidRPr="00440710">
        <w:rPr>
          <w:rFonts w:ascii="Calibri" w:eastAsia="Arial" w:hAnsi="Calibri" w:cs="Calibri"/>
          <w:sz w:val="22"/>
          <w:szCs w:val="22"/>
        </w:rPr>
        <w:t xml:space="preserve"> </w:t>
      </w:r>
      <w:r w:rsidRPr="00440710">
        <w:rPr>
          <w:rFonts w:ascii="Calibri" w:hAnsi="Calibri" w:cs="Calibri"/>
          <w:sz w:val="22"/>
          <w:szCs w:val="22"/>
        </w:rPr>
        <w:t>podwykonawców</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dalszych</w:t>
      </w:r>
      <w:r w:rsidRPr="00440710">
        <w:rPr>
          <w:rFonts w:ascii="Calibri" w:eastAsia="Arial" w:hAnsi="Calibri" w:cs="Calibri"/>
          <w:sz w:val="22"/>
          <w:szCs w:val="22"/>
        </w:rPr>
        <w:t xml:space="preserve"> </w:t>
      </w:r>
      <w:r w:rsidRPr="00440710">
        <w:rPr>
          <w:rFonts w:ascii="Calibri" w:hAnsi="Calibri" w:cs="Calibri"/>
          <w:sz w:val="22"/>
          <w:szCs w:val="22"/>
        </w:rPr>
        <w:t>podwykonawców,</w:t>
      </w:r>
    </w:p>
    <w:p w14:paraId="7F187CB1" w14:textId="77777777"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nieterminowej</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należnego</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dalszemu</w:t>
      </w:r>
      <w:r w:rsidRPr="00440710">
        <w:rPr>
          <w:rFonts w:ascii="Calibri" w:eastAsia="Arial" w:hAnsi="Calibri" w:cs="Calibri"/>
          <w:sz w:val="22"/>
          <w:szCs w:val="22"/>
        </w:rPr>
        <w:t xml:space="preserve"> </w:t>
      </w:r>
      <w:r w:rsidRPr="00440710">
        <w:rPr>
          <w:rFonts w:ascii="Calibri" w:hAnsi="Calibri" w:cs="Calibri"/>
          <w:sz w:val="22"/>
          <w:szCs w:val="22"/>
        </w:rPr>
        <w:t>podwykonawcy,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0,2%</w:t>
      </w:r>
      <w:r w:rsidR="005C3CEA" w:rsidRPr="00440710">
        <w:rPr>
          <w:rFonts w:ascii="Calibri" w:eastAsia="Arial" w:hAnsi="Calibri" w:cs="Calibri"/>
          <w:sz w:val="22"/>
          <w:szCs w:val="22"/>
        </w:rPr>
        <w:t> </w:t>
      </w:r>
      <w:r w:rsidRPr="00440710">
        <w:rPr>
          <w:rFonts w:ascii="Calibri" w:hAnsi="Calibri" w:cs="Calibri"/>
          <w:sz w:val="22"/>
          <w:szCs w:val="22"/>
        </w:rPr>
        <w:t>niezapłaconej</w:t>
      </w:r>
      <w:r w:rsidRPr="00440710">
        <w:rPr>
          <w:rFonts w:ascii="Calibri" w:eastAsia="Arial" w:hAnsi="Calibri" w:cs="Calibri"/>
          <w:sz w:val="22"/>
          <w:szCs w:val="22"/>
        </w:rPr>
        <w:t xml:space="preserve"> </w:t>
      </w:r>
      <w:r w:rsidRPr="00440710">
        <w:rPr>
          <w:rFonts w:ascii="Calibri" w:hAnsi="Calibri" w:cs="Calibri"/>
          <w:sz w:val="22"/>
          <w:szCs w:val="22"/>
        </w:rPr>
        <w:t>kwoty</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każdy</w:t>
      </w:r>
      <w:r w:rsidRPr="00440710">
        <w:rPr>
          <w:rFonts w:ascii="Calibri" w:eastAsia="Arial" w:hAnsi="Calibri" w:cs="Calibri"/>
          <w:sz w:val="22"/>
          <w:szCs w:val="22"/>
        </w:rPr>
        <w:t xml:space="preserve"> </w:t>
      </w:r>
      <w:r w:rsidRPr="00440710">
        <w:rPr>
          <w:rFonts w:ascii="Calibri" w:hAnsi="Calibri" w:cs="Calibri"/>
          <w:sz w:val="22"/>
          <w:szCs w:val="22"/>
        </w:rPr>
        <w:t>dzień</w:t>
      </w:r>
      <w:r w:rsidRPr="00440710">
        <w:rPr>
          <w:rFonts w:ascii="Calibri" w:eastAsia="Arial" w:hAnsi="Calibri" w:cs="Calibri"/>
          <w:sz w:val="22"/>
          <w:szCs w:val="22"/>
        </w:rPr>
        <w:t xml:space="preserve"> </w:t>
      </w:r>
      <w:r w:rsidR="002B011A" w:rsidRPr="00440710">
        <w:rPr>
          <w:rFonts w:ascii="Calibri" w:hAnsi="Calibri" w:cs="Calibri"/>
          <w:sz w:val="22"/>
          <w:szCs w:val="22"/>
        </w:rPr>
        <w:t>zwłoki</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upływu</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zapłaty,</w:t>
      </w:r>
    </w:p>
    <w:p w14:paraId="69748AEF" w14:textId="6B6512C1"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zaakceptowania</w:t>
      </w:r>
      <w:r w:rsidRPr="00440710">
        <w:rPr>
          <w:rFonts w:ascii="Calibri" w:eastAsia="Arial" w:hAnsi="Calibri" w:cs="Calibri"/>
          <w:sz w:val="22"/>
          <w:szCs w:val="22"/>
        </w:rPr>
        <w:t xml:space="preserve"> </w:t>
      </w:r>
      <w:r w:rsidRPr="00440710">
        <w:rPr>
          <w:rFonts w:ascii="Calibri" w:hAnsi="Calibri" w:cs="Calibri"/>
          <w:sz w:val="22"/>
          <w:szCs w:val="22"/>
        </w:rPr>
        <w:t>projektu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projektuje</w:t>
      </w:r>
      <w:r w:rsidRPr="00440710">
        <w:rPr>
          <w:rFonts w:ascii="Calibri" w:eastAsia="Arial" w:hAnsi="Calibri" w:cs="Calibri"/>
          <w:sz w:val="22"/>
          <w:szCs w:val="22"/>
        </w:rPr>
        <w:t xml:space="preserve"> </w:t>
      </w:r>
      <w:r w:rsidR="00EA1433" w:rsidRPr="00440710">
        <w:rPr>
          <w:rFonts w:ascii="Calibri" w:eastAsia="Arial" w:hAnsi="Calibri" w:cs="Calibri"/>
          <w:sz w:val="22"/>
          <w:szCs w:val="22"/>
        </w:rPr>
        <w:t xml:space="preserve">jej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0,5%</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00803EAE">
        <w:rPr>
          <w:rFonts w:ascii="Calibri" w:eastAsia="Arial" w:hAnsi="Calibri" w:cs="Calibri"/>
          <w:sz w:val="22"/>
          <w:szCs w:val="22"/>
        </w:rPr>
        <w:t xml:space="preserve"> </w:t>
      </w:r>
      <w:r w:rsidRPr="00440710">
        <w:rPr>
          <w:rFonts w:ascii="Calibri" w:hAnsi="Calibri" w:cs="Calibri"/>
          <w:sz w:val="22"/>
          <w:szCs w:val="22"/>
        </w:rPr>
        <w:t>§</w:t>
      </w:r>
      <w:r w:rsidR="005C3CEA" w:rsidRPr="00440710">
        <w:rPr>
          <w:rFonts w:ascii="Calibri" w:eastAsia="Arial" w:hAnsi="Calibri" w:cs="Calibri"/>
          <w:sz w:val="22"/>
          <w:szCs w:val="22"/>
        </w:rPr>
        <w:t>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3702DDBF" w14:textId="0EAF0D8B"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poświadczonej</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zgodność</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oryginałem</w:t>
      </w:r>
      <w:r w:rsidRPr="00440710">
        <w:rPr>
          <w:rFonts w:ascii="Calibri" w:eastAsia="Arial" w:hAnsi="Calibri" w:cs="Calibri"/>
          <w:sz w:val="22"/>
          <w:szCs w:val="22"/>
        </w:rPr>
        <w:t xml:space="preserve"> </w:t>
      </w:r>
      <w:r w:rsidRPr="00440710">
        <w:rPr>
          <w:rFonts w:ascii="Calibri" w:hAnsi="Calibri" w:cs="Calibri"/>
          <w:sz w:val="22"/>
          <w:szCs w:val="22"/>
        </w:rPr>
        <w:t>kopii</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jej</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0,5%</w:t>
      </w:r>
      <w:r w:rsidR="005C3CEA" w:rsidRPr="00440710">
        <w:rPr>
          <w:rFonts w:ascii="Calibri" w:eastAsia="Arial" w:hAnsi="Calibri" w:cs="Calibri"/>
          <w:sz w:val="22"/>
          <w:szCs w:val="22"/>
        </w:rPr>
        <w:t>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każdą</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przedłożoną</w:t>
      </w:r>
      <w:r w:rsidRPr="00440710">
        <w:rPr>
          <w:rFonts w:ascii="Calibri" w:eastAsia="Arial" w:hAnsi="Calibri" w:cs="Calibri"/>
          <w:sz w:val="22"/>
          <w:szCs w:val="22"/>
        </w:rPr>
        <w:t xml:space="preserve"> </w:t>
      </w:r>
      <w:r w:rsidRPr="00440710">
        <w:rPr>
          <w:rFonts w:ascii="Calibri" w:hAnsi="Calibri" w:cs="Calibri"/>
          <w:sz w:val="22"/>
          <w:szCs w:val="22"/>
        </w:rPr>
        <w:t>kopię</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jej</w:t>
      </w:r>
      <w:r w:rsidRPr="00440710">
        <w:rPr>
          <w:rFonts w:ascii="Calibri" w:eastAsia="Arial" w:hAnsi="Calibri" w:cs="Calibri"/>
          <w:sz w:val="22"/>
          <w:szCs w:val="22"/>
        </w:rPr>
        <w:t xml:space="preserve"> </w:t>
      </w:r>
      <w:r w:rsidRPr="00440710">
        <w:rPr>
          <w:rFonts w:ascii="Calibri" w:hAnsi="Calibri" w:cs="Calibri"/>
          <w:sz w:val="22"/>
          <w:szCs w:val="22"/>
        </w:rPr>
        <w:t>zmianę,</w:t>
      </w:r>
    </w:p>
    <w:p w14:paraId="0401C9F3" w14:textId="20094E87"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braku</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005C3CEA" w:rsidRPr="00440710">
        <w:rPr>
          <w:rFonts w:ascii="Calibri" w:eastAsia="Arial" w:hAnsi="Calibri" w:cs="Calibri"/>
          <w:sz w:val="22"/>
          <w:szCs w:val="22"/>
        </w:rPr>
        <w:t> </w:t>
      </w:r>
      <w:r w:rsidRPr="00440710">
        <w:rPr>
          <w:rFonts w:ascii="Calibri" w:hAnsi="Calibri" w:cs="Calibri"/>
          <w:sz w:val="22"/>
          <w:szCs w:val="22"/>
        </w:rPr>
        <w:t>podwykonawstwo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zakresie</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zapłaty,</w:t>
      </w:r>
      <w:r w:rsidRPr="00440710">
        <w:rPr>
          <w:rFonts w:ascii="Calibri" w:eastAsia="Arial" w:hAnsi="Calibri" w:cs="Calibri"/>
          <w:sz w:val="22"/>
          <w:szCs w:val="22"/>
        </w:rPr>
        <w:t xml:space="preserve"> </w:t>
      </w:r>
      <w:r w:rsidRPr="00440710">
        <w:rPr>
          <w:rFonts w:ascii="Calibri" w:hAnsi="Calibri" w:cs="Calibri"/>
          <w:sz w:val="22"/>
          <w:szCs w:val="22"/>
        </w:rPr>
        <w:t>we</w:t>
      </w:r>
      <w:r w:rsidRPr="00440710">
        <w:rPr>
          <w:rFonts w:ascii="Calibri" w:eastAsia="Arial" w:hAnsi="Calibri" w:cs="Calibri"/>
          <w:sz w:val="22"/>
          <w:szCs w:val="22"/>
        </w:rPr>
        <w:t xml:space="preserve"> </w:t>
      </w:r>
      <w:r w:rsidRPr="00440710">
        <w:rPr>
          <w:rFonts w:ascii="Calibri" w:hAnsi="Calibri" w:cs="Calibri"/>
          <w:sz w:val="22"/>
          <w:szCs w:val="22"/>
        </w:rPr>
        <w:t>wskazanym</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w</w:t>
      </w:r>
      <w:r w:rsidR="005C3CEA" w:rsidRPr="00440710">
        <w:rPr>
          <w:rFonts w:ascii="Calibri" w:eastAsia="Arial" w:hAnsi="Calibri" w:cs="Calibri"/>
          <w:sz w:val="22"/>
          <w:szCs w:val="22"/>
        </w:rPr>
        <w:t>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każdy</w:t>
      </w:r>
      <w:r w:rsidRPr="00440710">
        <w:rPr>
          <w:rFonts w:ascii="Calibri" w:eastAsia="Arial" w:hAnsi="Calibri" w:cs="Calibri"/>
          <w:sz w:val="22"/>
          <w:szCs w:val="22"/>
        </w:rPr>
        <w:t xml:space="preserve"> </w:t>
      </w:r>
      <w:r w:rsidRPr="00440710">
        <w:rPr>
          <w:rFonts w:ascii="Calibri" w:hAnsi="Calibri" w:cs="Calibri"/>
          <w:sz w:val="22"/>
          <w:szCs w:val="22"/>
        </w:rPr>
        <w:t>dzień</w:t>
      </w:r>
      <w:r w:rsidRPr="00440710">
        <w:rPr>
          <w:rFonts w:ascii="Calibri" w:eastAsia="Arial" w:hAnsi="Calibri" w:cs="Calibri"/>
          <w:sz w:val="22"/>
          <w:szCs w:val="22"/>
        </w:rPr>
        <w:t xml:space="preserve"> </w:t>
      </w:r>
      <w:r w:rsidR="002B011A" w:rsidRPr="00440710">
        <w:rPr>
          <w:rFonts w:ascii="Calibri" w:hAnsi="Calibri" w:cs="Calibri"/>
          <w:sz w:val="22"/>
          <w:szCs w:val="22"/>
        </w:rPr>
        <w:t>zwłoki</w:t>
      </w:r>
      <w:r w:rsidRPr="00440710">
        <w:rPr>
          <w:rFonts w:ascii="Calibri" w:hAnsi="Calibri" w:cs="Calibri"/>
          <w:sz w:val="22"/>
          <w:szCs w:val="22"/>
        </w:rPr>
        <w:t>,</w:t>
      </w:r>
    </w:p>
    <w:p w14:paraId="53AD0F6C" w14:textId="28043BCF"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dopuszczenia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wykonywania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budowlanych</w:t>
      </w:r>
      <w:r w:rsidRPr="00440710">
        <w:rPr>
          <w:rFonts w:ascii="Calibri" w:eastAsia="Arial" w:hAnsi="Calibri" w:cs="Calibri"/>
          <w:sz w:val="22"/>
          <w:szCs w:val="22"/>
        </w:rPr>
        <w:t xml:space="preserve"> </w:t>
      </w:r>
      <w:r w:rsidRPr="00440710">
        <w:rPr>
          <w:rFonts w:ascii="Calibri" w:hAnsi="Calibri" w:cs="Calibri"/>
          <w:sz w:val="22"/>
          <w:szCs w:val="22"/>
        </w:rPr>
        <w:t>objętych</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innego</w:t>
      </w:r>
      <w:r w:rsidRPr="00440710">
        <w:rPr>
          <w:rFonts w:ascii="Calibri" w:eastAsia="Arial" w:hAnsi="Calibri" w:cs="Calibri"/>
          <w:sz w:val="22"/>
          <w:szCs w:val="22"/>
        </w:rPr>
        <w:t xml:space="preserve"> </w:t>
      </w:r>
      <w:r w:rsidRPr="00440710">
        <w:rPr>
          <w:rFonts w:ascii="Calibri" w:hAnsi="Calibri" w:cs="Calibri"/>
          <w:sz w:val="22"/>
          <w:szCs w:val="22"/>
        </w:rPr>
        <w:t>podmiotu</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zaakceptowany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podwykonawca</w:t>
      </w:r>
      <w:r w:rsidRPr="00440710">
        <w:rPr>
          <w:rFonts w:ascii="Calibri" w:eastAsia="Arial" w:hAnsi="Calibri" w:cs="Calibri"/>
          <w:sz w:val="22"/>
          <w:szCs w:val="22"/>
        </w:rPr>
        <w:t xml:space="preserve"> </w:t>
      </w:r>
      <w:r w:rsidRPr="00440710">
        <w:rPr>
          <w:rFonts w:ascii="Calibri" w:hAnsi="Calibri" w:cs="Calibri"/>
          <w:sz w:val="22"/>
          <w:szCs w:val="22"/>
        </w:rPr>
        <w:t>skierowany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005C3CEA" w:rsidRPr="00440710">
        <w:rPr>
          <w:rFonts w:ascii="Calibri" w:eastAsia="Arial" w:hAnsi="Calibri" w:cs="Calibri"/>
          <w:sz w:val="22"/>
          <w:szCs w:val="22"/>
        </w:rPr>
        <w:t> </w:t>
      </w:r>
      <w:r w:rsidRPr="00440710">
        <w:rPr>
          <w:rFonts w:ascii="Calibri" w:hAnsi="Calibri" w:cs="Calibri"/>
          <w:sz w:val="22"/>
          <w:szCs w:val="22"/>
        </w:rPr>
        <w:t>zasadami</w:t>
      </w:r>
      <w:r w:rsidRPr="00440710">
        <w:rPr>
          <w:rFonts w:ascii="Calibri" w:eastAsia="Arial" w:hAnsi="Calibri" w:cs="Calibri"/>
          <w:sz w:val="22"/>
          <w:szCs w:val="22"/>
        </w:rPr>
        <w:t xml:space="preserve"> </w:t>
      </w:r>
      <w:r w:rsidRPr="00440710">
        <w:rPr>
          <w:rFonts w:ascii="Calibri" w:hAnsi="Calibri" w:cs="Calibri"/>
          <w:sz w:val="22"/>
          <w:szCs w:val="22"/>
        </w:rPr>
        <w:t>określonymi</w:t>
      </w:r>
      <w:r w:rsidRPr="00440710">
        <w:rPr>
          <w:rFonts w:ascii="Calibri" w:eastAsia="Arial" w:hAnsi="Calibri" w:cs="Calibri"/>
          <w:sz w:val="22"/>
          <w:szCs w:val="22"/>
        </w:rPr>
        <w:t xml:space="preserve"> </w:t>
      </w:r>
      <w:r w:rsidRPr="00440710">
        <w:rPr>
          <w:rFonts w:ascii="Calibri" w:hAnsi="Calibri" w:cs="Calibri"/>
          <w:sz w:val="22"/>
          <w:szCs w:val="22"/>
        </w:rPr>
        <w:t>umową,</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00B55038">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31357927" w14:textId="42B5C004" w:rsidR="00851EF3" w:rsidRPr="00440710" w:rsidRDefault="00851EF3">
      <w:pPr>
        <w:numPr>
          <w:ilvl w:val="1"/>
          <w:numId w:val="6"/>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naruszenia</w:t>
      </w:r>
      <w:r w:rsidRPr="00440710">
        <w:rPr>
          <w:rFonts w:ascii="Calibri" w:eastAsia="Arial" w:hAnsi="Calibri" w:cs="Calibri"/>
          <w:sz w:val="22"/>
          <w:szCs w:val="22"/>
        </w:rPr>
        <w:t xml:space="preserve"> </w:t>
      </w:r>
      <w:r w:rsidRPr="00440710">
        <w:rPr>
          <w:rFonts w:ascii="Calibri" w:hAnsi="Calibri" w:cs="Calibri"/>
          <w:sz w:val="22"/>
          <w:szCs w:val="22"/>
        </w:rPr>
        <w:t>zobowiązania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zapłacenia</w:t>
      </w:r>
      <w:r w:rsidRPr="00440710">
        <w:rPr>
          <w:rFonts w:ascii="Calibri" w:eastAsia="Arial" w:hAnsi="Calibri" w:cs="Calibri"/>
          <w:sz w:val="22"/>
          <w:szCs w:val="22"/>
        </w:rPr>
        <w:t xml:space="preserve"> </w:t>
      </w:r>
      <w:r w:rsidRPr="00440710">
        <w:rPr>
          <w:rFonts w:ascii="Calibri" w:hAnsi="Calibri" w:cs="Calibri"/>
          <w:sz w:val="22"/>
          <w:szCs w:val="22"/>
        </w:rPr>
        <w:t>składek,</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803EAE">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także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okazania</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dokumentów</w:t>
      </w:r>
      <w:r w:rsidRPr="00440710">
        <w:rPr>
          <w:rFonts w:ascii="Calibri" w:eastAsia="Arial" w:hAnsi="Calibri" w:cs="Calibri"/>
          <w:sz w:val="22"/>
          <w:szCs w:val="22"/>
        </w:rPr>
        <w:t xml:space="preserve"> </w:t>
      </w:r>
      <w:r w:rsidRPr="00440710">
        <w:rPr>
          <w:rFonts w:ascii="Calibri" w:hAnsi="Calibri" w:cs="Calibri"/>
          <w:sz w:val="22"/>
          <w:szCs w:val="22"/>
        </w:rPr>
        <w:t>potwierdzających</w:t>
      </w:r>
      <w:r w:rsidRPr="00440710">
        <w:rPr>
          <w:rFonts w:ascii="Calibri" w:eastAsia="Arial" w:hAnsi="Calibri" w:cs="Calibri"/>
          <w:sz w:val="22"/>
          <w:szCs w:val="22"/>
        </w:rPr>
        <w:t xml:space="preserve"> </w:t>
      </w:r>
      <w:r w:rsidRPr="00440710">
        <w:rPr>
          <w:rFonts w:ascii="Calibri" w:hAnsi="Calibri" w:cs="Calibri"/>
          <w:sz w:val="22"/>
          <w:szCs w:val="22"/>
        </w:rPr>
        <w:t>zawarcie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ubezpieczenia</w:t>
      </w:r>
      <w:r w:rsidRPr="00440710">
        <w:rPr>
          <w:rFonts w:ascii="Calibri" w:eastAsia="Arial" w:hAnsi="Calibri" w:cs="Calibri"/>
          <w:sz w:val="22"/>
          <w:szCs w:val="22"/>
        </w:rPr>
        <w:t xml:space="preserve"> </w:t>
      </w:r>
      <w:r w:rsidRPr="00440710">
        <w:rPr>
          <w:rFonts w:ascii="Calibri" w:hAnsi="Calibri" w:cs="Calibri"/>
          <w:sz w:val="22"/>
          <w:szCs w:val="22"/>
        </w:rPr>
        <w:t>i</w:t>
      </w:r>
      <w:r w:rsidR="005C3CEA" w:rsidRPr="00440710">
        <w:rPr>
          <w:rFonts w:ascii="Calibri" w:eastAsia="Arial" w:hAnsi="Calibri" w:cs="Calibri"/>
          <w:sz w:val="22"/>
          <w:szCs w:val="22"/>
        </w:rPr>
        <w:t> </w:t>
      </w:r>
      <w:r w:rsidRPr="00440710">
        <w:rPr>
          <w:rFonts w:ascii="Calibri" w:hAnsi="Calibri" w:cs="Calibri"/>
          <w:sz w:val="22"/>
          <w:szCs w:val="22"/>
        </w:rPr>
        <w:t>opłacenia</w:t>
      </w:r>
      <w:r w:rsidRPr="00440710">
        <w:rPr>
          <w:rFonts w:ascii="Calibri" w:eastAsia="Arial" w:hAnsi="Calibri" w:cs="Calibri"/>
          <w:sz w:val="22"/>
          <w:szCs w:val="22"/>
        </w:rPr>
        <w:t xml:space="preserve"> </w:t>
      </w:r>
      <w:r w:rsidRPr="00440710">
        <w:rPr>
          <w:rFonts w:ascii="Calibri" w:hAnsi="Calibri" w:cs="Calibri"/>
          <w:sz w:val="22"/>
          <w:szCs w:val="22"/>
        </w:rPr>
        <w:t>składek</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uprawniony</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nałożenia</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umownej,</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0,1%</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każdy</w:t>
      </w:r>
      <w:r w:rsidRPr="00440710">
        <w:rPr>
          <w:rFonts w:ascii="Calibri" w:eastAsia="Arial" w:hAnsi="Calibri" w:cs="Calibri"/>
          <w:sz w:val="22"/>
          <w:szCs w:val="22"/>
        </w:rPr>
        <w:t xml:space="preserve"> </w:t>
      </w:r>
      <w:r w:rsidRPr="00440710">
        <w:rPr>
          <w:rFonts w:ascii="Calibri" w:hAnsi="Calibri" w:cs="Calibri"/>
          <w:sz w:val="22"/>
          <w:szCs w:val="22"/>
        </w:rPr>
        <w:t>dzień</w:t>
      </w:r>
      <w:r w:rsidRPr="00440710">
        <w:rPr>
          <w:rFonts w:ascii="Calibri" w:eastAsia="Arial" w:hAnsi="Calibri" w:cs="Calibri"/>
          <w:sz w:val="22"/>
          <w:szCs w:val="22"/>
        </w:rPr>
        <w:t xml:space="preserve"> </w:t>
      </w:r>
      <w:r w:rsidR="002B011A" w:rsidRPr="00440710">
        <w:rPr>
          <w:rFonts w:ascii="Calibri" w:hAnsi="Calibri" w:cs="Calibri"/>
          <w:sz w:val="22"/>
          <w:szCs w:val="22"/>
        </w:rPr>
        <w:t>zwłoki</w:t>
      </w:r>
      <w:r w:rsidRPr="00440710">
        <w:rPr>
          <w:rFonts w:ascii="Calibri" w:hAnsi="Calibri" w:cs="Calibri"/>
          <w:sz w:val="22"/>
          <w:szCs w:val="22"/>
        </w:rPr>
        <w:t>,</w:t>
      </w:r>
    </w:p>
    <w:p w14:paraId="6B759B9E" w14:textId="01C0FE5B" w:rsidR="00851EF3" w:rsidRPr="00440710" w:rsidRDefault="00851EF3">
      <w:pPr>
        <w:numPr>
          <w:ilvl w:val="1"/>
          <w:numId w:val="6"/>
        </w:numPr>
        <w:tabs>
          <w:tab w:val="left" w:pos="851"/>
        </w:tabs>
        <w:spacing w:line="276" w:lineRule="auto"/>
        <w:ind w:left="851" w:hanging="425"/>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czynności</w:t>
      </w:r>
      <w:r w:rsidRPr="00440710">
        <w:rPr>
          <w:rFonts w:ascii="Calibri" w:eastAsia="Arial" w:hAnsi="Calibri" w:cs="Calibri"/>
          <w:sz w:val="22"/>
          <w:szCs w:val="22"/>
        </w:rPr>
        <w:t xml:space="preserve"> </w:t>
      </w:r>
      <w:r w:rsidRPr="00440710">
        <w:rPr>
          <w:rFonts w:ascii="Calibri" w:hAnsi="Calibri" w:cs="Calibri"/>
          <w:sz w:val="22"/>
          <w:szCs w:val="22"/>
        </w:rPr>
        <w:t>zastrzeżone</w:t>
      </w:r>
      <w:r w:rsidRPr="00440710">
        <w:rPr>
          <w:rFonts w:ascii="Calibri" w:eastAsia="Arial" w:hAnsi="Calibri" w:cs="Calibri"/>
          <w:sz w:val="22"/>
          <w:szCs w:val="22"/>
        </w:rPr>
        <w:t xml:space="preserve"> </w:t>
      </w:r>
      <w:r w:rsidRPr="00440710">
        <w:rPr>
          <w:rFonts w:ascii="Calibri" w:hAnsi="Calibri" w:cs="Calibri"/>
          <w:sz w:val="22"/>
          <w:szCs w:val="22"/>
        </w:rPr>
        <w:t>dla</w:t>
      </w:r>
      <w:r w:rsidRPr="00440710">
        <w:rPr>
          <w:rFonts w:ascii="Calibri" w:eastAsia="Arial" w:hAnsi="Calibri" w:cs="Calibri"/>
          <w:sz w:val="22"/>
          <w:szCs w:val="22"/>
        </w:rPr>
        <w:t xml:space="preserve"> </w:t>
      </w:r>
      <w:r w:rsidRPr="00440710">
        <w:rPr>
          <w:rFonts w:ascii="Calibri" w:hAnsi="Calibri" w:cs="Calibri"/>
          <w:sz w:val="22"/>
          <w:szCs w:val="22"/>
        </w:rPr>
        <w:t>kierownika</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wykonywała</w:t>
      </w:r>
      <w:r w:rsidRPr="00440710">
        <w:rPr>
          <w:rFonts w:ascii="Calibri" w:eastAsia="Arial" w:hAnsi="Calibri" w:cs="Calibri"/>
          <w:sz w:val="22"/>
          <w:szCs w:val="22"/>
        </w:rPr>
        <w:t xml:space="preserve"> </w:t>
      </w:r>
      <w:r w:rsidRPr="00440710">
        <w:rPr>
          <w:rFonts w:ascii="Calibri" w:hAnsi="Calibri" w:cs="Calibri"/>
          <w:sz w:val="22"/>
          <w:szCs w:val="22"/>
        </w:rPr>
        <w:t>inna</w:t>
      </w:r>
      <w:r w:rsidRPr="00440710">
        <w:rPr>
          <w:rFonts w:ascii="Calibri" w:eastAsia="Arial" w:hAnsi="Calibri" w:cs="Calibri"/>
          <w:sz w:val="22"/>
          <w:szCs w:val="22"/>
        </w:rPr>
        <w:t xml:space="preserve"> </w:t>
      </w:r>
      <w:r w:rsidRPr="00440710">
        <w:rPr>
          <w:rFonts w:ascii="Calibri" w:hAnsi="Calibri" w:cs="Calibri"/>
          <w:sz w:val="22"/>
          <w:szCs w:val="22"/>
        </w:rPr>
        <w:t>osoba</w:t>
      </w:r>
      <w:r w:rsidRPr="00440710">
        <w:rPr>
          <w:rFonts w:ascii="Calibri" w:eastAsia="Arial" w:hAnsi="Calibri" w:cs="Calibri"/>
          <w:sz w:val="22"/>
          <w:szCs w:val="22"/>
        </w:rPr>
        <w:t xml:space="preserve"> </w:t>
      </w:r>
      <w:r w:rsidRPr="00440710">
        <w:rPr>
          <w:rFonts w:ascii="Calibri" w:hAnsi="Calibri" w:cs="Calibri"/>
          <w:sz w:val="22"/>
          <w:szCs w:val="22"/>
        </w:rPr>
        <w:t>niż</w:t>
      </w:r>
      <w:r w:rsidRPr="00440710">
        <w:rPr>
          <w:rFonts w:ascii="Calibri" w:eastAsia="Arial" w:hAnsi="Calibri" w:cs="Calibri"/>
          <w:sz w:val="22"/>
          <w:szCs w:val="22"/>
        </w:rPr>
        <w:t xml:space="preserve"> </w:t>
      </w:r>
      <w:r w:rsidRPr="00440710">
        <w:rPr>
          <w:rFonts w:ascii="Calibri" w:hAnsi="Calibri" w:cs="Calibri"/>
          <w:sz w:val="22"/>
          <w:szCs w:val="22"/>
        </w:rPr>
        <w:t>zaakceptowana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w:t>
      </w:r>
      <w:r w:rsidR="005C3CEA" w:rsidRPr="00440710">
        <w:rPr>
          <w:rFonts w:ascii="Calibri" w:eastAsia="Arial" w:hAnsi="Calibri" w:cs="Calibri"/>
          <w:sz w:val="22"/>
          <w:szCs w:val="22"/>
        </w:rPr>
        <w:t>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p>
    <w:p w14:paraId="19DFDD0F" w14:textId="6533FC80" w:rsidR="00851EF3" w:rsidRPr="00B55038" w:rsidRDefault="00851EF3">
      <w:pPr>
        <w:numPr>
          <w:ilvl w:val="1"/>
          <w:numId w:val="6"/>
        </w:numPr>
        <w:tabs>
          <w:tab w:val="left" w:pos="851"/>
        </w:tabs>
        <w:spacing w:line="276" w:lineRule="auto"/>
        <w:ind w:left="851" w:hanging="425"/>
        <w:rPr>
          <w:rFonts w:ascii="Calibri" w:eastAsia="Arial" w:hAnsi="Calibri" w:cs="Calibri"/>
          <w:sz w:val="22"/>
          <w:szCs w:val="22"/>
        </w:rPr>
      </w:pP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zapłaci</w:t>
      </w:r>
      <w:r w:rsidRPr="00440710">
        <w:rPr>
          <w:rFonts w:ascii="Calibri" w:eastAsia="Arial" w:hAnsi="Calibri" w:cs="Calibri"/>
          <w:sz w:val="22"/>
          <w:szCs w:val="22"/>
        </w:rPr>
        <w:t xml:space="preserve"> </w:t>
      </w: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kary</w:t>
      </w:r>
      <w:r w:rsidRPr="00440710">
        <w:rPr>
          <w:rFonts w:ascii="Calibri" w:eastAsia="Arial" w:hAnsi="Calibri" w:cs="Calibri"/>
          <w:sz w:val="22"/>
          <w:szCs w:val="22"/>
        </w:rPr>
        <w:t xml:space="preserve"> </w:t>
      </w:r>
      <w:r w:rsidRPr="00440710">
        <w:rPr>
          <w:rFonts w:ascii="Calibri" w:hAnsi="Calibri" w:cs="Calibri"/>
          <w:sz w:val="22"/>
          <w:szCs w:val="22"/>
        </w:rPr>
        <w:t>umowne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przedłożenia</w:t>
      </w:r>
      <w:r w:rsidRPr="00440710">
        <w:rPr>
          <w:rFonts w:ascii="Calibri" w:eastAsia="Arial" w:hAnsi="Calibri" w:cs="Calibri"/>
          <w:sz w:val="22"/>
          <w:szCs w:val="22"/>
        </w:rPr>
        <w:t xml:space="preserve"> </w:t>
      </w:r>
      <w:r w:rsidRPr="00440710">
        <w:rPr>
          <w:rFonts w:ascii="Calibri" w:hAnsi="Calibri" w:cs="Calibri"/>
          <w:sz w:val="22"/>
          <w:szCs w:val="22"/>
        </w:rPr>
        <w:t>dokumentów</w:t>
      </w:r>
      <w:r w:rsidRPr="00440710">
        <w:rPr>
          <w:rFonts w:ascii="Calibri" w:eastAsia="Arial" w:hAnsi="Calibri" w:cs="Calibri"/>
          <w:sz w:val="22"/>
          <w:szCs w:val="22"/>
        </w:rPr>
        <w:t xml:space="preserve"> </w:t>
      </w:r>
      <w:r w:rsidRPr="00440710">
        <w:rPr>
          <w:rFonts w:ascii="Calibri" w:hAnsi="Calibri" w:cs="Calibri"/>
          <w:sz w:val="22"/>
          <w:szCs w:val="22"/>
        </w:rPr>
        <w:t>potwierdzających</w:t>
      </w:r>
      <w:r w:rsidRPr="00440710">
        <w:rPr>
          <w:rFonts w:ascii="Calibri" w:eastAsia="Arial" w:hAnsi="Calibri" w:cs="Calibri"/>
          <w:sz w:val="22"/>
          <w:szCs w:val="22"/>
        </w:rPr>
        <w:t xml:space="preserve"> </w:t>
      </w:r>
      <w:r w:rsidRPr="00440710">
        <w:rPr>
          <w:rFonts w:ascii="Calibri" w:hAnsi="Calibri" w:cs="Calibri"/>
          <w:sz w:val="22"/>
          <w:szCs w:val="22"/>
        </w:rPr>
        <w:t>przedłużenie</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ważności</w:t>
      </w:r>
      <w:r w:rsidRPr="00440710">
        <w:rPr>
          <w:rFonts w:ascii="Calibri" w:eastAsia="Arial" w:hAnsi="Calibri" w:cs="Calibri"/>
          <w:sz w:val="22"/>
          <w:szCs w:val="22"/>
        </w:rPr>
        <w:t xml:space="preserve"> </w:t>
      </w:r>
      <w:r w:rsidRPr="00440710">
        <w:rPr>
          <w:rFonts w:ascii="Calibri" w:hAnsi="Calibri" w:cs="Calibri"/>
          <w:sz w:val="22"/>
          <w:szCs w:val="22"/>
        </w:rPr>
        <w:t>gwarancji</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poręczeń</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związku</w:t>
      </w:r>
      <w:r w:rsidRPr="00440710">
        <w:rPr>
          <w:rFonts w:ascii="Calibri" w:eastAsia="Arial" w:hAnsi="Calibri" w:cs="Calibri"/>
          <w:sz w:val="22"/>
          <w:szCs w:val="22"/>
        </w:rPr>
        <w:t xml:space="preserve"> </w:t>
      </w:r>
      <w:r w:rsidRPr="00440710">
        <w:rPr>
          <w:rFonts w:ascii="Calibri" w:hAnsi="Calibri" w:cs="Calibri"/>
          <w:sz w:val="22"/>
          <w:szCs w:val="22"/>
        </w:rPr>
        <w:t>ze</w:t>
      </w:r>
      <w:r w:rsidRPr="00440710">
        <w:rPr>
          <w:rFonts w:ascii="Calibri" w:eastAsia="Arial" w:hAnsi="Calibri" w:cs="Calibri"/>
          <w:sz w:val="22"/>
          <w:szCs w:val="22"/>
        </w:rPr>
        <w:t xml:space="preserve"> </w:t>
      </w:r>
      <w:r w:rsidRPr="00440710">
        <w:rPr>
          <w:rFonts w:ascii="Calibri" w:hAnsi="Calibri" w:cs="Calibri"/>
          <w:sz w:val="22"/>
          <w:szCs w:val="22"/>
        </w:rPr>
        <w:t>zmianą</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zgodnie</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803EAE">
        <w:rPr>
          <w:rFonts w:ascii="Calibri" w:hAnsi="Calibri" w:cs="Calibri"/>
          <w:sz w:val="22"/>
          <w:szCs w:val="22"/>
        </w:rPr>
        <w:t>2</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wysokości</w:t>
      </w:r>
      <w:r w:rsidRPr="00440710">
        <w:rPr>
          <w:rFonts w:ascii="Calibri" w:eastAsia="Arial" w:hAnsi="Calibri" w:cs="Calibri"/>
          <w:sz w:val="22"/>
          <w:szCs w:val="22"/>
        </w:rPr>
        <w:t xml:space="preserve"> </w:t>
      </w:r>
      <w:r w:rsidRPr="00440710">
        <w:rPr>
          <w:rFonts w:ascii="Calibri" w:hAnsi="Calibri" w:cs="Calibri"/>
          <w:sz w:val="22"/>
          <w:szCs w:val="22"/>
        </w:rPr>
        <w:t>0,2%</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brutto</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3</w:t>
      </w:r>
      <w:r w:rsidRPr="00440710">
        <w:rPr>
          <w:rFonts w:ascii="Calibri" w:eastAsia="Arial" w:hAnsi="Calibri" w:cs="Calibri"/>
          <w:sz w:val="22"/>
          <w:szCs w:val="22"/>
        </w:rPr>
        <w:t xml:space="preserve"> </w:t>
      </w:r>
      <w:r w:rsidRPr="00440710">
        <w:rPr>
          <w:rFonts w:ascii="Calibri" w:hAnsi="Calibri" w:cs="Calibri"/>
          <w:sz w:val="22"/>
          <w:szCs w:val="22"/>
        </w:rPr>
        <w:t>ust.</w:t>
      </w:r>
      <w:r w:rsidRPr="00440710">
        <w:rPr>
          <w:rFonts w:ascii="Calibri" w:eastAsia="Arial" w:hAnsi="Calibri" w:cs="Calibri"/>
          <w:sz w:val="22"/>
          <w:szCs w:val="22"/>
        </w:rPr>
        <w:t xml:space="preserve"> </w:t>
      </w:r>
      <w:r w:rsidRPr="00440710">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każdy</w:t>
      </w:r>
      <w:r w:rsidRPr="00440710">
        <w:rPr>
          <w:rFonts w:ascii="Calibri" w:eastAsia="Arial" w:hAnsi="Calibri" w:cs="Calibri"/>
          <w:sz w:val="22"/>
          <w:szCs w:val="22"/>
        </w:rPr>
        <w:t xml:space="preserve"> </w:t>
      </w:r>
      <w:r w:rsidRPr="00440710">
        <w:rPr>
          <w:rFonts w:ascii="Calibri" w:hAnsi="Calibri" w:cs="Calibri"/>
          <w:sz w:val="22"/>
          <w:szCs w:val="22"/>
        </w:rPr>
        <w:t>kolejny</w:t>
      </w:r>
      <w:r w:rsidRPr="00440710">
        <w:rPr>
          <w:rFonts w:ascii="Calibri" w:eastAsia="Arial" w:hAnsi="Calibri" w:cs="Calibri"/>
          <w:sz w:val="22"/>
          <w:szCs w:val="22"/>
        </w:rPr>
        <w:t xml:space="preserve"> </w:t>
      </w:r>
      <w:r w:rsidRPr="00440710">
        <w:rPr>
          <w:rFonts w:ascii="Calibri" w:hAnsi="Calibri" w:cs="Calibri"/>
          <w:sz w:val="22"/>
          <w:szCs w:val="22"/>
        </w:rPr>
        <w:t>dzień</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objęty</w:t>
      </w:r>
      <w:r w:rsidRPr="00440710">
        <w:rPr>
          <w:rFonts w:ascii="Calibri" w:eastAsia="Arial" w:hAnsi="Calibri" w:cs="Calibri"/>
          <w:sz w:val="22"/>
          <w:szCs w:val="22"/>
        </w:rPr>
        <w:t xml:space="preserve"> </w:t>
      </w:r>
      <w:r w:rsidRPr="00440710">
        <w:rPr>
          <w:rFonts w:ascii="Calibri" w:hAnsi="Calibri" w:cs="Calibri"/>
          <w:sz w:val="22"/>
          <w:szCs w:val="22"/>
        </w:rPr>
        <w:t>gwarancją</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poręczeniem</w:t>
      </w:r>
      <w:r w:rsidRPr="00440710">
        <w:rPr>
          <w:rFonts w:ascii="Calibri" w:eastAsia="Arial" w:hAnsi="Calibri" w:cs="Calibri"/>
          <w:sz w:val="22"/>
          <w:szCs w:val="22"/>
        </w:rPr>
        <w:t xml:space="preserve"> </w:t>
      </w:r>
      <w:r w:rsidRPr="00B55038">
        <w:rPr>
          <w:rFonts w:ascii="Calibri" w:hAnsi="Calibri" w:cs="Calibri"/>
          <w:sz w:val="22"/>
          <w:szCs w:val="22"/>
        </w:rPr>
        <w:t>zabezpieczenia</w:t>
      </w:r>
      <w:r w:rsidRPr="00B55038">
        <w:rPr>
          <w:rFonts w:ascii="Calibri" w:eastAsia="Arial" w:hAnsi="Calibri" w:cs="Calibri"/>
          <w:sz w:val="22"/>
          <w:szCs w:val="22"/>
        </w:rPr>
        <w:t xml:space="preserve"> </w:t>
      </w:r>
      <w:r w:rsidRPr="00B55038">
        <w:rPr>
          <w:rFonts w:ascii="Calibri" w:hAnsi="Calibri" w:cs="Calibri"/>
          <w:sz w:val="22"/>
          <w:szCs w:val="22"/>
        </w:rPr>
        <w:t>należytego</w:t>
      </w:r>
      <w:r w:rsidRPr="00B55038">
        <w:rPr>
          <w:rFonts w:ascii="Calibri" w:eastAsia="Arial" w:hAnsi="Calibri" w:cs="Calibri"/>
          <w:sz w:val="22"/>
          <w:szCs w:val="22"/>
        </w:rPr>
        <w:t xml:space="preserve"> </w:t>
      </w:r>
      <w:r w:rsidRPr="00B55038">
        <w:rPr>
          <w:rFonts w:ascii="Calibri" w:hAnsi="Calibri" w:cs="Calibri"/>
          <w:sz w:val="22"/>
          <w:szCs w:val="22"/>
        </w:rPr>
        <w:t>wykonania</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p>
    <w:p w14:paraId="3C304837" w14:textId="613DC5EC" w:rsidR="00851EF3" w:rsidRPr="00787D9F" w:rsidRDefault="00851EF3">
      <w:pPr>
        <w:numPr>
          <w:ilvl w:val="1"/>
          <w:numId w:val="6"/>
        </w:numPr>
        <w:tabs>
          <w:tab w:val="left" w:pos="851"/>
        </w:tabs>
        <w:spacing w:line="276" w:lineRule="auto"/>
        <w:ind w:left="851" w:hanging="425"/>
        <w:rPr>
          <w:rFonts w:ascii="Calibri" w:eastAsia="Arial" w:hAnsi="Calibri" w:cs="Calibri"/>
          <w:sz w:val="22"/>
          <w:szCs w:val="22"/>
        </w:rPr>
      </w:pPr>
      <w:r w:rsidRPr="00B55038">
        <w:rPr>
          <w:rFonts w:ascii="Calibri" w:hAnsi="Calibri" w:cs="Calibri"/>
          <w:sz w:val="22"/>
          <w:szCs w:val="22"/>
        </w:rPr>
        <w:t>Wykonawca</w:t>
      </w:r>
      <w:r w:rsidRPr="00B55038">
        <w:rPr>
          <w:rFonts w:ascii="Calibri" w:eastAsia="Arial" w:hAnsi="Calibri" w:cs="Calibri"/>
          <w:sz w:val="22"/>
          <w:szCs w:val="22"/>
        </w:rPr>
        <w:t xml:space="preserve"> </w:t>
      </w:r>
      <w:r w:rsidRPr="00B55038">
        <w:rPr>
          <w:rFonts w:ascii="Calibri" w:hAnsi="Calibri" w:cs="Calibri"/>
          <w:sz w:val="22"/>
          <w:szCs w:val="22"/>
        </w:rPr>
        <w:t>zapłaci</w:t>
      </w:r>
      <w:r w:rsidRPr="00B55038">
        <w:rPr>
          <w:rFonts w:ascii="Calibri" w:eastAsia="Arial" w:hAnsi="Calibri" w:cs="Calibri"/>
          <w:sz w:val="22"/>
          <w:szCs w:val="22"/>
        </w:rPr>
        <w:t xml:space="preserve"> </w:t>
      </w:r>
      <w:r w:rsidRPr="00B55038">
        <w:rPr>
          <w:rFonts w:ascii="Calibri" w:hAnsi="Calibri" w:cs="Calibri"/>
          <w:sz w:val="22"/>
          <w:szCs w:val="22"/>
        </w:rPr>
        <w:t>Zamawiającemu</w:t>
      </w:r>
      <w:r w:rsidRPr="00B55038">
        <w:rPr>
          <w:rFonts w:ascii="Calibri" w:eastAsia="Arial" w:hAnsi="Calibri" w:cs="Calibri"/>
          <w:sz w:val="22"/>
          <w:szCs w:val="22"/>
        </w:rPr>
        <w:t xml:space="preserve"> </w:t>
      </w:r>
      <w:r w:rsidRPr="00B55038">
        <w:rPr>
          <w:rFonts w:ascii="Calibri" w:hAnsi="Calibri" w:cs="Calibri"/>
          <w:sz w:val="22"/>
          <w:szCs w:val="22"/>
        </w:rPr>
        <w:t>karę</w:t>
      </w:r>
      <w:r w:rsidRPr="00B55038">
        <w:rPr>
          <w:rFonts w:ascii="Calibri" w:eastAsia="Arial" w:hAnsi="Calibri" w:cs="Calibri"/>
          <w:sz w:val="22"/>
          <w:szCs w:val="22"/>
        </w:rPr>
        <w:t xml:space="preserve"> </w:t>
      </w:r>
      <w:r w:rsidRPr="00B55038">
        <w:rPr>
          <w:rFonts w:ascii="Calibri" w:hAnsi="Calibri" w:cs="Calibri"/>
          <w:sz w:val="22"/>
          <w:szCs w:val="22"/>
        </w:rPr>
        <w:t>umowną</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B55038">
        <w:rPr>
          <w:rFonts w:ascii="Calibri" w:hAnsi="Calibri" w:cs="Calibri"/>
          <w:sz w:val="22"/>
          <w:szCs w:val="22"/>
        </w:rPr>
        <w:t>oddelegowanie</w:t>
      </w:r>
      <w:r w:rsidRPr="00B55038">
        <w:rPr>
          <w:rFonts w:ascii="Calibri" w:eastAsia="Arial" w:hAnsi="Calibri" w:cs="Calibri"/>
          <w:sz w:val="22"/>
          <w:szCs w:val="22"/>
        </w:rPr>
        <w:t xml:space="preserve"> </w:t>
      </w:r>
      <w:r w:rsidRPr="00B55038">
        <w:rPr>
          <w:rFonts w:ascii="Calibri" w:hAnsi="Calibri" w:cs="Calibri"/>
          <w:sz w:val="22"/>
          <w:szCs w:val="22"/>
        </w:rPr>
        <w:t>do</w:t>
      </w:r>
      <w:r w:rsidRPr="00B55038">
        <w:rPr>
          <w:rFonts w:ascii="Calibri" w:eastAsia="Arial" w:hAnsi="Calibri" w:cs="Calibri"/>
          <w:sz w:val="22"/>
          <w:szCs w:val="22"/>
        </w:rPr>
        <w:t xml:space="preserve"> </w:t>
      </w:r>
      <w:r w:rsidRPr="00B55038">
        <w:rPr>
          <w:rFonts w:ascii="Calibri" w:hAnsi="Calibri" w:cs="Calibri"/>
          <w:sz w:val="22"/>
          <w:szCs w:val="22"/>
        </w:rPr>
        <w:t>wykonywania</w:t>
      </w:r>
      <w:r w:rsidRPr="00B55038">
        <w:rPr>
          <w:rFonts w:ascii="Calibri" w:eastAsia="Arial" w:hAnsi="Calibri" w:cs="Calibri"/>
          <w:sz w:val="22"/>
          <w:szCs w:val="22"/>
        </w:rPr>
        <w:t xml:space="preserve"> </w:t>
      </w:r>
      <w:r w:rsidRPr="00B55038">
        <w:rPr>
          <w:rFonts w:ascii="Calibri" w:hAnsi="Calibri" w:cs="Calibri"/>
          <w:sz w:val="22"/>
          <w:szCs w:val="22"/>
        </w:rPr>
        <w:t>robót</w:t>
      </w:r>
      <w:r w:rsidRPr="00B55038">
        <w:rPr>
          <w:rFonts w:ascii="Calibri" w:eastAsia="Arial" w:hAnsi="Calibri" w:cs="Calibri"/>
          <w:sz w:val="22"/>
          <w:szCs w:val="22"/>
        </w:rPr>
        <w:t xml:space="preserve"> </w:t>
      </w:r>
      <w:r w:rsidRPr="00B55038">
        <w:rPr>
          <w:rFonts w:ascii="Calibri" w:hAnsi="Calibri" w:cs="Calibri"/>
          <w:sz w:val="22"/>
          <w:szCs w:val="22"/>
        </w:rPr>
        <w:t>wskazanych</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t>
      </w:r>
      <w:r w:rsidR="00B55038" w:rsidRPr="00B55038">
        <w:rPr>
          <w:rFonts w:ascii="Calibri" w:hAnsi="Calibri" w:cs="Calibri"/>
          <w:sz w:val="22"/>
          <w:szCs w:val="22"/>
        </w:rPr>
        <w:t xml:space="preserve"> 2</w:t>
      </w:r>
      <w:r w:rsidRPr="00B55038">
        <w:rPr>
          <w:rFonts w:ascii="Calibri" w:eastAsia="Arial" w:hAnsi="Calibri" w:cs="Calibri"/>
          <w:sz w:val="22"/>
          <w:szCs w:val="22"/>
        </w:rPr>
        <w:t xml:space="preserve"> </w:t>
      </w:r>
      <w:r w:rsidR="00B55038" w:rsidRPr="00B55038">
        <w:rPr>
          <w:rFonts w:ascii="Calibri" w:hAnsi="Calibri" w:cs="Calibri"/>
          <w:sz w:val="22"/>
          <w:szCs w:val="22"/>
        </w:rPr>
        <w:t xml:space="preserve">ust. 6 pkt 34 </w:t>
      </w:r>
      <w:r w:rsidRPr="00B55038">
        <w:rPr>
          <w:rFonts w:ascii="Calibri" w:hAnsi="Calibri" w:cs="Calibri"/>
          <w:sz w:val="22"/>
          <w:szCs w:val="22"/>
        </w:rPr>
        <w:t>niniejszej</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osób</w:t>
      </w:r>
      <w:r w:rsidRPr="00B55038">
        <w:rPr>
          <w:rFonts w:ascii="Calibri" w:eastAsia="Arial" w:hAnsi="Calibri" w:cs="Calibri"/>
          <w:sz w:val="22"/>
          <w:szCs w:val="22"/>
        </w:rPr>
        <w:t xml:space="preserve"> </w:t>
      </w:r>
      <w:r w:rsidRPr="00B55038">
        <w:rPr>
          <w:rFonts w:ascii="Calibri" w:hAnsi="Calibri" w:cs="Calibri"/>
          <w:sz w:val="22"/>
          <w:szCs w:val="22"/>
        </w:rPr>
        <w:t>niezatrudnionych</w:t>
      </w:r>
      <w:r w:rsidRPr="00B55038">
        <w:rPr>
          <w:rFonts w:ascii="Calibri" w:eastAsia="Arial" w:hAnsi="Calibri" w:cs="Calibri"/>
          <w:sz w:val="22"/>
          <w:szCs w:val="22"/>
        </w:rPr>
        <w:t xml:space="preserve"> </w:t>
      </w:r>
      <w:r w:rsidRPr="00B55038">
        <w:rPr>
          <w:rFonts w:ascii="Calibri" w:hAnsi="Calibri" w:cs="Calibri"/>
          <w:sz w:val="22"/>
          <w:szCs w:val="22"/>
        </w:rPr>
        <w:t>na</w:t>
      </w:r>
      <w:r w:rsidRPr="00B55038">
        <w:rPr>
          <w:rFonts w:ascii="Calibri" w:eastAsia="Arial" w:hAnsi="Calibri" w:cs="Calibri"/>
          <w:sz w:val="22"/>
          <w:szCs w:val="22"/>
        </w:rPr>
        <w:t xml:space="preserve"> </w:t>
      </w:r>
      <w:r w:rsidRPr="00B55038">
        <w:rPr>
          <w:rFonts w:ascii="Calibri" w:hAnsi="Calibri" w:cs="Calibri"/>
          <w:sz w:val="22"/>
          <w:szCs w:val="22"/>
        </w:rPr>
        <w:t>podstawie</w:t>
      </w:r>
      <w:r w:rsidRPr="00B55038">
        <w:rPr>
          <w:rFonts w:ascii="Calibri" w:eastAsia="Arial" w:hAnsi="Calibri" w:cs="Calibri"/>
          <w:sz w:val="22"/>
          <w:szCs w:val="22"/>
        </w:rPr>
        <w:t xml:space="preserve"> </w:t>
      </w:r>
      <w:r w:rsidRPr="00B55038">
        <w:rPr>
          <w:rFonts w:ascii="Calibri" w:hAnsi="Calibri" w:cs="Calibri"/>
          <w:sz w:val="22"/>
          <w:szCs w:val="22"/>
        </w:rPr>
        <w:t>umowy</w:t>
      </w:r>
      <w:r w:rsidRPr="00B55038">
        <w:rPr>
          <w:rFonts w:ascii="Calibri" w:eastAsia="Arial" w:hAnsi="Calibri" w:cs="Calibri"/>
          <w:sz w:val="22"/>
          <w:szCs w:val="22"/>
        </w:rPr>
        <w:t xml:space="preserve"> </w:t>
      </w:r>
      <w:r w:rsidRPr="00B55038">
        <w:rPr>
          <w:rFonts w:ascii="Calibri" w:hAnsi="Calibri" w:cs="Calibri"/>
          <w:sz w:val="22"/>
          <w:szCs w:val="22"/>
        </w:rPr>
        <w:t>o</w:t>
      </w:r>
      <w:r w:rsidRPr="00B55038">
        <w:rPr>
          <w:rFonts w:ascii="Calibri" w:eastAsia="Arial" w:hAnsi="Calibri" w:cs="Calibri"/>
          <w:sz w:val="22"/>
          <w:szCs w:val="22"/>
        </w:rPr>
        <w:t xml:space="preserve"> </w:t>
      </w:r>
      <w:r w:rsidRPr="00B55038">
        <w:rPr>
          <w:rFonts w:ascii="Calibri" w:hAnsi="Calibri" w:cs="Calibri"/>
          <w:sz w:val="22"/>
          <w:szCs w:val="22"/>
        </w:rPr>
        <w:t>pracę,</w:t>
      </w:r>
      <w:r w:rsidRPr="00B55038">
        <w:rPr>
          <w:rFonts w:ascii="Calibri" w:eastAsia="Arial" w:hAnsi="Calibri" w:cs="Calibri"/>
          <w:sz w:val="22"/>
          <w:szCs w:val="22"/>
        </w:rPr>
        <w:t xml:space="preserve"> </w:t>
      </w:r>
      <w:r w:rsidRPr="00B55038">
        <w:rPr>
          <w:rFonts w:ascii="Calibri" w:hAnsi="Calibri" w:cs="Calibri"/>
          <w:sz w:val="22"/>
          <w:szCs w:val="22"/>
        </w:rPr>
        <w:t>w</w:t>
      </w:r>
      <w:r w:rsidRPr="00B55038">
        <w:rPr>
          <w:rFonts w:ascii="Calibri" w:eastAsia="Arial" w:hAnsi="Calibri" w:cs="Calibri"/>
          <w:sz w:val="22"/>
          <w:szCs w:val="22"/>
        </w:rPr>
        <w:t xml:space="preserve"> </w:t>
      </w:r>
      <w:r w:rsidRPr="00B55038">
        <w:rPr>
          <w:rFonts w:ascii="Calibri" w:hAnsi="Calibri" w:cs="Calibri"/>
          <w:sz w:val="22"/>
          <w:szCs w:val="22"/>
        </w:rPr>
        <w:t>wysokości</w:t>
      </w:r>
      <w:r w:rsidRPr="00B55038">
        <w:rPr>
          <w:rFonts w:ascii="Calibri" w:eastAsia="Arial" w:hAnsi="Calibri" w:cs="Calibri"/>
          <w:sz w:val="22"/>
          <w:szCs w:val="22"/>
        </w:rPr>
        <w:t xml:space="preserve"> </w:t>
      </w:r>
      <w:r w:rsidRPr="00B55038">
        <w:rPr>
          <w:rFonts w:ascii="Calibri" w:hAnsi="Calibri" w:cs="Calibri"/>
          <w:sz w:val="22"/>
          <w:szCs w:val="22"/>
        </w:rPr>
        <w:t>500,00</w:t>
      </w:r>
      <w:r w:rsidRPr="00B55038">
        <w:rPr>
          <w:rFonts w:ascii="Calibri" w:eastAsia="Arial" w:hAnsi="Calibri" w:cs="Calibri"/>
          <w:sz w:val="22"/>
          <w:szCs w:val="22"/>
        </w:rPr>
        <w:t xml:space="preserve"> </w:t>
      </w:r>
      <w:r w:rsidRPr="00B55038">
        <w:rPr>
          <w:rFonts w:ascii="Calibri" w:hAnsi="Calibri" w:cs="Calibri"/>
          <w:sz w:val="22"/>
          <w:szCs w:val="22"/>
        </w:rPr>
        <w:t>zł,</w:t>
      </w:r>
      <w:r w:rsidRPr="00B55038">
        <w:rPr>
          <w:rFonts w:ascii="Calibri" w:eastAsia="Arial" w:hAnsi="Calibri" w:cs="Calibri"/>
          <w:sz w:val="22"/>
          <w:szCs w:val="22"/>
        </w:rPr>
        <w:t xml:space="preserve"> </w:t>
      </w:r>
      <w:r w:rsidRPr="00B55038">
        <w:rPr>
          <w:rFonts w:ascii="Calibri" w:hAnsi="Calibri" w:cs="Calibri"/>
          <w:sz w:val="22"/>
          <w:szCs w:val="22"/>
        </w:rPr>
        <w:t>za</w:t>
      </w:r>
      <w:r w:rsidRPr="00B55038">
        <w:rPr>
          <w:rFonts w:ascii="Calibri" w:eastAsia="Arial" w:hAnsi="Calibri" w:cs="Calibri"/>
          <w:sz w:val="22"/>
          <w:szCs w:val="22"/>
        </w:rPr>
        <w:t xml:space="preserve"> </w:t>
      </w:r>
      <w:r w:rsidRPr="00440710">
        <w:rPr>
          <w:rFonts w:ascii="Calibri" w:hAnsi="Calibri" w:cs="Calibri"/>
          <w:sz w:val="22"/>
          <w:szCs w:val="22"/>
        </w:rPr>
        <w:t>każdy</w:t>
      </w:r>
      <w:r w:rsidRPr="00440710">
        <w:rPr>
          <w:rFonts w:ascii="Calibri" w:eastAsia="Arial" w:hAnsi="Calibri" w:cs="Calibri"/>
          <w:sz w:val="22"/>
          <w:szCs w:val="22"/>
        </w:rPr>
        <w:t xml:space="preserve"> </w:t>
      </w:r>
      <w:r w:rsidRPr="00440710">
        <w:rPr>
          <w:rFonts w:ascii="Calibri" w:hAnsi="Calibri" w:cs="Calibri"/>
          <w:sz w:val="22"/>
          <w:szCs w:val="22"/>
        </w:rPr>
        <w:t>stwierdzony</w:t>
      </w:r>
      <w:r w:rsidRPr="00440710">
        <w:rPr>
          <w:rFonts w:ascii="Calibri" w:eastAsia="Arial" w:hAnsi="Calibri" w:cs="Calibri"/>
          <w:sz w:val="22"/>
          <w:szCs w:val="22"/>
        </w:rPr>
        <w:t xml:space="preserve"> </w:t>
      </w:r>
      <w:r w:rsidRPr="00440710">
        <w:rPr>
          <w:rFonts w:ascii="Calibri" w:hAnsi="Calibri" w:cs="Calibri"/>
          <w:sz w:val="22"/>
          <w:szCs w:val="22"/>
        </w:rPr>
        <w:t>przypadek.</w:t>
      </w:r>
      <w:r w:rsidRPr="00440710">
        <w:rPr>
          <w:rFonts w:ascii="Calibri" w:eastAsia="Arial" w:hAnsi="Calibri" w:cs="Calibri"/>
          <w:sz w:val="22"/>
          <w:szCs w:val="22"/>
        </w:rPr>
        <w:t xml:space="preserve"> </w:t>
      </w:r>
      <w:r w:rsidRPr="00440710">
        <w:rPr>
          <w:rFonts w:ascii="Calibri" w:hAnsi="Calibri" w:cs="Calibri"/>
          <w:sz w:val="22"/>
          <w:szCs w:val="22"/>
        </w:rPr>
        <w:t>Kara</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być</w:t>
      </w:r>
      <w:r w:rsidRPr="00440710">
        <w:rPr>
          <w:rFonts w:ascii="Calibri" w:eastAsia="Arial" w:hAnsi="Calibri" w:cs="Calibri"/>
          <w:sz w:val="22"/>
          <w:szCs w:val="22"/>
        </w:rPr>
        <w:t xml:space="preserve"> </w:t>
      </w:r>
      <w:r w:rsidRPr="00440710">
        <w:rPr>
          <w:rFonts w:ascii="Calibri" w:hAnsi="Calibri" w:cs="Calibri"/>
          <w:sz w:val="22"/>
          <w:szCs w:val="22"/>
        </w:rPr>
        <w:t>nakładana</w:t>
      </w:r>
      <w:r w:rsidRPr="00440710">
        <w:rPr>
          <w:rFonts w:ascii="Calibri" w:eastAsia="Arial" w:hAnsi="Calibri" w:cs="Calibri"/>
          <w:sz w:val="22"/>
          <w:szCs w:val="22"/>
        </w:rPr>
        <w:t xml:space="preserve"> </w:t>
      </w:r>
      <w:r w:rsidRPr="00440710">
        <w:rPr>
          <w:rFonts w:ascii="Calibri" w:hAnsi="Calibri" w:cs="Calibri"/>
          <w:sz w:val="22"/>
          <w:szCs w:val="22"/>
        </w:rPr>
        <w:t>wielokrotnie</w:t>
      </w:r>
      <w:r w:rsidRPr="00440710">
        <w:rPr>
          <w:rFonts w:ascii="Calibri" w:eastAsia="Arial" w:hAnsi="Calibri" w:cs="Calibri"/>
          <w:sz w:val="22"/>
          <w:szCs w:val="22"/>
        </w:rPr>
        <w:t xml:space="preserve"> </w:t>
      </w:r>
      <w:r w:rsidRPr="00440710">
        <w:rPr>
          <w:rFonts w:ascii="Calibri" w:hAnsi="Calibri" w:cs="Calibri"/>
          <w:sz w:val="22"/>
          <w:szCs w:val="22"/>
        </w:rPr>
        <w:t>wobec</w:t>
      </w:r>
      <w:r w:rsidRPr="00440710">
        <w:rPr>
          <w:rFonts w:ascii="Calibri" w:eastAsia="Arial" w:hAnsi="Calibri" w:cs="Calibri"/>
          <w:sz w:val="22"/>
          <w:szCs w:val="22"/>
        </w:rPr>
        <w:t xml:space="preserve"> </w:t>
      </w:r>
      <w:r w:rsidRPr="00440710">
        <w:rPr>
          <w:rFonts w:ascii="Calibri" w:hAnsi="Calibri" w:cs="Calibri"/>
          <w:sz w:val="22"/>
          <w:szCs w:val="22"/>
        </w:rPr>
        <w:t>tej</w:t>
      </w:r>
      <w:r w:rsidRPr="00440710">
        <w:rPr>
          <w:rFonts w:ascii="Calibri" w:eastAsia="Arial" w:hAnsi="Calibri" w:cs="Calibri"/>
          <w:sz w:val="22"/>
          <w:szCs w:val="22"/>
        </w:rPr>
        <w:t xml:space="preserve"> </w:t>
      </w:r>
      <w:r w:rsidRPr="00440710">
        <w:rPr>
          <w:rFonts w:ascii="Calibri" w:hAnsi="Calibri" w:cs="Calibri"/>
          <w:sz w:val="22"/>
          <w:szCs w:val="22"/>
        </w:rPr>
        <w:t>samej</w:t>
      </w:r>
      <w:r w:rsidRPr="00440710">
        <w:rPr>
          <w:rFonts w:ascii="Calibri" w:eastAsia="Arial" w:hAnsi="Calibri" w:cs="Calibri"/>
          <w:sz w:val="22"/>
          <w:szCs w:val="22"/>
        </w:rPr>
        <w:t xml:space="preserve"> </w:t>
      </w:r>
      <w:r w:rsidRPr="00440710">
        <w:rPr>
          <w:rFonts w:ascii="Calibri" w:hAnsi="Calibri" w:cs="Calibri"/>
          <w:sz w:val="22"/>
          <w:szCs w:val="22"/>
        </w:rPr>
        <w:t>osoby,</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podczas</w:t>
      </w:r>
      <w:r w:rsidRPr="00440710">
        <w:rPr>
          <w:rFonts w:ascii="Calibri" w:eastAsia="Arial" w:hAnsi="Calibri" w:cs="Calibri"/>
          <w:sz w:val="22"/>
          <w:szCs w:val="22"/>
        </w:rPr>
        <w:t xml:space="preserve"> </w:t>
      </w:r>
      <w:r w:rsidRPr="00440710">
        <w:rPr>
          <w:rFonts w:ascii="Calibri" w:hAnsi="Calibri" w:cs="Calibri"/>
          <w:sz w:val="22"/>
          <w:szCs w:val="22"/>
        </w:rPr>
        <w:t>kontroli</w:t>
      </w:r>
      <w:r w:rsidRPr="00440710">
        <w:rPr>
          <w:rFonts w:ascii="Calibri" w:eastAsia="Arial" w:hAnsi="Calibri" w:cs="Calibri"/>
          <w:sz w:val="22"/>
          <w:szCs w:val="22"/>
        </w:rPr>
        <w:t xml:space="preserve"> </w:t>
      </w:r>
      <w:r w:rsidRPr="00440710">
        <w:rPr>
          <w:rFonts w:ascii="Calibri" w:hAnsi="Calibri" w:cs="Calibri"/>
          <w:sz w:val="22"/>
          <w:szCs w:val="22"/>
        </w:rPr>
        <w:t>stwierdzi,</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ona</w:t>
      </w:r>
      <w:r w:rsidRPr="00440710">
        <w:rPr>
          <w:rFonts w:ascii="Calibri" w:eastAsia="Arial" w:hAnsi="Calibri" w:cs="Calibri"/>
          <w:sz w:val="22"/>
          <w:szCs w:val="22"/>
        </w:rPr>
        <w:t xml:space="preserve"> </w:t>
      </w:r>
      <w:r w:rsidRPr="00787D9F">
        <w:rPr>
          <w:rFonts w:ascii="Calibri" w:hAnsi="Calibri" w:cs="Calibri"/>
          <w:sz w:val="22"/>
          <w:szCs w:val="22"/>
        </w:rPr>
        <w:t>zatrudniona</w:t>
      </w:r>
      <w:r w:rsidRPr="00787D9F">
        <w:rPr>
          <w:rFonts w:ascii="Calibri" w:eastAsia="Arial" w:hAnsi="Calibri" w:cs="Calibri"/>
          <w:sz w:val="22"/>
          <w:szCs w:val="22"/>
        </w:rPr>
        <w:t xml:space="preserve"> </w:t>
      </w:r>
      <w:r w:rsidRPr="00787D9F">
        <w:rPr>
          <w:rFonts w:ascii="Calibri" w:hAnsi="Calibri" w:cs="Calibri"/>
          <w:sz w:val="22"/>
          <w:szCs w:val="22"/>
        </w:rPr>
        <w:t>na</w:t>
      </w:r>
      <w:r w:rsidRPr="00787D9F">
        <w:rPr>
          <w:rFonts w:ascii="Calibri" w:eastAsia="Arial" w:hAnsi="Calibri" w:cs="Calibri"/>
          <w:sz w:val="22"/>
          <w:szCs w:val="22"/>
        </w:rPr>
        <w:t xml:space="preserve"> </w:t>
      </w:r>
      <w:r w:rsidRPr="00787D9F">
        <w:rPr>
          <w:rFonts w:ascii="Calibri" w:hAnsi="Calibri" w:cs="Calibri"/>
          <w:sz w:val="22"/>
          <w:szCs w:val="22"/>
        </w:rPr>
        <w:t>umowę</w:t>
      </w:r>
      <w:r w:rsidRPr="00787D9F">
        <w:rPr>
          <w:rFonts w:ascii="Calibri" w:eastAsia="Arial" w:hAnsi="Calibri" w:cs="Calibri"/>
          <w:sz w:val="22"/>
          <w:szCs w:val="22"/>
        </w:rPr>
        <w:t xml:space="preserve"> </w:t>
      </w:r>
      <w:r w:rsidRPr="00787D9F">
        <w:rPr>
          <w:rFonts w:ascii="Calibri" w:hAnsi="Calibri" w:cs="Calibri"/>
          <w:sz w:val="22"/>
          <w:szCs w:val="22"/>
        </w:rPr>
        <w:t>o</w:t>
      </w:r>
      <w:r w:rsidRPr="00787D9F">
        <w:rPr>
          <w:rFonts w:ascii="Calibri" w:eastAsia="Arial" w:hAnsi="Calibri" w:cs="Calibri"/>
          <w:sz w:val="22"/>
          <w:szCs w:val="22"/>
        </w:rPr>
        <w:t xml:space="preserve"> </w:t>
      </w:r>
      <w:r w:rsidRPr="00787D9F">
        <w:rPr>
          <w:rFonts w:ascii="Calibri" w:hAnsi="Calibri" w:cs="Calibri"/>
          <w:sz w:val="22"/>
          <w:szCs w:val="22"/>
        </w:rPr>
        <w:t>pracę,</w:t>
      </w:r>
      <w:r w:rsidRPr="00787D9F">
        <w:rPr>
          <w:rFonts w:ascii="Calibri" w:eastAsia="Arial" w:hAnsi="Calibri" w:cs="Calibri"/>
          <w:sz w:val="22"/>
          <w:szCs w:val="22"/>
        </w:rPr>
        <w:t xml:space="preserve"> </w:t>
      </w:r>
    </w:p>
    <w:p w14:paraId="234F2F90" w14:textId="4699402A" w:rsidR="00851EF3" w:rsidRPr="00787D9F" w:rsidRDefault="00851EF3">
      <w:pPr>
        <w:numPr>
          <w:ilvl w:val="1"/>
          <w:numId w:val="6"/>
        </w:numPr>
        <w:tabs>
          <w:tab w:val="left" w:pos="851"/>
        </w:tabs>
        <w:spacing w:line="276" w:lineRule="auto"/>
        <w:ind w:left="851" w:hanging="425"/>
        <w:rPr>
          <w:rFonts w:ascii="Calibri" w:hAnsi="Calibri" w:cs="Calibri"/>
          <w:sz w:val="22"/>
          <w:szCs w:val="22"/>
        </w:rPr>
      </w:pPr>
      <w:r w:rsidRPr="00787D9F">
        <w:rPr>
          <w:rFonts w:ascii="Calibri" w:hAnsi="Calibri" w:cs="Calibri"/>
          <w:sz w:val="22"/>
          <w:szCs w:val="22"/>
        </w:rPr>
        <w:lastRenderedPageBreak/>
        <w:t>Wykonawca</w:t>
      </w:r>
      <w:r w:rsidRPr="00787D9F">
        <w:rPr>
          <w:rFonts w:ascii="Calibri" w:eastAsia="Arial" w:hAnsi="Calibri" w:cs="Calibri"/>
          <w:sz w:val="22"/>
          <w:szCs w:val="22"/>
        </w:rPr>
        <w:t xml:space="preserve"> </w:t>
      </w:r>
      <w:r w:rsidRPr="00787D9F">
        <w:rPr>
          <w:rFonts w:ascii="Calibri" w:hAnsi="Calibri" w:cs="Calibri"/>
          <w:sz w:val="22"/>
          <w:szCs w:val="22"/>
        </w:rPr>
        <w:t>zapłaci</w:t>
      </w:r>
      <w:r w:rsidRPr="00787D9F">
        <w:rPr>
          <w:rFonts w:ascii="Calibri" w:eastAsia="Arial" w:hAnsi="Calibri" w:cs="Calibri"/>
          <w:sz w:val="22"/>
          <w:szCs w:val="22"/>
        </w:rPr>
        <w:t xml:space="preserve"> </w:t>
      </w:r>
      <w:r w:rsidRPr="00787D9F">
        <w:rPr>
          <w:rFonts w:ascii="Calibri" w:hAnsi="Calibri" w:cs="Calibri"/>
          <w:sz w:val="22"/>
          <w:szCs w:val="22"/>
        </w:rPr>
        <w:t>Zamawiającemu</w:t>
      </w:r>
      <w:r w:rsidRPr="00787D9F">
        <w:rPr>
          <w:rFonts w:ascii="Calibri" w:eastAsia="Arial" w:hAnsi="Calibri" w:cs="Calibri"/>
          <w:sz w:val="22"/>
          <w:szCs w:val="22"/>
        </w:rPr>
        <w:t xml:space="preserve"> </w:t>
      </w:r>
      <w:r w:rsidRPr="00787D9F">
        <w:rPr>
          <w:rFonts w:ascii="Calibri" w:hAnsi="Calibri" w:cs="Calibri"/>
          <w:sz w:val="22"/>
          <w:szCs w:val="22"/>
        </w:rPr>
        <w:t>karę</w:t>
      </w:r>
      <w:r w:rsidRPr="00787D9F">
        <w:rPr>
          <w:rFonts w:ascii="Calibri" w:eastAsia="Arial" w:hAnsi="Calibri" w:cs="Calibri"/>
          <w:sz w:val="22"/>
          <w:szCs w:val="22"/>
        </w:rPr>
        <w:t xml:space="preserve"> </w:t>
      </w:r>
      <w:r w:rsidRPr="00787D9F">
        <w:rPr>
          <w:rFonts w:ascii="Calibri" w:hAnsi="Calibri" w:cs="Calibri"/>
          <w:sz w:val="22"/>
          <w:szCs w:val="22"/>
        </w:rPr>
        <w:t>umowną</w:t>
      </w:r>
      <w:r w:rsidRPr="00787D9F">
        <w:rPr>
          <w:rFonts w:ascii="Calibri" w:eastAsia="Arial" w:hAnsi="Calibri" w:cs="Calibri"/>
          <w:sz w:val="22"/>
          <w:szCs w:val="22"/>
        </w:rPr>
        <w:t xml:space="preserve"> </w:t>
      </w:r>
      <w:r w:rsidRPr="00787D9F">
        <w:rPr>
          <w:rFonts w:ascii="Calibri" w:hAnsi="Calibri" w:cs="Calibri"/>
          <w:sz w:val="22"/>
          <w:szCs w:val="22"/>
        </w:rPr>
        <w:t>za</w:t>
      </w:r>
      <w:r w:rsidRPr="00787D9F">
        <w:rPr>
          <w:rFonts w:ascii="Calibri" w:eastAsia="Arial" w:hAnsi="Calibri" w:cs="Calibri"/>
          <w:sz w:val="22"/>
          <w:szCs w:val="22"/>
        </w:rPr>
        <w:t xml:space="preserve"> </w:t>
      </w:r>
      <w:r w:rsidR="00B55038" w:rsidRPr="00787D9F">
        <w:rPr>
          <w:rFonts w:ascii="Calibri" w:eastAsia="Arial" w:hAnsi="Calibri" w:cs="Calibri"/>
          <w:sz w:val="22"/>
          <w:szCs w:val="22"/>
        </w:rPr>
        <w:t xml:space="preserve">naruszenie obowiązku, o którym mowa w </w:t>
      </w:r>
      <w:r w:rsidR="00B55038" w:rsidRPr="00787D9F">
        <w:rPr>
          <w:rFonts w:ascii="Calibri" w:hAnsi="Calibri" w:cs="Calibri"/>
          <w:sz w:val="22"/>
          <w:szCs w:val="22"/>
        </w:rPr>
        <w:t>§</w:t>
      </w:r>
      <w:r w:rsidR="00B55038" w:rsidRPr="00787D9F">
        <w:rPr>
          <w:rFonts w:ascii="Calibri" w:eastAsia="Arial" w:hAnsi="Calibri" w:cs="Calibri"/>
          <w:sz w:val="22"/>
          <w:szCs w:val="22"/>
        </w:rPr>
        <w:t xml:space="preserve"> </w:t>
      </w:r>
      <w:r w:rsidR="00B55038" w:rsidRPr="00787D9F">
        <w:rPr>
          <w:rFonts w:ascii="Calibri" w:hAnsi="Calibri" w:cs="Calibri"/>
          <w:sz w:val="22"/>
          <w:szCs w:val="22"/>
        </w:rPr>
        <w:t xml:space="preserve">2 ust. 7- </w:t>
      </w:r>
      <w:r w:rsidRPr="00787D9F">
        <w:rPr>
          <w:rFonts w:ascii="Calibri" w:hAnsi="Calibri" w:cs="Calibri"/>
          <w:sz w:val="22"/>
          <w:szCs w:val="22"/>
        </w:rPr>
        <w:t>w</w:t>
      </w:r>
      <w:r w:rsidRPr="00787D9F">
        <w:rPr>
          <w:rFonts w:ascii="Calibri" w:eastAsia="Arial" w:hAnsi="Calibri" w:cs="Calibri"/>
          <w:sz w:val="22"/>
          <w:szCs w:val="22"/>
        </w:rPr>
        <w:t xml:space="preserve"> </w:t>
      </w:r>
      <w:r w:rsidRPr="00787D9F">
        <w:rPr>
          <w:rFonts w:ascii="Calibri" w:hAnsi="Calibri" w:cs="Calibri"/>
          <w:sz w:val="22"/>
          <w:szCs w:val="22"/>
        </w:rPr>
        <w:t>wysokości</w:t>
      </w:r>
      <w:r w:rsidRPr="00787D9F">
        <w:rPr>
          <w:rFonts w:ascii="Calibri" w:eastAsia="Arial" w:hAnsi="Calibri" w:cs="Calibri"/>
          <w:sz w:val="22"/>
          <w:szCs w:val="22"/>
        </w:rPr>
        <w:t xml:space="preserve"> </w:t>
      </w:r>
      <w:r w:rsidRPr="00787D9F">
        <w:rPr>
          <w:rFonts w:ascii="Calibri" w:hAnsi="Calibri" w:cs="Calibri"/>
          <w:sz w:val="22"/>
          <w:szCs w:val="22"/>
        </w:rPr>
        <w:t>50,00</w:t>
      </w:r>
      <w:r w:rsidRPr="00787D9F">
        <w:rPr>
          <w:rFonts w:ascii="Calibri" w:eastAsia="Arial" w:hAnsi="Calibri" w:cs="Calibri"/>
          <w:sz w:val="22"/>
          <w:szCs w:val="22"/>
        </w:rPr>
        <w:t xml:space="preserve"> </w:t>
      </w:r>
      <w:r w:rsidRPr="00787D9F">
        <w:rPr>
          <w:rFonts w:ascii="Calibri" w:hAnsi="Calibri" w:cs="Calibri"/>
          <w:sz w:val="22"/>
          <w:szCs w:val="22"/>
        </w:rPr>
        <w:t>zł</w:t>
      </w:r>
      <w:r w:rsidR="00B55038" w:rsidRPr="00787D9F">
        <w:rPr>
          <w:rFonts w:ascii="Calibri" w:hAnsi="Calibri" w:cs="Calibri"/>
          <w:sz w:val="22"/>
          <w:szCs w:val="22"/>
        </w:rPr>
        <w:t xml:space="preserve"> </w:t>
      </w:r>
      <w:r w:rsidRPr="00787D9F">
        <w:rPr>
          <w:rFonts w:ascii="Calibri" w:hAnsi="Calibri" w:cs="Calibri"/>
          <w:sz w:val="22"/>
          <w:szCs w:val="22"/>
        </w:rPr>
        <w:t>za</w:t>
      </w:r>
      <w:r w:rsidRPr="00787D9F">
        <w:rPr>
          <w:rFonts w:ascii="Calibri" w:eastAsia="Arial" w:hAnsi="Calibri" w:cs="Calibri"/>
          <w:sz w:val="22"/>
          <w:szCs w:val="22"/>
        </w:rPr>
        <w:t xml:space="preserve"> </w:t>
      </w:r>
      <w:r w:rsidRPr="00787D9F">
        <w:rPr>
          <w:rFonts w:ascii="Calibri" w:hAnsi="Calibri" w:cs="Calibri"/>
          <w:sz w:val="22"/>
          <w:szCs w:val="22"/>
        </w:rPr>
        <w:t>każdy</w:t>
      </w:r>
      <w:r w:rsidRPr="00787D9F">
        <w:rPr>
          <w:rFonts w:ascii="Calibri" w:eastAsia="Arial" w:hAnsi="Calibri" w:cs="Calibri"/>
          <w:sz w:val="22"/>
          <w:szCs w:val="22"/>
        </w:rPr>
        <w:t xml:space="preserve"> </w:t>
      </w:r>
      <w:r w:rsidRPr="00787D9F">
        <w:rPr>
          <w:rFonts w:ascii="Calibri" w:hAnsi="Calibri" w:cs="Calibri"/>
          <w:sz w:val="22"/>
          <w:szCs w:val="22"/>
        </w:rPr>
        <w:t>przypadek</w:t>
      </w:r>
      <w:r w:rsidR="00B55038" w:rsidRPr="00787D9F">
        <w:rPr>
          <w:rFonts w:ascii="Calibri" w:hAnsi="Calibri" w:cs="Calibri"/>
          <w:sz w:val="22"/>
          <w:szCs w:val="22"/>
        </w:rPr>
        <w:t xml:space="preserve"> naruszenia obowiązku</w:t>
      </w:r>
      <w:r w:rsidRPr="00787D9F">
        <w:rPr>
          <w:rFonts w:ascii="Calibri" w:hAnsi="Calibri" w:cs="Calibri"/>
          <w:sz w:val="22"/>
          <w:szCs w:val="22"/>
        </w:rPr>
        <w:t>.</w:t>
      </w:r>
    </w:p>
    <w:p w14:paraId="2FE06907" w14:textId="33C75644" w:rsidR="00A94BBC" w:rsidRPr="00787D9F" w:rsidRDefault="00C62129">
      <w:pPr>
        <w:numPr>
          <w:ilvl w:val="1"/>
          <w:numId w:val="6"/>
        </w:numPr>
        <w:tabs>
          <w:tab w:val="left" w:pos="851"/>
        </w:tabs>
        <w:spacing w:line="276" w:lineRule="auto"/>
        <w:ind w:left="851" w:hanging="425"/>
        <w:rPr>
          <w:rFonts w:ascii="Calibri" w:hAnsi="Calibri" w:cs="Calibri"/>
          <w:sz w:val="22"/>
          <w:szCs w:val="22"/>
        </w:rPr>
      </w:pPr>
      <w:r w:rsidRPr="00787D9F">
        <w:rPr>
          <w:rFonts w:ascii="Calibri" w:hAnsi="Calibri" w:cs="Calibri"/>
          <w:sz w:val="22"/>
          <w:szCs w:val="22"/>
        </w:rPr>
        <w:t xml:space="preserve">Wykonawca zapłaci zamawiającemu karę umowną za </w:t>
      </w:r>
      <w:r w:rsidR="009E148C" w:rsidRPr="00787D9F">
        <w:rPr>
          <w:rFonts w:ascii="Calibri" w:hAnsi="Calibri" w:cs="Calibri"/>
          <w:sz w:val="22"/>
          <w:szCs w:val="22"/>
        </w:rPr>
        <w:t>niedostarczenie</w:t>
      </w:r>
      <w:r w:rsidRPr="00787D9F">
        <w:rPr>
          <w:rFonts w:ascii="Calibri" w:hAnsi="Calibri" w:cs="Calibri"/>
          <w:sz w:val="22"/>
          <w:szCs w:val="22"/>
        </w:rPr>
        <w:t xml:space="preserve"> kosztorysu o którym mowa w §2 ust </w:t>
      </w:r>
      <w:r w:rsidR="00787D9F" w:rsidRPr="00787D9F">
        <w:rPr>
          <w:rFonts w:ascii="Calibri" w:hAnsi="Calibri" w:cs="Calibri"/>
          <w:sz w:val="22"/>
          <w:szCs w:val="22"/>
        </w:rPr>
        <w:t>6</w:t>
      </w:r>
      <w:r w:rsidRPr="00787D9F">
        <w:rPr>
          <w:rFonts w:ascii="Calibri" w:hAnsi="Calibri" w:cs="Calibri"/>
          <w:sz w:val="22"/>
          <w:szCs w:val="22"/>
        </w:rPr>
        <w:t xml:space="preserve"> pkt </w:t>
      </w:r>
      <w:r w:rsidR="00787D9F" w:rsidRPr="00787D9F">
        <w:rPr>
          <w:rFonts w:ascii="Calibri" w:hAnsi="Calibri" w:cs="Calibri"/>
          <w:sz w:val="22"/>
          <w:szCs w:val="22"/>
        </w:rPr>
        <w:t>35</w:t>
      </w:r>
      <w:r w:rsidR="009E148C" w:rsidRPr="00787D9F">
        <w:rPr>
          <w:rFonts w:ascii="Calibri" w:hAnsi="Calibri" w:cs="Calibri"/>
          <w:sz w:val="22"/>
          <w:szCs w:val="22"/>
        </w:rPr>
        <w:t xml:space="preserve"> w wysokości 0,2%</w:t>
      </w:r>
      <w:r w:rsidRPr="00787D9F">
        <w:rPr>
          <w:rFonts w:ascii="Calibri" w:hAnsi="Calibri" w:cs="Calibri"/>
          <w:sz w:val="22"/>
          <w:szCs w:val="22"/>
        </w:rPr>
        <w:t xml:space="preserve"> </w:t>
      </w:r>
      <w:r w:rsidR="009E148C" w:rsidRPr="00787D9F">
        <w:rPr>
          <w:rFonts w:ascii="Calibri" w:hAnsi="Calibri" w:cs="Calibri"/>
          <w:sz w:val="22"/>
          <w:szCs w:val="22"/>
        </w:rPr>
        <w:t>wynagrodzenia brutto Wykonawcy, o którym mowa w §3 ust.</w:t>
      </w:r>
      <w:r w:rsidR="00787D9F" w:rsidRPr="00787D9F">
        <w:rPr>
          <w:rFonts w:ascii="Calibri" w:hAnsi="Calibri" w:cs="Calibri"/>
          <w:sz w:val="22"/>
          <w:szCs w:val="22"/>
        </w:rPr>
        <w:t> </w:t>
      </w:r>
      <w:r w:rsidR="009E148C" w:rsidRPr="00787D9F">
        <w:rPr>
          <w:rFonts w:ascii="Calibri" w:hAnsi="Calibri" w:cs="Calibri"/>
          <w:sz w:val="22"/>
          <w:szCs w:val="22"/>
        </w:rPr>
        <w:t>1 niniejszej umowy, za każdy kolejny dzień zwłoki w stosunku do terminu wskazanego w</w:t>
      </w:r>
      <w:r w:rsidR="00787D9F" w:rsidRPr="00787D9F">
        <w:rPr>
          <w:rFonts w:ascii="Calibri" w:hAnsi="Calibri" w:cs="Calibri"/>
          <w:sz w:val="22"/>
          <w:szCs w:val="22"/>
        </w:rPr>
        <w:t xml:space="preserve"> </w:t>
      </w:r>
      <w:r w:rsidR="009E148C" w:rsidRPr="00787D9F">
        <w:rPr>
          <w:rFonts w:ascii="Calibri" w:hAnsi="Calibri" w:cs="Calibri"/>
          <w:sz w:val="22"/>
          <w:szCs w:val="22"/>
        </w:rPr>
        <w:t>§2</w:t>
      </w:r>
      <w:r w:rsidR="00787D9F" w:rsidRPr="00787D9F">
        <w:rPr>
          <w:rFonts w:ascii="Calibri" w:hAnsi="Calibri" w:cs="Calibri"/>
          <w:sz w:val="22"/>
          <w:szCs w:val="22"/>
        </w:rPr>
        <w:t xml:space="preserve"> </w:t>
      </w:r>
      <w:r w:rsidR="009E148C" w:rsidRPr="00787D9F">
        <w:rPr>
          <w:rFonts w:ascii="Calibri" w:hAnsi="Calibri" w:cs="Calibri"/>
          <w:sz w:val="22"/>
          <w:szCs w:val="22"/>
        </w:rPr>
        <w:t xml:space="preserve">ust </w:t>
      </w:r>
      <w:r w:rsidR="00787D9F" w:rsidRPr="00787D9F">
        <w:rPr>
          <w:rFonts w:ascii="Calibri" w:hAnsi="Calibri" w:cs="Calibri"/>
          <w:sz w:val="22"/>
          <w:szCs w:val="22"/>
        </w:rPr>
        <w:t>6</w:t>
      </w:r>
      <w:r w:rsidR="009E148C" w:rsidRPr="00787D9F">
        <w:rPr>
          <w:rFonts w:ascii="Calibri" w:hAnsi="Calibri" w:cs="Calibri"/>
          <w:sz w:val="22"/>
          <w:szCs w:val="22"/>
        </w:rPr>
        <w:t xml:space="preserve"> pkt </w:t>
      </w:r>
      <w:r w:rsidR="00787D9F" w:rsidRPr="00787D9F">
        <w:rPr>
          <w:rFonts w:ascii="Calibri" w:hAnsi="Calibri" w:cs="Calibri"/>
          <w:sz w:val="22"/>
          <w:szCs w:val="22"/>
        </w:rPr>
        <w:t>35</w:t>
      </w:r>
      <w:r w:rsidR="009E148C" w:rsidRPr="00787D9F">
        <w:rPr>
          <w:rFonts w:ascii="Calibri" w:hAnsi="Calibri" w:cs="Calibri"/>
          <w:sz w:val="22"/>
          <w:szCs w:val="22"/>
        </w:rPr>
        <w:t>.</w:t>
      </w:r>
    </w:p>
    <w:p w14:paraId="4F29F07B" w14:textId="77777777" w:rsidR="004F1DD4" w:rsidRPr="00440710" w:rsidRDefault="004F1DD4">
      <w:pPr>
        <w:numPr>
          <w:ilvl w:val="1"/>
          <w:numId w:val="6"/>
        </w:numPr>
        <w:tabs>
          <w:tab w:val="left" w:pos="851"/>
        </w:tabs>
        <w:spacing w:line="276" w:lineRule="auto"/>
        <w:ind w:left="851" w:hanging="425"/>
        <w:rPr>
          <w:rFonts w:ascii="Calibri" w:hAnsi="Calibri" w:cs="Calibri"/>
          <w:sz w:val="22"/>
          <w:szCs w:val="22"/>
        </w:rPr>
      </w:pPr>
      <w:r w:rsidRPr="00787D9F">
        <w:rPr>
          <w:rFonts w:ascii="Calibri" w:hAnsi="Calibri" w:cs="Calibri"/>
          <w:sz w:val="22"/>
          <w:szCs w:val="22"/>
        </w:rPr>
        <w:t>Wykonawca zapłaci Zamawiającemu karę umowną za brak zgłoszenia do odbioru robót zanikowych przed ich zakryciem w wysokości 50% wartości robót i materiałów, które uległy zakryciu na podstawie kosztorysu ofertowego</w:t>
      </w:r>
      <w:r w:rsidRPr="00440710">
        <w:rPr>
          <w:rFonts w:ascii="Calibri" w:hAnsi="Calibri" w:cs="Calibri"/>
          <w:sz w:val="22"/>
          <w:szCs w:val="22"/>
        </w:rPr>
        <w:t>.</w:t>
      </w:r>
    </w:p>
    <w:p w14:paraId="14A58BB9" w14:textId="67697F0E" w:rsidR="007C1147" w:rsidRPr="00440710" w:rsidRDefault="007C1147">
      <w:pPr>
        <w:pStyle w:val="Akapitzlist"/>
        <w:numPr>
          <w:ilvl w:val="0"/>
          <w:numId w:val="20"/>
        </w:numPr>
        <w:tabs>
          <w:tab w:val="left" w:pos="426"/>
          <w:tab w:val="left" w:pos="500"/>
        </w:tabs>
        <w:spacing w:after="0"/>
        <w:ind w:left="426" w:hanging="426"/>
        <w:rPr>
          <w:rFonts w:eastAsia="Arial"/>
        </w:rPr>
      </w:pPr>
      <w:r w:rsidRPr="00440710">
        <w:rPr>
          <w:rFonts w:eastAsia="Arial"/>
        </w:rPr>
        <w:t xml:space="preserve">Łączna </w:t>
      </w:r>
      <w:r w:rsidR="00295ADE" w:rsidRPr="00440710">
        <w:rPr>
          <w:rFonts w:eastAsia="Arial"/>
        </w:rPr>
        <w:t xml:space="preserve">maksymalna </w:t>
      </w:r>
      <w:r w:rsidRPr="00440710">
        <w:rPr>
          <w:rFonts w:eastAsia="Arial"/>
        </w:rPr>
        <w:t xml:space="preserve">wartość kar umownych nałożonych na Wykonawcę nie może przekroczyć </w:t>
      </w:r>
      <w:r w:rsidR="00596857">
        <w:rPr>
          <w:rFonts w:eastAsia="Arial"/>
        </w:rPr>
        <w:t>5</w:t>
      </w:r>
      <w:r w:rsidRPr="00440710">
        <w:rPr>
          <w:rFonts w:eastAsia="Arial"/>
        </w:rPr>
        <w:t xml:space="preserve">0% </w:t>
      </w:r>
      <w:r w:rsidR="00295ADE" w:rsidRPr="00440710">
        <w:rPr>
          <w:rFonts w:eastAsia="Arial"/>
        </w:rPr>
        <w:t>w</w:t>
      </w:r>
      <w:r w:rsidRPr="00440710">
        <w:rPr>
          <w:rFonts w:eastAsia="Arial"/>
        </w:rPr>
        <w:t>ynagrodzenia brutto</w:t>
      </w:r>
      <w:r w:rsidR="00295ADE" w:rsidRPr="00440710">
        <w:t xml:space="preserve"> Wykonawcy,</w:t>
      </w:r>
      <w:r w:rsidR="00295ADE" w:rsidRPr="00440710">
        <w:rPr>
          <w:rFonts w:eastAsia="Arial"/>
        </w:rPr>
        <w:t xml:space="preserve"> </w:t>
      </w:r>
      <w:r w:rsidR="00295ADE" w:rsidRPr="00440710">
        <w:t>o</w:t>
      </w:r>
      <w:r w:rsidR="00295ADE" w:rsidRPr="00440710">
        <w:rPr>
          <w:rFonts w:eastAsia="Arial"/>
        </w:rPr>
        <w:t xml:space="preserve"> </w:t>
      </w:r>
      <w:r w:rsidR="00295ADE" w:rsidRPr="00440710">
        <w:t>którym</w:t>
      </w:r>
      <w:r w:rsidR="00295ADE" w:rsidRPr="00440710">
        <w:rPr>
          <w:rFonts w:eastAsia="Arial"/>
        </w:rPr>
        <w:t xml:space="preserve"> </w:t>
      </w:r>
      <w:r w:rsidR="00295ADE" w:rsidRPr="00440710">
        <w:t>mowa</w:t>
      </w:r>
      <w:r w:rsidR="00295ADE" w:rsidRPr="00440710">
        <w:rPr>
          <w:rFonts w:eastAsia="Arial"/>
        </w:rPr>
        <w:t xml:space="preserve"> </w:t>
      </w:r>
      <w:r w:rsidR="00295ADE" w:rsidRPr="00440710">
        <w:t>w</w:t>
      </w:r>
      <w:r w:rsidR="00295ADE" w:rsidRPr="00440710">
        <w:rPr>
          <w:rFonts w:eastAsia="Arial"/>
        </w:rPr>
        <w:t xml:space="preserve"> </w:t>
      </w:r>
      <w:r w:rsidR="00295ADE" w:rsidRPr="00440710">
        <w:t>§</w:t>
      </w:r>
      <w:r w:rsidR="00295ADE" w:rsidRPr="00440710">
        <w:rPr>
          <w:rFonts w:eastAsia="Arial"/>
        </w:rPr>
        <w:t xml:space="preserve"> </w:t>
      </w:r>
      <w:r w:rsidR="00295ADE" w:rsidRPr="00440710">
        <w:t>3</w:t>
      </w:r>
      <w:r w:rsidR="00295ADE" w:rsidRPr="00440710">
        <w:rPr>
          <w:rFonts w:eastAsia="Arial"/>
        </w:rPr>
        <w:t xml:space="preserve"> </w:t>
      </w:r>
      <w:r w:rsidR="00295ADE" w:rsidRPr="00440710">
        <w:t>ust.</w:t>
      </w:r>
      <w:r w:rsidR="00295ADE" w:rsidRPr="00440710">
        <w:rPr>
          <w:rFonts w:eastAsia="Arial"/>
        </w:rPr>
        <w:t xml:space="preserve"> </w:t>
      </w:r>
      <w:r w:rsidR="00295ADE" w:rsidRPr="00440710">
        <w:t>1</w:t>
      </w:r>
      <w:r w:rsidR="00295ADE" w:rsidRPr="00440710">
        <w:rPr>
          <w:rFonts w:eastAsia="Arial"/>
        </w:rPr>
        <w:t xml:space="preserve"> </w:t>
      </w:r>
      <w:r w:rsidR="00295ADE" w:rsidRPr="00440710">
        <w:t>niniejszej</w:t>
      </w:r>
      <w:r w:rsidR="00295ADE" w:rsidRPr="00440710">
        <w:rPr>
          <w:rFonts w:eastAsia="Arial"/>
        </w:rPr>
        <w:t xml:space="preserve"> </w:t>
      </w:r>
      <w:r w:rsidR="00295ADE" w:rsidRPr="00440710">
        <w:t>umowy</w:t>
      </w:r>
      <w:r w:rsidRPr="00440710">
        <w:rPr>
          <w:rFonts w:eastAsia="Arial"/>
        </w:rPr>
        <w:t>.</w:t>
      </w:r>
    </w:p>
    <w:p w14:paraId="2DEE023D" w14:textId="77777777" w:rsidR="00E335DD" w:rsidRPr="00440710" w:rsidRDefault="00E335DD">
      <w:pPr>
        <w:pStyle w:val="Akapitzlist"/>
        <w:numPr>
          <w:ilvl w:val="0"/>
          <w:numId w:val="20"/>
        </w:numPr>
        <w:tabs>
          <w:tab w:val="left" w:pos="426"/>
          <w:tab w:val="left" w:pos="500"/>
        </w:tabs>
        <w:spacing w:after="0"/>
        <w:ind w:left="426" w:hanging="426"/>
        <w:rPr>
          <w:rFonts w:eastAsia="Arial"/>
        </w:rPr>
      </w:pPr>
      <w:r w:rsidRPr="00440710">
        <w:rPr>
          <w:rFonts w:eastAsia="Arial"/>
        </w:rPr>
        <w:t>Kary umowne z tytułu nieterminowości oraz kary umowne związane z odstąpieniem od umowy spowodowanej nieterminowością Wykonawcy nie podlegają kumulacji.</w:t>
      </w:r>
    </w:p>
    <w:p w14:paraId="1ED8A352" w14:textId="083692C6" w:rsidR="00851EF3" w:rsidRPr="00440710" w:rsidRDefault="00851EF3">
      <w:pPr>
        <w:pStyle w:val="Akapitzlist"/>
        <w:numPr>
          <w:ilvl w:val="0"/>
          <w:numId w:val="20"/>
        </w:numPr>
        <w:tabs>
          <w:tab w:val="left" w:pos="426"/>
          <w:tab w:val="left" w:pos="500"/>
        </w:tabs>
        <w:spacing w:after="0"/>
        <w:ind w:left="426" w:hanging="426"/>
        <w:rPr>
          <w:rFonts w:eastAsia="Arial"/>
        </w:rPr>
      </w:pPr>
      <w:r w:rsidRPr="00440710">
        <w:t>Jeżeli</w:t>
      </w:r>
      <w:r w:rsidRPr="00440710">
        <w:rPr>
          <w:rFonts w:eastAsia="Arial"/>
        </w:rPr>
        <w:t xml:space="preserve"> </w:t>
      </w:r>
      <w:r w:rsidRPr="00440710">
        <w:t>kara</w:t>
      </w:r>
      <w:r w:rsidRPr="00440710">
        <w:rPr>
          <w:rFonts w:eastAsia="Arial"/>
        </w:rPr>
        <w:t xml:space="preserve"> </w:t>
      </w:r>
      <w:r w:rsidRPr="00440710">
        <w:t>umowna</w:t>
      </w:r>
      <w:r w:rsidRPr="00440710">
        <w:rPr>
          <w:rFonts w:eastAsia="Arial"/>
        </w:rPr>
        <w:t xml:space="preserve"> </w:t>
      </w:r>
      <w:r w:rsidRPr="00440710">
        <w:t>z</w:t>
      </w:r>
      <w:r w:rsidRPr="00440710">
        <w:rPr>
          <w:rFonts w:eastAsia="Arial"/>
        </w:rPr>
        <w:t xml:space="preserve"> </w:t>
      </w:r>
      <w:r w:rsidRPr="00440710">
        <w:t>któregokolwiek</w:t>
      </w:r>
      <w:r w:rsidRPr="00440710">
        <w:rPr>
          <w:rFonts w:eastAsia="Arial"/>
        </w:rPr>
        <w:t xml:space="preserve"> </w:t>
      </w:r>
      <w:r w:rsidRPr="00440710">
        <w:t>tytułu</w:t>
      </w:r>
      <w:r w:rsidRPr="00440710">
        <w:rPr>
          <w:rFonts w:eastAsia="Arial"/>
        </w:rPr>
        <w:t xml:space="preserve"> </w:t>
      </w:r>
      <w:r w:rsidRPr="00440710">
        <w:t>wymienionego</w:t>
      </w:r>
      <w:r w:rsidRPr="00440710">
        <w:rPr>
          <w:rFonts w:eastAsia="Arial"/>
        </w:rPr>
        <w:t xml:space="preserve"> </w:t>
      </w:r>
      <w:r w:rsidR="007C1147" w:rsidRPr="00440710">
        <w:t>w</w:t>
      </w:r>
      <w:r w:rsidR="007C1147" w:rsidRPr="00440710">
        <w:rPr>
          <w:rFonts w:eastAsia="Arial"/>
        </w:rPr>
        <w:t xml:space="preserve"> </w:t>
      </w:r>
      <w:r w:rsidR="007C1147" w:rsidRPr="00440710">
        <w:t>ust.</w:t>
      </w:r>
      <w:r w:rsidR="007C1147" w:rsidRPr="00440710">
        <w:rPr>
          <w:rFonts w:eastAsia="Arial"/>
        </w:rPr>
        <w:t xml:space="preserve"> </w:t>
      </w:r>
      <w:r w:rsidR="007C1147" w:rsidRPr="00440710">
        <w:t>1</w:t>
      </w:r>
      <w:r w:rsidR="007C1147" w:rsidRPr="00440710">
        <w:rPr>
          <w:rFonts w:eastAsia="Arial"/>
        </w:rPr>
        <w:t xml:space="preserve"> </w:t>
      </w:r>
      <w:r w:rsidRPr="00440710">
        <w:t>nie</w:t>
      </w:r>
      <w:r w:rsidRPr="00440710">
        <w:rPr>
          <w:rFonts w:eastAsia="Arial"/>
        </w:rPr>
        <w:t xml:space="preserve"> </w:t>
      </w:r>
      <w:r w:rsidRPr="00440710">
        <w:t>pokrywa</w:t>
      </w:r>
      <w:r w:rsidRPr="00440710">
        <w:rPr>
          <w:rFonts w:eastAsia="Arial"/>
        </w:rPr>
        <w:t xml:space="preserve"> </w:t>
      </w:r>
      <w:r w:rsidRPr="00440710">
        <w:t>poniesionej</w:t>
      </w:r>
      <w:r w:rsidRPr="00440710">
        <w:rPr>
          <w:rFonts w:eastAsia="Arial"/>
        </w:rPr>
        <w:t xml:space="preserve"> </w:t>
      </w:r>
      <w:r w:rsidRPr="00440710">
        <w:t>szkody,</w:t>
      </w:r>
      <w:r w:rsidRPr="00440710">
        <w:rPr>
          <w:rFonts w:eastAsia="Arial"/>
        </w:rPr>
        <w:t xml:space="preserve"> </w:t>
      </w:r>
      <w:r w:rsidRPr="00440710">
        <w:t>to</w:t>
      </w:r>
      <w:r w:rsidRPr="00440710">
        <w:rPr>
          <w:rFonts w:eastAsia="Arial"/>
        </w:rPr>
        <w:t xml:space="preserve"> </w:t>
      </w:r>
      <w:r w:rsidRPr="00440710">
        <w:t>Zamawiający</w:t>
      </w:r>
      <w:r w:rsidRPr="00440710">
        <w:rPr>
          <w:rFonts w:eastAsia="Arial"/>
        </w:rPr>
        <w:t xml:space="preserve"> </w:t>
      </w:r>
      <w:r w:rsidRPr="00440710">
        <w:t>może</w:t>
      </w:r>
      <w:r w:rsidRPr="00440710">
        <w:rPr>
          <w:rFonts w:eastAsia="Arial"/>
        </w:rPr>
        <w:t xml:space="preserve"> </w:t>
      </w:r>
      <w:r w:rsidRPr="00440710">
        <w:t>dochodzić</w:t>
      </w:r>
      <w:r w:rsidRPr="00440710">
        <w:rPr>
          <w:rFonts w:eastAsia="Arial"/>
        </w:rPr>
        <w:t xml:space="preserve"> </w:t>
      </w:r>
      <w:r w:rsidRPr="00440710">
        <w:t>odszkodowania</w:t>
      </w:r>
      <w:r w:rsidRPr="00440710">
        <w:rPr>
          <w:rFonts w:eastAsia="Arial"/>
        </w:rPr>
        <w:t xml:space="preserve"> </w:t>
      </w:r>
      <w:r w:rsidRPr="00440710">
        <w:t>uzupełniającego</w:t>
      </w:r>
      <w:r w:rsidRPr="00440710">
        <w:rPr>
          <w:rFonts w:eastAsia="Arial"/>
        </w:rPr>
        <w:t xml:space="preserve"> </w:t>
      </w:r>
      <w:r w:rsidRPr="00440710">
        <w:t>do</w:t>
      </w:r>
      <w:r w:rsidRPr="00440710">
        <w:rPr>
          <w:rFonts w:eastAsia="Arial"/>
        </w:rPr>
        <w:t xml:space="preserve"> </w:t>
      </w:r>
      <w:r w:rsidRPr="00440710">
        <w:t>wysokości</w:t>
      </w:r>
      <w:r w:rsidRPr="00440710">
        <w:rPr>
          <w:rFonts w:eastAsia="Arial"/>
        </w:rPr>
        <w:t xml:space="preserve"> </w:t>
      </w:r>
      <w:r w:rsidRPr="00440710">
        <w:t>rzeczywiście</w:t>
      </w:r>
      <w:r w:rsidRPr="00440710">
        <w:rPr>
          <w:rFonts w:eastAsia="Arial"/>
        </w:rPr>
        <w:t xml:space="preserve"> </w:t>
      </w:r>
      <w:r w:rsidRPr="00440710">
        <w:t>poniesionej</w:t>
      </w:r>
      <w:r w:rsidRPr="00440710">
        <w:rPr>
          <w:rFonts w:eastAsia="Arial"/>
        </w:rPr>
        <w:t xml:space="preserve"> </w:t>
      </w:r>
      <w:r w:rsidRPr="00440710">
        <w:t>szkody,</w:t>
      </w:r>
      <w:r w:rsidRPr="00440710">
        <w:rPr>
          <w:rFonts w:eastAsia="Arial"/>
        </w:rPr>
        <w:t xml:space="preserve"> </w:t>
      </w:r>
      <w:r w:rsidRPr="00440710">
        <w:t>za</w:t>
      </w:r>
      <w:r w:rsidRPr="00440710">
        <w:rPr>
          <w:rFonts w:eastAsia="Arial"/>
        </w:rPr>
        <w:t xml:space="preserve"> </w:t>
      </w:r>
      <w:r w:rsidRPr="00440710">
        <w:t>wszelkie</w:t>
      </w:r>
      <w:r w:rsidRPr="00440710">
        <w:rPr>
          <w:rFonts w:eastAsia="Arial"/>
        </w:rPr>
        <w:t xml:space="preserve"> </w:t>
      </w:r>
      <w:r w:rsidRPr="00440710">
        <w:t>ewentualne</w:t>
      </w:r>
      <w:r w:rsidRPr="00440710">
        <w:rPr>
          <w:rFonts w:eastAsia="Arial"/>
        </w:rPr>
        <w:t xml:space="preserve"> </w:t>
      </w:r>
      <w:r w:rsidRPr="00440710">
        <w:t>szkody</w:t>
      </w:r>
      <w:r w:rsidRPr="00440710">
        <w:rPr>
          <w:rFonts w:eastAsia="Arial"/>
        </w:rPr>
        <w:t xml:space="preserve"> </w:t>
      </w:r>
      <w:r w:rsidRPr="00440710">
        <w:t>powstałe</w:t>
      </w:r>
      <w:r w:rsidRPr="00440710">
        <w:rPr>
          <w:rFonts w:eastAsia="Arial"/>
        </w:rPr>
        <w:t xml:space="preserve"> </w:t>
      </w:r>
      <w:r w:rsidRPr="00440710">
        <w:t>w</w:t>
      </w:r>
      <w:r w:rsidRPr="00440710">
        <w:rPr>
          <w:rFonts w:eastAsia="Arial"/>
        </w:rPr>
        <w:t xml:space="preserve"> </w:t>
      </w:r>
      <w:r w:rsidRPr="00440710">
        <w:t>związku</w:t>
      </w:r>
      <w:r w:rsidRPr="00440710">
        <w:rPr>
          <w:rFonts w:eastAsia="Arial"/>
        </w:rPr>
        <w:t xml:space="preserve"> </w:t>
      </w:r>
      <w:r w:rsidRPr="00440710">
        <w:t>z</w:t>
      </w:r>
      <w:r w:rsidRPr="00440710">
        <w:rPr>
          <w:rFonts w:eastAsia="Arial"/>
        </w:rPr>
        <w:t xml:space="preserve"> </w:t>
      </w:r>
      <w:r w:rsidRPr="00440710">
        <w:t>realizacją</w:t>
      </w:r>
      <w:r w:rsidRPr="00440710">
        <w:rPr>
          <w:rFonts w:eastAsia="Arial"/>
        </w:rPr>
        <w:t xml:space="preserve"> </w:t>
      </w:r>
      <w:r w:rsidRPr="00440710">
        <w:t>umowy,</w:t>
      </w:r>
      <w:r w:rsidRPr="00440710">
        <w:rPr>
          <w:rFonts w:eastAsia="Arial"/>
        </w:rPr>
        <w:t xml:space="preserve"> </w:t>
      </w:r>
      <w:r w:rsidRPr="00440710">
        <w:t>na</w:t>
      </w:r>
      <w:r w:rsidRPr="00440710">
        <w:rPr>
          <w:rFonts w:eastAsia="Arial"/>
        </w:rPr>
        <w:t xml:space="preserve"> </w:t>
      </w:r>
      <w:r w:rsidRPr="00440710">
        <w:t>zasadach</w:t>
      </w:r>
      <w:r w:rsidRPr="00440710">
        <w:rPr>
          <w:rFonts w:eastAsia="Arial"/>
        </w:rPr>
        <w:t xml:space="preserve"> </w:t>
      </w:r>
      <w:r w:rsidRPr="00440710">
        <w:t>ogólnych</w:t>
      </w:r>
      <w:r w:rsidRPr="00440710">
        <w:rPr>
          <w:rFonts w:eastAsia="Arial"/>
        </w:rPr>
        <w:t xml:space="preserve"> </w:t>
      </w:r>
      <w:r w:rsidRPr="00440710">
        <w:t>określonych</w:t>
      </w:r>
      <w:r w:rsidRPr="00440710">
        <w:rPr>
          <w:rFonts w:eastAsia="Arial"/>
        </w:rPr>
        <w:t xml:space="preserve"> </w:t>
      </w:r>
      <w:r w:rsidRPr="00440710">
        <w:t>przepisami</w:t>
      </w:r>
      <w:r w:rsidRPr="00440710">
        <w:rPr>
          <w:rFonts w:eastAsia="Arial"/>
        </w:rPr>
        <w:t xml:space="preserve"> </w:t>
      </w:r>
      <w:r w:rsidRPr="00440710">
        <w:t>Kodeksu</w:t>
      </w:r>
      <w:r w:rsidRPr="00440710">
        <w:rPr>
          <w:rFonts w:eastAsia="Arial"/>
        </w:rPr>
        <w:t xml:space="preserve"> </w:t>
      </w:r>
      <w:r w:rsidRPr="00440710">
        <w:t>cywilnego.</w:t>
      </w:r>
      <w:r w:rsidRPr="00440710">
        <w:rPr>
          <w:rFonts w:eastAsia="Arial"/>
        </w:rPr>
        <w:t xml:space="preserve"> </w:t>
      </w:r>
    </w:p>
    <w:p w14:paraId="77FE4D5D" w14:textId="140E2CED" w:rsidR="00851EF3" w:rsidRPr="00440710" w:rsidRDefault="00851EF3">
      <w:pPr>
        <w:pStyle w:val="Akapitzlist"/>
        <w:numPr>
          <w:ilvl w:val="0"/>
          <w:numId w:val="20"/>
        </w:numPr>
        <w:tabs>
          <w:tab w:val="left" w:pos="426"/>
          <w:tab w:val="left" w:pos="500"/>
        </w:tabs>
        <w:spacing w:after="0"/>
        <w:ind w:left="426" w:hanging="426"/>
        <w:rPr>
          <w:rFonts w:eastAsia="Arial"/>
        </w:rPr>
      </w:pPr>
      <w:r w:rsidRPr="00440710">
        <w:t>W</w:t>
      </w:r>
      <w:r w:rsidRPr="00440710">
        <w:rPr>
          <w:rFonts w:eastAsia="Arial"/>
        </w:rPr>
        <w:t xml:space="preserve"> </w:t>
      </w:r>
      <w:r w:rsidRPr="00440710">
        <w:t>razie</w:t>
      </w:r>
      <w:r w:rsidRPr="00440710">
        <w:rPr>
          <w:rFonts w:eastAsia="Arial"/>
        </w:rPr>
        <w:t xml:space="preserve"> </w:t>
      </w:r>
      <w:r w:rsidRPr="00440710">
        <w:t>naliczenia</w:t>
      </w:r>
      <w:r w:rsidRPr="00440710">
        <w:rPr>
          <w:rFonts w:eastAsia="Arial"/>
        </w:rPr>
        <w:t xml:space="preserve"> </w:t>
      </w:r>
      <w:r w:rsidRPr="00440710">
        <w:t>kar</w:t>
      </w:r>
      <w:r w:rsidRPr="00440710">
        <w:rPr>
          <w:rFonts w:eastAsia="Arial"/>
        </w:rPr>
        <w:t xml:space="preserve"> </w:t>
      </w:r>
      <w:r w:rsidRPr="00440710">
        <w:t>umownych</w:t>
      </w:r>
      <w:r w:rsidRPr="00440710">
        <w:rPr>
          <w:rFonts w:eastAsia="Arial"/>
        </w:rPr>
        <w:t xml:space="preserve"> </w:t>
      </w:r>
      <w:r w:rsidRPr="00440710">
        <w:t>Zamawiający</w:t>
      </w:r>
      <w:r w:rsidRPr="00440710">
        <w:rPr>
          <w:rFonts w:eastAsia="Arial"/>
        </w:rPr>
        <w:t xml:space="preserve"> </w:t>
      </w:r>
      <w:r w:rsidRPr="00440710">
        <w:t>może</w:t>
      </w:r>
      <w:r w:rsidRPr="00440710">
        <w:rPr>
          <w:rFonts w:eastAsia="Arial"/>
        </w:rPr>
        <w:t xml:space="preserve"> </w:t>
      </w:r>
      <w:r w:rsidRPr="00440710">
        <w:t>potrącić</w:t>
      </w:r>
      <w:r w:rsidRPr="00440710">
        <w:rPr>
          <w:rFonts w:eastAsia="Arial"/>
        </w:rPr>
        <w:t xml:space="preserve"> </w:t>
      </w:r>
      <w:r w:rsidRPr="00440710">
        <w:t>należną</w:t>
      </w:r>
      <w:r w:rsidRPr="00440710">
        <w:rPr>
          <w:rFonts w:eastAsia="Arial"/>
        </w:rPr>
        <w:t xml:space="preserve"> </w:t>
      </w:r>
      <w:r w:rsidRPr="00440710">
        <w:t>mu</w:t>
      </w:r>
      <w:r w:rsidRPr="00440710">
        <w:rPr>
          <w:rFonts w:eastAsia="Arial"/>
        </w:rPr>
        <w:t xml:space="preserve"> </w:t>
      </w:r>
      <w:r w:rsidRPr="00440710">
        <w:t>kwotę</w:t>
      </w:r>
      <w:r w:rsidRPr="00440710">
        <w:rPr>
          <w:rFonts w:eastAsia="Arial"/>
        </w:rPr>
        <w:t xml:space="preserve"> </w:t>
      </w:r>
      <w:r w:rsidRPr="00440710">
        <w:t>z</w:t>
      </w:r>
      <w:r w:rsidRPr="00440710">
        <w:rPr>
          <w:rFonts w:eastAsia="Arial"/>
        </w:rPr>
        <w:t xml:space="preserve"> </w:t>
      </w:r>
      <w:r w:rsidRPr="00440710">
        <w:t>dowolnej</w:t>
      </w:r>
      <w:r w:rsidRPr="00440710">
        <w:rPr>
          <w:rFonts w:eastAsia="Arial"/>
        </w:rPr>
        <w:t xml:space="preserve"> </w:t>
      </w:r>
      <w:r w:rsidRPr="00440710">
        <w:t>należności</w:t>
      </w:r>
      <w:r w:rsidR="00596857">
        <w:t xml:space="preserve"> przysługującej Wykonawcy</w:t>
      </w:r>
      <w:r w:rsidRPr="00440710">
        <w:t>.</w:t>
      </w:r>
    </w:p>
    <w:p w14:paraId="71EADB0C" w14:textId="77777777" w:rsidR="00851EF3" w:rsidRPr="00440710" w:rsidRDefault="00851EF3">
      <w:pPr>
        <w:pStyle w:val="Akapitzlist"/>
        <w:numPr>
          <w:ilvl w:val="0"/>
          <w:numId w:val="20"/>
        </w:numPr>
        <w:tabs>
          <w:tab w:val="left" w:pos="426"/>
          <w:tab w:val="left" w:pos="500"/>
        </w:tabs>
        <w:spacing w:after="0"/>
        <w:ind w:left="426" w:hanging="426"/>
      </w:pPr>
      <w:r w:rsidRPr="00440710">
        <w:t>Wykonawca</w:t>
      </w:r>
      <w:r w:rsidRPr="00440710">
        <w:rPr>
          <w:rFonts w:eastAsia="Arial"/>
        </w:rPr>
        <w:t xml:space="preserve"> </w:t>
      </w:r>
      <w:r w:rsidRPr="00440710">
        <w:t>wyraża</w:t>
      </w:r>
      <w:r w:rsidRPr="00440710">
        <w:rPr>
          <w:rFonts w:eastAsia="Arial"/>
        </w:rPr>
        <w:t xml:space="preserve"> </w:t>
      </w:r>
      <w:r w:rsidRPr="00440710">
        <w:t>zgodę</w:t>
      </w:r>
      <w:r w:rsidRPr="00440710">
        <w:rPr>
          <w:rFonts w:eastAsia="Arial"/>
        </w:rPr>
        <w:t xml:space="preserve"> </w:t>
      </w:r>
      <w:r w:rsidRPr="00440710">
        <w:t>na</w:t>
      </w:r>
      <w:r w:rsidRPr="00440710">
        <w:rPr>
          <w:rFonts w:eastAsia="Arial"/>
        </w:rPr>
        <w:t xml:space="preserve"> </w:t>
      </w:r>
      <w:r w:rsidRPr="00440710">
        <w:t>potrącanie</w:t>
      </w:r>
      <w:r w:rsidRPr="00440710">
        <w:rPr>
          <w:rFonts w:eastAsia="Arial"/>
        </w:rPr>
        <w:t xml:space="preserve"> </w:t>
      </w:r>
      <w:r w:rsidRPr="00440710">
        <w:t>kar</w:t>
      </w:r>
      <w:r w:rsidRPr="00440710">
        <w:rPr>
          <w:rFonts w:eastAsia="Arial"/>
        </w:rPr>
        <w:t xml:space="preserve"> </w:t>
      </w:r>
      <w:r w:rsidRPr="00440710">
        <w:t>umownych</w:t>
      </w:r>
      <w:r w:rsidRPr="00440710">
        <w:rPr>
          <w:rFonts w:eastAsia="Arial"/>
        </w:rPr>
        <w:t xml:space="preserve"> </w:t>
      </w:r>
      <w:r w:rsidRPr="00440710">
        <w:t>z</w:t>
      </w:r>
      <w:r w:rsidRPr="00440710">
        <w:rPr>
          <w:rFonts w:eastAsia="Arial"/>
        </w:rPr>
        <w:t xml:space="preserve"> </w:t>
      </w:r>
      <w:r w:rsidRPr="00440710">
        <w:t>należnego</w:t>
      </w:r>
      <w:r w:rsidRPr="00440710">
        <w:rPr>
          <w:rFonts w:eastAsia="Arial"/>
        </w:rPr>
        <w:t xml:space="preserve"> </w:t>
      </w:r>
      <w:r w:rsidRPr="00440710">
        <w:t>mu</w:t>
      </w:r>
      <w:r w:rsidRPr="00440710">
        <w:rPr>
          <w:rFonts w:eastAsia="Arial"/>
        </w:rPr>
        <w:t xml:space="preserve"> </w:t>
      </w:r>
      <w:r w:rsidRPr="00440710">
        <w:t>wynagrodzenia</w:t>
      </w:r>
      <w:r w:rsidRPr="00440710">
        <w:rPr>
          <w:rFonts w:eastAsia="Arial"/>
        </w:rPr>
        <w:t xml:space="preserve"> </w:t>
      </w:r>
      <w:r w:rsidRPr="00440710">
        <w:t>za</w:t>
      </w:r>
      <w:r w:rsidRPr="00440710">
        <w:rPr>
          <w:rFonts w:eastAsia="Arial"/>
        </w:rPr>
        <w:t xml:space="preserve"> </w:t>
      </w:r>
      <w:r w:rsidRPr="00440710">
        <w:t>wykonane</w:t>
      </w:r>
      <w:r w:rsidRPr="00440710">
        <w:rPr>
          <w:rFonts w:eastAsia="Arial"/>
        </w:rPr>
        <w:t xml:space="preserve"> </w:t>
      </w:r>
      <w:r w:rsidRPr="00440710">
        <w:t>prace.</w:t>
      </w:r>
    </w:p>
    <w:p w14:paraId="59E25BB6" w14:textId="77777777" w:rsidR="006941E4" w:rsidRPr="00440710" w:rsidRDefault="006941E4">
      <w:pPr>
        <w:pStyle w:val="Akapitzlist"/>
        <w:numPr>
          <w:ilvl w:val="0"/>
          <w:numId w:val="20"/>
        </w:numPr>
        <w:tabs>
          <w:tab w:val="left" w:pos="426"/>
          <w:tab w:val="left" w:pos="500"/>
        </w:tabs>
        <w:spacing w:after="0"/>
        <w:ind w:left="426" w:hanging="426"/>
      </w:pPr>
      <w:r w:rsidRPr="00440710">
        <w:t>Kara umowna z tytułu zwłoki przysługuje za każdy rozpoczęty dzień zwłoki i jest wymagalna od dnia następnego, po upływie terminu jej zapłaty.</w:t>
      </w:r>
    </w:p>
    <w:p w14:paraId="5BE534CD" w14:textId="77777777" w:rsidR="00851EF3" w:rsidRPr="00440710" w:rsidRDefault="00851EF3">
      <w:pPr>
        <w:pStyle w:val="Akapitzlist"/>
        <w:numPr>
          <w:ilvl w:val="0"/>
          <w:numId w:val="20"/>
        </w:numPr>
        <w:tabs>
          <w:tab w:val="left" w:pos="426"/>
          <w:tab w:val="left" w:pos="500"/>
        </w:tabs>
        <w:spacing w:after="0"/>
        <w:ind w:left="426" w:hanging="426"/>
      </w:pPr>
      <w:r w:rsidRPr="00440710">
        <w:t>Termin</w:t>
      </w:r>
      <w:r w:rsidRPr="00440710">
        <w:rPr>
          <w:rFonts w:eastAsia="Arial"/>
        </w:rPr>
        <w:t xml:space="preserve"> </w:t>
      </w:r>
      <w:r w:rsidRPr="00440710">
        <w:t>zapłaty</w:t>
      </w:r>
      <w:r w:rsidRPr="00440710">
        <w:rPr>
          <w:rFonts w:eastAsia="Arial"/>
        </w:rPr>
        <w:t xml:space="preserve"> </w:t>
      </w:r>
      <w:r w:rsidRPr="00440710">
        <w:t>kary</w:t>
      </w:r>
      <w:r w:rsidRPr="00440710">
        <w:rPr>
          <w:rFonts w:eastAsia="Arial"/>
        </w:rPr>
        <w:t xml:space="preserve"> </w:t>
      </w:r>
      <w:r w:rsidRPr="00440710">
        <w:t>umownej</w:t>
      </w:r>
      <w:r w:rsidRPr="00440710">
        <w:rPr>
          <w:rFonts w:eastAsia="Arial"/>
        </w:rPr>
        <w:t xml:space="preserve"> </w:t>
      </w:r>
      <w:r w:rsidRPr="00440710">
        <w:t>wynosi</w:t>
      </w:r>
      <w:r w:rsidRPr="00440710">
        <w:rPr>
          <w:rFonts w:eastAsia="Arial"/>
        </w:rPr>
        <w:t xml:space="preserve"> </w:t>
      </w:r>
      <w:r w:rsidRPr="00440710">
        <w:t>14</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dnia</w:t>
      </w:r>
      <w:r w:rsidRPr="00440710">
        <w:rPr>
          <w:rFonts w:eastAsia="Arial"/>
        </w:rPr>
        <w:t xml:space="preserve"> </w:t>
      </w:r>
      <w:r w:rsidRPr="00440710">
        <w:t>skutecznego</w:t>
      </w:r>
      <w:r w:rsidRPr="00440710">
        <w:rPr>
          <w:rFonts w:eastAsia="Arial"/>
        </w:rPr>
        <w:t xml:space="preserve"> </w:t>
      </w:r>
      <w:r w:rsidRPr="00440710">
        <w:t>doręczenia</w:t>
      </w:r>
      <w:r w:rsidRPr="00440710">
        <w:rPr>
          <w:rFonts w:eastAsia="Arial"/>
        </w:rPr>
        <w:t xml:space="preserve"> </w:t>
      </w:r>
      <w:r w:rsidRPr="00440710">
        <w:t>Stronie</w:t>
      </w:r>
      <w:r w:rsidRPr="00440710">
        <w:rPr>
          <w:rFonts w:eastAsia="Arial"/>
        </w:rPr>
        <w:t xml:space="preserve"> </w:t>
      </w:r>
      <w:r w:rsidRPr="00440710">
        <w:t>wezwania</w:t>
      </w:r>
      <w:r w:rsidRPr="00440710">
        <w:rPr>
          <w:rFonts w:eastAsia="Arial"/>
        </w:rPr>
        <w:t xml:space="preserve"> </w:t>
      </w:r>
      <w:r w:rsidRPr="00440710">
        <w:t>do</w:t>
      </w:r>
      <w:r w:rsidRPr="00440710">
        <w:rPr>
          <w:rFonts w:eastAsia="Arial"/>
        </w:rPr>
        <w:t xml:space="preserve"> </w:t>
      </w:r>
      <w:r w:rsidRPr="00440710">
        <w:t>zapłaty.</w:t>
      </w:r>
      <w:r w:rsidRPr="00440710">
        <w:rPr>
          <w:rFonts w:eastAsia="Arial"/>
        </w:rPr>
        <w:t xml:space="preserve"> </w:t>
      </w:r>
      <w:r w:rsidRPr="00440710">
        <w:t>W</w:t>
      </w:r>
      <w:r w:rsidRPr="00440710">
        <w:rPr>
          <w:rFonts w:eastAsia="Arial"/>
        </w:rPr>
        <w:t xml:space="preserve"> </w:t>
      </w:r>
      <w:r w:rsidRPr="00440710">
        <w:t>razie</w:t>
      </w:r>
      <w:r w:rsidRPr="00440710">
        <w:rPr>
          <w:rFonts w:eastAsia="Arial"/>
        </w:rPr>
        <w:t xml:space="preserve"> </w:t>
      </w:r>
      <w:r w:rsidR="002B011A" w:rsidRPr="00440710">
        <w:t>zwłoki</w:t>
      </w:r>
      <w:r w:rsidRPr="00440710">
        <w:rPr>
          <w:rFonts w:eastAsia="Arial"/>
        </w:rPr>
        <w:t xml:space="preserve"> </w:t>
      </w:r>
      <w:r w:rsidRPr="00440710">
        <w:t>z</w:t>
      </w:r>
      <w:r w:rsidRPr="00440710">
        <w:rPr>
          <w:rFonts w:eastAsia="Arial"/>
        </w:rPr>
        <w:t xml:space="preserve"> </w:t>
      </w:r>
      <w:r w:rsidRPr="00440710">
        <w:t>zapłatą</w:t>
      </w:r>
      <w:r w:rsidRPr="00440710">
        <w:rPr>
          <w:rFonts w:eastAsia="Arial"/>
        </w:rPr>
        <w:t xml:space="preserve"> </w:t>
      </w:r>
      <w:r w:rsidRPr="00440710">
        <w:t>kary</w:t>
      </w:r>
      <w:r w:rsidRPr="00440710">
        <w:rPr>
          <w:rFonts w:eastAsia="Arial"/>
        </w:rPr>
        <w:t xml:space="preserve"> </w:t>
      </w:r>
      <w:r w:rsidRPr="00440710">
        <w:t>umownej</w:t>
      </w:r>
      <w:r w:rsidRPr="00440710">
        <w:rPr>
          <w:rFonts w:eastAsia="Arial"/>
        </w:rPr>
        <w:t xml:space="preserve"> </w:t>
      </w:r>
      <w:r w:rsidRPr="00440710">
        <w:t>Strona</w:t>
      </w:r>
      <w:r w:rsidRPr="00440710">
        <w:rPr>
          <w:rFonts w:eastAsia="Arial"/>
        </w:rPr>
        <w:t xml:space="preserve"> </w:t>
      </w:r>
      <w:r w:rsidRPr="00440710">
        <w:t>uprawniona</w:t>
      </w:r>
      <w:r w:rsidRPr="00440710">
        <w:rPr>
          <w:rFonts w:eastAsia="Arial"/>
        </w:rPr>
        <w:t xml:space="preserve"> </w:t>
      </w:r>
      <w:r w:rsidRPr="00440710">
        <w:t>do</w:t>
      </w:r>
      <w:r w:rsidRPr="00440710">
        <w:rPr>
          <w:rFonts w:eastAsia="Arial"/>
        </w:rPr>
        <w:t xml:space="preserve"> </w:t>
      </w:r>
      <w:r w:rsidRPr="00440710">
        <w:t>otrzymania</w:t>
      </w:r>
      <w:r w:rsidRPr="00440710">
        <w:rPr>
          <w:rFonts w:eastAsia="Arial"/>
        </w:rPr>
        <w:t xml:space="preserve"> </w:t>
      </w:r>
      <w:r w:rsidRPr="00440710">
        <w:t>kary</w:t>
      </w:r>
      <w:r w:rsidRPr="00440710">
        <w:rPr>
          <w:rFonts w:eastAsia="Arial"/>
        </w:rPr>
        <w:t xml:space="preserve"> </w:t>
      </w:r>
      <w:r w:rsidRPr="00440710">
        <w:t>umownej</w:t>
      </w:r>
      <w:r w:rsidRPr="00440710">
        <w:rPr>
          <w:rFonts w:eastAsia="Arial"/>
        </w:rPr>
        <w:t xml:space="preserve"> </w:t>
      </w:r>
      <w:r w:rsidRPr="00440710">
        <w:t>może</w:t>
      </w:r>
      <w:r w:rsidRPr="00440710">
        <w:rPr>
          <w:rFonts w:eastAsia="Arial"/>
        </w:rPr>
        <w:t xml:space="preserve"> </w:t>
      </w:r>
      <w:r w:rsidRPr="00440710">
        <w:t>żądać</w:t>
      </w:r>
      <w:r w:rsidRPr="00440710">
        <w:rPr>
          <w:rFonts w:eastAsia="Arial"/>
        </w:rPr>
        <w:t xml:space="preserve"> </w:t>
      </w:r>
      <w:r w:rsidRPr="00440710">
        <w:t>odsetek</w:t>
      </w:r>
      <w:r w:rsidRPr="00440710">
        <w:rPr>
          <w:rFonts w:eastAsia="Arial"/>
        </w:rPr>
        <w:t xml:space="preserve"> </w:t>
      </w:r>
      <w:r w:rsidRPr="00440710">
        <w:t>ustawowych</w:t>
      </w:r>
      <w:r w:rsidRPr="00440710">
        <w:rPr>
          <w:rFonts w:eastAsia="Arial"/>
        </w:rPr>
        <w:t xml:space="preserve"> </w:t>
      </w:r>
      <w:r w:rsidRPr="00440710">
        <w:t>za</w:t>
      </w:r>
      <w:r w:rsidRPr="00440710">
        <w:rPr>
          <w:rFonts w:eastAsia="Arial"/>
        </w:rPr>
        <w:t xml:space="preserve"> </w:t>
      </w:r>
      <w:r w:rsidRPr="00440710">
        <w:t>każdy</w:t>
      </w:r>
      <w:r w:rsidRPr="00440710">
        <w:rPr>
          <w:rFonts w:eastAsia="Arial"/>
        </w:rPr>
        <w:t xml:space="preserve"> </w:t>
      </w:r>
      <w:r w:rsidRPr="00440710">
        <w:t>dzień</w:t>
      </w:r>
      <w:r w:rsidRPr="00440710">
        <w:rPr>
          <w:rFonts w:eastAsia="Arial"/>
        </w:rPr>
        <w:t xml:space="preserve"> </w:t>
      </w:r>
      <w:r w:rsidR="002B011A" w:rsidRPr="00440710">
        <w:t>zwłoki</w:t>
      </w:r>
      <w:r w:rsidRPr="00440710">
        <w:t>.</w:t>
      </w:r>
    </w:p>
    <w:p w14:paraId="03277498" w14:textId="18BD9F04" w:rsidR="00851EF3" w:rsidRDefault="00851EF3">
      <w:pPr>
        <w:pStyle w:val="Akapitzlist"/>
        <w:numPr>
          <w:ilvl w:val="0"/>
          <w:numId w:val="20"/>
        </w:numPr>
        <w:tabs>
          <w:tab w:val="left" w:pos="426"/>
          <w:tab w:val="left" w:pos="500"/>
        </w:tabs>
        <w:spacing w:after="0"/>
        <w:ind w:left="426" w:hanging="426"/>
      </w:pPr>
      <w:r w:rsidRPr="00440710">
        <w:t>Zapłata</w:t>
      </w:r>
      <w:r w:rsidRPr="00440710">
        <w:rPr>
          <w:rFonts w:eastAsia="Arial"/>
        </w:rPr>
        <w:t xml:space="preserve"> </w:t>
      </w:r>
      <w:r w:rsidRPr="00440710">
        <w:t>kary</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lub</w:t>
      </w:r>
      <w:r w:rsidRPr="00440710">
        <w:rPr>
          <w:rFonts w:eastAsia="Arial"/>
        </w:rPr>
        <w:t xml:space="preserve"> </w:t>
      </w:r>
      <w:r w:rsidRPr="00440710">
        <w:t>potrącenie</w:t>
      </w:r>
      <w:r w:rsidRPr="00440710">
        <w:rPr>
          <w:rFonts w:eastAsia="Arial"/>
        </w:rPr>
        <w:t xml:space="preserve"> </w:t>
      </w:r>
      <w:r w:rsidRPr="00440710">
        <w:t>przez</w:t>
      </w:r>
      <w:r w:rsidRPr="00440710">
        <w:rPr>
          <w:rFonts w:eastAsia="Arial"/>
        </w:rPr>
        <w:t xml:space="preserve"> </w:t>
      </w:r>
      <w:r w:rsidRPr="00440710">
        <w:t>Zamawiającego</w:t>
      </w:r>
      <w:r w:rsidRPr="00440710">
        <w:rPr>
          <w:rFonts w:eastAsia="Arial"/>
        </w:rPr>
        <w:t xml:space="preserve"> </w:t>
      </w:r>
      <w:r w:rsidRPr="00440710">
        <w:t>kwoty</w:t>
      </w:r>
      <w:r w:rsidRPr="00440710">
        <w:rPr>
          <w:rFonts w:eastAsia="Arial"/>
        </w:rPr>
        <w:t xml:space="preserve"> </w:t>
      </w:r>
      <w:r w:rsidRPr="00440710">
        <w:t>kary</w:t>
      </w:r>
      <w:r w:rsidRPr="00440710">
        <w:rPr>
          <w:rFonts w:eastAsia="Arial"/>
        </w:rPr>
        <w:t xml:space="preserve"> </w:t>
      </w:r>
      <w:r w:rsidRPr="00440710">
        <w:t>z</w:t>
      </w:r>
      <w:r w:rsidRPr="00440710">
        <w:rPr>
          <w:rFonts w:eastAsia="Arial"/>
        </w:rPr>
        <w:t xml:space="preserve"> </w:t>
      </w:r>
      <w:r w:rsidRPr="00440710">
        <w:t>płatności</w:t>
      </w:r>
      <w:r w:rsidRPr="00440710">
        <w:rPr>
          <w:rFonts w:eastAsia="Arial"/>
        </w:rPr>
        <w:t xml:space="preserve"> </w:t>
      </w:r>
      <w:r w:rsidRPr="00440710">
        <w:t>należnej</w:t>
      </w:r>
      <w:r w:rsidRPr="00440710">
        <w:rPr>
          <w:rFonts w:eastAsia="Arial"/>
        </w:rPr>
        <w:t xml:space="preserve"> </w:t>
      </w:r>
      <w:r w:rsidRPr="00440710">
        <w:t>Wykonawcy</w:t>
      </w:r>
      <w:r w:rsidRPr="00440710">
        <w:rPr>
          <w:rFonts w:eastAsia="Arial"/>
        </w:rPr>
        <w:t xml:space="preserve"> </w:t>
      </w:r>
      <w:r w:rsidRPr="00440710">
        <w:t>nie</w:t>
      </w:r>
      <w:r w:rsidRPr="00440710">
        <w:rPr>
          <w:rFonts w:eastAsia="Arial"/>
        </w:rPr>
        <w:t xml:space="preserve"> </w:t>
      </w:r>
      <w:r w:rsidRPr="00440710">
        <w:t>zwalnia</w:t>
      </w:r>
      <w:r w:rsidRPr="00440710">
        <w:rPr>
          <w:rFonts w:eastAsia="Arial"/>
        </w:rPr>
        <w:t xml:space="preserve"> </w:t>
      </w:r>
      <w:r w:rsidRPr="00440710">
        <w:t>Wykonawcy</w:t>
      </w:r>
      <w:r w:rsidRPr="00440710">
        <w:rPr>
          <w:rFonts w:eastAsia="Arial"/>
        </w:rPr>
        <w:t xml:space="preserve"> </w:t>
      </w:r>
      <w:r w:rsidRPr="00440710">
        <w:t>z</w:t>
      </w:r>
      <w:r w:rsidRPr="00440710">
        <w:rPr>
          <w:rFonts w:eastAsia="Arial"/>
        </w:rPr>
        <w:t xml:space="preserve"> </w:t>
      </w:r>
      <w:r w:rsidRPr="00440710">
        <w:t>obowiązku</w:t>
      </w:r>
      <w:r w:rsidRPr="00440710">
        <w:rPr>
          <w:rFonts w:eastAsia="Arial"/>
        </w:rPr>
        <w:t xml:space="preserve"> </w:t>
      </w:r>
      <w:r w:rsidRPr="00440710">
        <w:t>ukończenia</w:t>
      </w:r>
      <w:r w:rsidRPr="00440710">
        <w:rPr>
          <w:rFonts w:eastAsia="Arial"/>
        </w:rPr>
        <w:t xml:space="preserve"> </w:t>
      </w:r>
      <w:r w:rsidRPr="00440710">
        <w:t>robót</w:t>
      </w:r>
      <w:r w:rsidRPr="00440710">
        <w:rPr>
          <w:rFonts w:eastAsia="Arial"/>
        </w:rPr>
        <w:t xml:space="preserve"> </w:t>
      </w:r>
      <w:r w:rsidRPr="00440710">
        <w:t>lub</w:t>
      </w:r>
      <w:r w:rsidRPr="00440710">
        <w:rPr>
          <w:rFonts w:eastAsia="Arial"/>
        </w:rPr>
        <w:t xml:space="preserve"> </w:t>
      </w:r>
      <w:r w:rsidRPr="00440710">
        <w:t>jakichkolwiek</w:t>
      </w:r>
      <w:r w:rsidRPr="00440710">
        <w:rPr>
          <w:rFonts w:eastAsia="Arial"/>
        </w:rPr>
        <w:t xml:space="preserve"> </w:t>
      </w:r>
      <w:r w:rsidRPr="00440710">
        <w:t>innych</w:t>
      </w:r>
      <w:r w:rsidRPr="00440710">
        <w:rPr>
          <w:rFonts w:eastAsia="Arial"/>
        </w:rPr>
        <w:t xml:space="preserve">  </w:t>
      </w:r>
      <w:r w:rsidRPr="00440710">
        <w:t>obowiązków</w:t>
      </w:r>
      <w:r w:rsidRPr="00440710">
        <w:rPr>
          <w:rFonts w:eastAsia="Arial"/>
        </w:rPr>
        <w:t xml:space="preserve"> </w:t>
      </w:r>
      <w:r w:rsidRPr="00440710">
        <w:t>i</w:t>
      </w:r>
      <w:r w:rsidRPr="00440710">
        <w:rPr>
          <w:rFonts w:eastAsia="Arial"/>
        </w:rPr>
        <w:t xml:space="preserve"> </w:t>
      </w:r>
      <w:r w:rsidRPr="00440710">
        <w:t>zobowiązań</w:t>
      </w:r>
      <w:r w:rsidRPr="00440710">
        <w:rPr>
          <w:rFonts w:eastAsia="Arial"/>
        </w:rPr>
        <w:t xml:space="preserve"> </w:t>
      </w:r>
      <w:r w:rsidRPr="00440710">
        <w:t>wynikających</w:t>
      </w:r>
      <w:r w:rsidRPr="00440710">
        <w:rPr>
          <w:rFonts w:eastAsia="Arial"/>
        </w:rPr>
        <w:t xml:space="preserve"> </w:t>
      </w:r>
      <w:r w:rsidRPr="00440710">
        <w:t>z umowy.</w:t>
      </w:r>
    </w:p>
    <w:p w14:paraId="1BB08FB6" w14:textId="77777777" w:rsidR="00851EF3" w:rsidRPr="00440710" w:rsidRDefault="00851EF3" w:rsidP="00440710">
      <w:pPr>
        <w:spacing w:line="276" w:lineRule="auto"/>
        <w:rPr>
          <w:rFonts w:ascii="Calibri" w:hAnsi="Calibri" w:cs="Calibri"/>
          <w:sz w:val="22"/>
          <w:szCs w:val="22"/>
        </w:rPr>
      </w:pPr>
    </w:p>
    <w:p w14:paraId="5F85FE34" w14:textId="1E3AF017" w:rsidR="00851EF3" w:rsidRPr="00440710" w:rsidRDefault="00851EF3" w:rsidP="00803EAE">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787D9F">
        <w:rPr>
          <w:rFonts w:ascii="Calibri" w:hAnsi="Calibri" w:cs="Calibri"/>
          <w:sz w:val="22"/>
          <w:szCs w:val="22"/>
        </w:rPr>
        <w:t>5</w:t>
      </w:r>
      <w:r w:rsidRPr="00440710">
        <w:rPr>
          <w:rFonts w:ascii="Calibri" w:hAnsi="Calibri" w:cs="Calibri"/>
          <w:sz w:val="22"/>
          <w:szCs w:val="22"/>
        </w:rPr>
        <w:t>.</w:t>
      </w:r>
    </w:p>
    <w:p w14:paraId="3275ED81" w14:textId="77777777" w:rsidR="00851EF3" w:rsidRPr="00440710" w:rsidRDefault="00851EF3">
      <w:pPr>
        <w:widowControl w:val="0"/>
        <w:numPr>
          <w:ilvl w:val="0"/>
          <w:numId w:val="3"/>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Oprócz</w:t>
      </w:r>
      <w:r w:rsidRPr="00440710">
        <w:rPr>
          <w:rFonts w:ascii="Calibri" w:eastAsia="Arial" w:hAnsi="Calibri" w:cs="Calibri"/>
          <w:sz w:val="22"/>
          <w:szCs w:val="22"/>
        </w:rPr>
        <w:t xml:space="preserve"> </w:t>
      </w:r>
      <w:r w:rsidRPr="00440710">
        <w:rPr>
          <w:rFonts w:ascii="Calibri" w:hAnsi="Calibri" w:cs="Calibri"/>
          <w:sz w:val="22"/>
          <w:szCs w:val="22"/>
        </w:rPr>
        <w:t>wypadków</w:t>
      </w:r>
      <w:r w:rsidRPr="00440710">
        <w:rPr>
          <w:rFonts w:ascii="Calibri" w:eastAsia="Arial" w:hAnsi="Calibri" w:cs="Calibri"/>
          <w:sz w:val="22"/>
          <w:szCs w:val="22"/>
        </w:rPr>
        <w:t xml:space="preserve"> </w:t>
      </w:r>
      <w:r w:rsidRPr="00440710">
        <w:rPr>
          <w:rFonts w:ascii="Calibri" w:hAnsi="Calibri" w:cs="Calibri"/>
          <w:sz w:val="22"/>
          <w:szCs w:val="22"/>
        </w:rPr>
        <w:t>przewidzianych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Kodeksie</w:t>
      </w:r>
      <w:r w:rsidRPr="00440710">
        <w:rPr>
          <w:rFonts w:ascii="Calibri" w:eastAsia="Arial" w:hAnsi="Calibri" w:cs="Calibri"/>
          <w:sz w:val="22"/>
          <w:szCs w:val="22"/>
        </w:rPr>
        <w:t xml:space="preserve"> </w:t>
      </w:r>
      <w:r w:rsidRPr="00440710">
        <w:rPr>
          <w:rFonts w:ascii="Calibri" w:hAnsi="Calibri" w:cs="Calibri"/>
          <w:sz w:val="22"/>
          <w:szCs w:val="22"/>
        </w:rPr>
        <w:t>cywilnym</w:t>
      </w:r>
      <w:r w:rsidRPr="00440710">
        <w:rPr>
          <w:rFonts w:ascii="Calibri" w:eastAsia="Arial" w:hAnsi="Calibri" w:cs="Calibri"/>
          <w:sz w:val="22"/>
          <w:szCs w:val="22"/>
        </w:rPr>
        <w:t xml:space="preserve"> </w:t>
      </w:r>
      <w:r w:rsidRPr="00440710">
        <w:rPr>
          <w:rFonts w:ascii="Calibri" w:hAnsi="Calibri" w:cs="Calibri"/>
          <w:sz w:val="22"/>
          <w:szCs w:val="22"/>
        </w:rPr>
        <w:t>Stronom</w:t>
      </w:r>
      <w:r w:rsidRPr="00440710">
        <w:rPr>
          <w:rFonts w:ascii="Calibri" w:eastAsia="Arial" w:hAnsi="Calibri" w:cs="Calibri"/>
          <w:sz w:val="22"/>
          <w:szCs w:val="22"/>
        </w:rPr>
        <w:t xml:space="preserve"> </w:t>
      </w:r>
      <w:r w:rsidRPr="00440710">
        <w:rPr>
          <w:rFonts w:ascii="Calibri" w:hAnsi="Calibri" w:cs="Calibri"/>
          <w:sz w:val="22"/>
          <w:szCs w:val="22"/>
        </w:rPr>
        <w:t>przysługuje</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odstąpienia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następujących</w:t>
      </w:r>
      <w:r w:rsidRPr="00440710">
        <w:rPr>
          <w:rFonts w:ascii="Calibri" w:eastAsia="Arial" w:hAnsi="Calibri" w:cs="Calibri"/>
          <w:sz w:val="22"/>
          <w:szCs w:val="22"/>
        </w:rPr>
        <w:t xml:space="preserve"> </w:t>
      </w:r>
      <w:r w:rsidRPr="00440710">
        <w:rPr>
          <w:rFonts w:ascii="Calibri" w:hAnsi="Calibri" w:cs="Calibri"/>
          <w:sz w:val="22"/>
          <w:szCs w:val="22"/>
        </w:rPr>
        <w:t>sytuacjach,</w:t>
      </w:r>
      <w:r w:rsidRPr="00440710">
        <w:rPr>
          <w:rFonts w:ascii="Calibri" w:eastAsia="Arial" w:hAnsi="Calibri" w:cs="Calibri"/>
          <w:sz w:val="22"/>
          <w:szCs w:val="22"/>
        </w:rPr>
        <w:t xml:space="preserve"> </w:t>
      </w:r>
      <w:r w:rsidRPr="00440710">
        <w:rPr>
          <w:rFonts w:ascii="Calibri" w:hAnsi="Calibri" w:cs="Calibri"/>
          <w:sz w:val="22"/>
          <w:szCs w:val="22"/>
        </w:rPr>
        <w:t>tj.:</w:t>
      </w:r>
    </w:p>
    <w:p w14:paraId="712534D1" w14:textId="77777777" w:rsidR="00851EF3" w:rsidRPr="00440710" w:rsidRDefault="00851EF3">
      <w:pPr>
        <w:widowControl w:val="0"/>
        <w:numPr>
          <w:ilvl w:val="0"/>
          <w:numId w:val="4"/>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Zamawiającemu</w:t>
      </w:r>
      <w:r w:rsidRPr="00440710">
        <w:rPr>
          <w:rFonts w:ascii="Calibri" w:eastAsia="Arial" w:hAnsi="Calibri" w:cs="Calibri"/>
          <w:sz w:val="22"/>
          <w:szCs w:val="22"/>
        </w:rPr>
        <w:t xml:space="preserve"> </w:t>
      </w:r>
      <w:r w:rsidRPr="00440710">
        <w:rPr>
          <w:rFonts w:ascii="Calibri" w:hAnsi="Calibri" w:cs="Calibri"/>
          <w:sz w:val="22"/>
          <w:szCs w:val="22"/>
        </w:rPr>
        <w:t>przysługuje</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odstąpienia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p>
    <w:p w14:paraId="3B6836A7" w14:textId="77777777" w:rsidR="007C1147" w:rsidRPr="00440710" w:rsidRDefault="00851EF3">
      <w:pPr>
        <w:widowControl w:val="0"/>
        <w:numPr>
          <w:ilvl w:val="1"/>
          <w:numId w:val="27"/>
        </w:numPr>
        <w:tabs>
          <w:tab w:val="left" w:pos="1276"/>
        </w:tabs>
        <w:spacing w:line="276" w:lineRule="auto"/>
        <w:ind w:left="1276" w:hanging="425"/>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razie</w:t>
      </w:r>
      <w:r w:rsidRPr="00440710">
        <w:rPr>
          <w:rFonts w:ascii="Calibri" w:eastAsia="Arial" w:hAnsi="Calibri" w:cs="Calibri"/>
          <w:sz w:val="22"/>
          <w:szCs w:val="22"/>
        </w:rPr>
        <w:t xml:space="preserve"> </w:t>
      </w:r>
      <w:r w:rsidRPr="00440710">
        <w:rPr>
          <w:rFonts w:ascii="Calibri" w:hAnsi="Calibri" w:cs="Calibri"/>
          <w:sz w:val="22"/>
          <w:szCs w:val="22"/>
        </w:rPr>
        <w:t>zaistnienia</w:t>
      </w:r>
      <w:r w:rsidRPr="00440710">
        <w:rPr>
          <w:rFonts w:ascii="Calibri" w:eastAsia="Arial" w:hAnsi="Calibri" w:cs="Calibri"/>
          <w:sz w:val="22"/>
          <w:szCs w:val="22"/>
        </w:rPr>
        <w:t xml:space="preserve"> </w:t>
      </w:r>
      <w:r w:rsidRPr="00440710">
        <w:rPr>
          <w:rFonts w:ascii="Calibri" w:hAnsi="Calibri" w:cs="Calibri"/>
          <w:sz w:val="22"/>
          <w:szCs w:val="22"/>
        </w:rPr>
        <w:t>istotnej</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powodującej,</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leży</w:t>
      </w:r>
      <w:r w:rsidRPr="00440710">
        <w:rPr>
          <w:rFonts w:ascii="Calibri" w:eastAsia="Arial" w:hAnsi="Calibri" w:cs="Calibri"/>
          <w:sz w:val="22"/>
          <w:szCs w:val="22"/>
        </w:rPr>
        <w:t xml:space="preserve"> </w:t>
      </w:r>
      <w:r w:rsidRPr="00440710">
        <w:rPr>
          <w:rFonts w:ascii="Calibri" w:hAnsi="Calibri" w:cs="Calibri"/>
          <w:sz w:val="22"/>
          <w:szCs w:val="22"/>
        </w:rPr>
        <w:t>w</w:t>
      </w:r>
      <w:r w:rsidR="005C3CEA" w:rsidRPr="00440710">
        <w:rPr>
          <w:rFonts w:ascii="Calibri" w:eastAsia="Arial" w:hAnsi="Calibri" w:cs="Calibri"/>
          <w:sz w:val="22"/>
          <w:szCs w:val="22"/>
        </w:rPr>
        <w:t> </w:t>
      </w:r>
      <w:r w:rsidRPr="00440710">
        <w:rPr>
          <w:rFonts w:ascii="Calibri" w:hAnsi="Calibri" w:cs="Calibri"/>
          <w:sz w:val="22"/>
          <w:szCs w:val="22"/>
        </w:rPr>
        <w:t>interesie</w:t>
      </w:r>
      <w:r w:rsidRPr="00440710">
        <w:rPr>
          <w:rFonts w:ascii="Calibri" w:eastAsia="Arial" w:hAnsi="Calibri" w:cs="Calibri"/>
          <w:sz w:val="22"/>
          <w:szCs w:val="22"/>
        </w:rPr>
        <w:t xml:space="preserve"> </w:t>
      </w:r>
      <w:r w:rsidRPr="00440710">
        <w:rPr>
          <w:rFonts w:ascii="Calibri" w:hAnsi="Calibri" w:cs="Calibri"/>
          <w:sz w:val="22"/>
          <w:szCs w:val="22"/>
        </w:rPr>
        <w:t>publicznym,</w:t>
      </w:r>
      <w:r w:rsidRPr="00440710">
        <w:rPr>
          <w:rFonts w:ascii="Calibri" w:eastAsia="Arial" w:hAnsi="Calibri" w:cs="Calibri"/>
          <w:sz w:val="22"/>
          <w:szCs w:val="22"/>
        </w:rPr>
        <w:t xml:space="preserve"> </w:t>
      </w:r>
      <w:r w:rsidRPr="00440710">
        <w:rPr>
          <w:rFonts w:ascii="Calibri" w:hAnsi="Calibri" w:cs="Calibri"/>
          <w:sz w:val="22"/>
          <w:szCs w:val="22"/>
        </w:rPr>
        <w:t>czego</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można</w:t>
      </w:r>
      <w:r w:rsidRPr="00440710">
        <w:rPr>
          <w:rFonts w:ascii="Calibri" w:eastAsia="Arial" w:hAnsi="Calibri" w:cs="Calibri"/>
          <w:sz w:val="22"/>
          <w:szCs w:val="22"/>
        </w:rPr>
        <w:t xml:space="preserve"> </w:t>
      </w:r>
      <w:r w:rsidRPr="00440710">
        <w:rPr>
          <w:rFonts w:ascii="Calibri" w:hAnsi="Calibri" w:cs="Calibri"/>
          <w:sz w:val="22"/>
          <w:szCs w:val="22"/>
        </w:rPr>
        <w:t>było</w:t>
      </w:r>
      <w:r w:rsidRPr="00440710">
        <w:rPr>
          <w:rFonts w:ascii="Calibri" w:eastAsia="Arial" w:hAnsi="Calibri" w:cs="Calibri"/>
          <w:sz w:val="22"/>
          <w:szCs w:val="22"/>
        </w:rPr>
        <w:t xml:space="preserve"> </w:t>
      </w:r>
      <w:r w:rsidRPr="00440710">
        <w:rPr>
          <w:rFonts w:ascii="Calibri" w:hAnsi="Calibri" w:cs="Calibri"/>
          <w:sz w:val="22"/>
          <w:szCs w:val="22"/>
        </w:rPr>
        <w:t>przewidzieć</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chwili</w:t>
      </w:r>
      <w:r w:rsidRPr="00440710">
        <w:rPr>
          <w:rFonts w:ascii="Calibri" w:eastAsia="Arial" w:hAnsi="Calibri" w:cs="Calibri"/>
          <w:sz w:val="22"/>
          <w:szCs w:val="22"/>
        </w:rPr>
        <w:t xml:space="preserve"> </w:t>
      </w:r>
      <w:r w:rsidRPr="00440710">
        <w:rPr>
          <w:rFonts w:ascii="Calibri" w:hAnsi="Calibri" w:cs="Calibri"/>
          <w:sz w:val="22"/>
          <w:szCs w:val="22"/>
        </w:rPr>
        <w:t>zawarcia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dalsze</w:t>
      </w:r>
      <w:r w:rsidRPr="00440710">
        <w:rPr>
          <w:rFonts w:ascii="Calibri" w:eastAsia="Arial" w:hAnsi="Calibri" w:cs="Calibri"/>
          <w:sz w:val="22"/>
          <w:szCs w:val="22"/>
        </w:rPr>
        <w:t xml:space="preserve"> </w:t>
      </w:r>
      <w:r w:rsidRPr="00440710">
        <w:rPr>
          <w:rFonts w:ascii="Calibri" w:hAnsi="Calibri" w:cs="Calibri"/>
          <w:sz w:val="22"/>
          <w:szCs w:val="22"/>
        </w:rPr>
        <w:t>wykonywanie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zagrozić</w:t>
      </w:r>
      <w:r w:rsidRPr="00440710">
        <w:rPr>
          <w:rFonts w:ascii="Calibri" w:eastAsia="Arial" w:hAnsi="Calibri" w:cs="Calibri"/>
          <w:sz w:val="22"/>
          <w:szCs w:val="22"/>
        </w:rPr>
        <w:t xml:space="preserve"> </w:t>
      </w:r>
      <w:r w:rsidRPr="00440710">
        <w:rPr>
          <w:rFonts w:ascii="Calibri" w:hAnsi="Calibri" w:cs="Calibri"/>
          <w:sz w:val="22"/>
          <w:szCs w:val="22"/>
        </w:rPr>
        <w:t>istotnemu</w:t>
      </w:r>
      <w:r w:rsidRPr="00440710">
        <w:rPr>
          <w:rFonts w:ascii="Calibri" w:eastAsia="Arial" w:hAnsi="Calibri" w:cs="Calibri"/>
          <w:sz w:val="22"/>
          <w:szCs w:val="22"/>
        </w:rPr>
        <w:t xml:space="preserve"> </w:t>
      </w:r>
      <w:r w:rsidRPr="00440710">
        <w:rPr>
          <w:rFonts w:ascii="Calibri" w:hAnsi="Calibri" w:cs="Calibri"/>
          <w:sz w:val="22"/>
          <w:szCs w:val="22"/>
        </w:rPr>
        <w:t>interesowi</w:t>
      </w:r>
      <w:r w:rsidRPr="00440710">
        <w:rPr>
          <w:rFonts w:ascii="Calibri" w:eastAsia="Arial" w:hAnsi="Calibri" w:cs="Calibri"/>
          <w:sz w:val="22"/>
          <w:szCs w:val="22"/>
        </w:rPr>
        <w:t xml:space="preserve"> </w:t>
      </w:r>
      <w:r w:rsidRPr="00440710">
        <w:rPr>
          <w:rFonts w:ascii="Calibri" w:hAnsi="Calibri" w:cs="Calibri"/>
          <w:sz w:val="22"/>
          <w:szCs w:val="22"/>
        </w:rPr>
        <w:t>bezpieczeństwa</w:t>
      </w:r>
      <w:r w:rsidRPr="00440710">
        <w:rPr>
          <w:rFonts w:ascii="Calibri" w:eastAsia="Arial" w:hAnsi="Calibri" w:cs="Calibri"/>
          <w:sz w:val="22"/>
          <w:szCs w:val="22"/>
        </w:rPr>
        <w:t xml:space="preserve"> </w:t>
      </w:r>
      <w:r w:rsidRPr="00440710">
        <w:rPr>
          <w:rFonts w:ascii="Calibri" w:hAnsi="Calibri" w:cs="Calibri"/>
          <w:sz w:val="22"/>
          <w:szCs w:val="22"/>
        </w:rPr>
        <w:t>państwa</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bezpieczeństwu</w:t>
      </w:r>
      <w:r w:rsidRPr="00440710">
        <w:rPr>
          <w:rFonts w:ascii="Calibri" w:eastAsia="Arial" w:hAnsi="Calibri" w:cs="Calibri"/>
          <w:sz w:val="22"/>
          <w:szCs w:val="22"/>
        </w:rPr>
        <w:t xml:space="preserve"> </w:t>
      </w:r>
      <w:r w:rsidRPr="00440710">
        <w:rPr>
          <w:rFonts w:ascii="Calibri" w:hAnsi="Calibri" w:cs="Calibri"/>
          <w:sz w:val="22"/>
          <w:szCs w:val="22"/>
        </w:rPr>
        <w:t>publicznemu,</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odstąpić</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terminie</w:t>
      </w:r>
      <w:r w:rsidRPr="00440710">
        <w:rPr>
          <w:rFonts w:ascii="Calibri" w:eastAsia="Arial" w:hAnsi="Calibri" w:cs="Calibri"/>
          <w:sz w:val="22"/>
          <w:szCs w:val="22"/>
        </w:rPr>
        <w:t xml:space="preserve"> </w:t>
      </w:r>
      <w:r w:rsidRPr="00440710">
        <w:rPr>
          <w:rFonts w:ascii="Calibri" w:hAnsi="Calibri" w:cs="Calibri"/>
          <w:sz w:val="22"/>
          <w:szCs w:val="22"/>
        </w:rPr>
        <w:t>30</w:t>
      </w:r>
      <w:r w:rsidRPr="00440710">
        <w:rPr>
          <w:rFonts w:ascii="Calibri" w:eastAsia="Arial" w:hAnsi="Calibri" w:cs="Calibri"/>
          <w:sz w:val="22"/>
          <w:szCs w:val="22"/>
        </w:rPr>
        <w:t xml:space="preserve"> </w:t>
      </w:r>
      <w:r w:rsidRPr="00440710">
        <w:rPr>
          <w:rFonts w:ascii="Calibri" w:hAnsi="Calibri" w:cs="Calibri"/>
          <w:sz w:val="22"/>
          <w:szCs w:val="22"/>
        </w:rPr>
        <w:t>dni</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dnia</w:t>
      </w:r>
      <w:r w:rsidRPr="00440710">
        <w:rPr>
          <w:rFonts w:ascii="Calibri" w:eastAsia="Arial" w:hAnsi="Calibri" w:cs="Calibri"/>
          <w:sz w:val="22"/>
          <w:szCs w:val="22"/>
        </w:rPr>
        <w:t xml:space="preserve"> </w:t>
      </w:r>
      <w:r w:rsidRPr="00440710">
        <w:rPr>
          <w:rFonts w:ascii="Calibri" w:hAnsi="Calibri" w:cs="Calibri"/>
          <w:sz w:val="22"/>
          <w:szCs w:val="22"/>
        </w:rPr>
        <w:t>powzięcia</w:t>
      </w:r>
      <w:r w:rsidRPr="00440710">
        <w:rPr>
          <w:rFonts w:ascii="Calibri" w:eastAsia="Arial" w:hAnsi="Calibri" w:cs="Calibri"/>
          <w:sz w:val="22"/>
          <w:szCs w:val="22"/>
        </w:rPr>
        <w:t xml:space="preserve"> </w:t>
      </w:r>
      <w:r w:rsidRPr="00440710">
        <w:rPr>
          <w:rFonts w:ascii="Calibri" w:hAnsi="Calibri" w:cs="Calibri"/>
          <w:sz w:val="22"/>
          <w:szCs w:val="22"/>
        </w:rPr>
        <w:t>wiadomości</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tych</w:t>
      </w:r>
      <w:r w:rsidRPr="00440710">
        <w:rPr>
          <w:rFonts w:ascii="Calibri" w:eastAsia="Arial" w:hAnsi="Calibri" w:cs="Calibri"/>
          <w:sz w:val="22"/>
          <w:szCs w:val="22"/>
        </w:rPr>
        <w:t xml:space="preserve"> </w:t>
      </w:r>
      <w:r w:rsidRPr="00440710">
        <w:rPr>
          <w:rFonts w:ascii="Calibri" w:hAnsi="Calibri" w:cs="Calibri"/>
          <w:sz w:val="22"/>
          <w:szCs w:val="22"/>
        </w:rPr>
        <w:t>okolicznościach.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takim</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żądać</w:t>
      </w:r>
      <w:r w:rsidRPr="00440710">
        <w:rPr>
          <w:rFonts w:ascii="Calibri" w:eastAsia="Arial" w:hAnsi="Calibri" w:cs="Calibri"/>
          <w:sz w:val="22"/>
          <w:szCs w:val="22"/>
        </w:rPr>
        <w:t xml:space="preserve"> </w:t>
      </w:r>
      <w:r w:rsidRPr="00440710">
        <w:rPr>
          <w:rFonts w:ascii="Calibri" w:hAnsi="Calibri" w:cs="Calibri"/>
          <w:sz w:val="22"/>
          <w:szCs w:val="22"/>
        </w:rPr>
        <w:t>wyłącznie</w:t>
      </w:r>
      <w:r w:rsidRPr="00440710">
        <w:rPr>
          <w:rFonts w:ascii="Calibri" w:eastAsia="Arial" w:hAnsi="Calibri" w:cs="Calibri"/>
          <w:sz w:val="22"/>
          <w:szCs w:val="22"/>
        </w:rPr>
        <w:t xml:space="preserve"> </w:t>
      </w:r>
      <w:r w:rsidRPr="00440710">
        <w:rPr>
          <w:rFonts w:ascii="Calibri" w:hAnsi="Calibri" w:cs="Calibri"/>
          <w:sz w:val="22"/>
          <w:szCs w:val="22"/>
        </w:rPr>
        <w:t>wynagrodzenia</w:t>
      </w:r>
      <w:r w:rsidRPr="00440710">
        <w:rPr>
          <w:rFonts w:ascii="Calibri" w:eastAsia="Arial" w:hAnsi="Calibri" w:cs="Calibri"/>
          <w:sz w:val="22"/>
          <w:szCs w:val="22"/>
        </w:rPr>
        <w:t xml:space="preserve"> </w:t>
      </w:r>
      <w:r w:rsidRPr="00440710">
        <w:rPr>
          <w:rFonts w:ascii="Calibri" w:hAnsi="Calibri" w:cs="Calibri"/>
          <w:sz w:val="22"/>
          <w:szCs w:val="22"/>
        </w:rPr>
        <w:t>należnego</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tytułu</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części</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natomiast</w:t>
      </w:r>
      <w:r w:rsidRPr="00440710">
        <w:rPr>
          <w:rFonts w:ascii="Calibri" w:eastAsia="Arial" w:hAnsi="Calibri" w:cs="Calibri"/>
          <w:sz w:val="22"/>
          <w:szCs w:val="22"/>
        </w:rPr>
        <w:t xml:space="preserve"> </w:t>
      </w:r>
      <w:r w:rsidRPr="00440710">
        <w:rPr>
          <w:rFonts w:ascii="Calibri" w:hAnsi="Calibri" w:cs="Calibri"/>
          <w:sz w:val="22"/>
          <w:szCs w:val="22"/>
        </w:rPr>
        <w:t>żądać</w:t>
      </w:r>
      <w:r w:rsidRPr="00440710">
        <w:rPr>
          <w:rFonts w:ascii="Calibri" w:eastAsia="Arial" w:hAnsi="Calibri" w:cs="Calibri"/>
          <w:sz w:val="22"/>
          <w:szCs w:val="22"/>
        </w:rPr>
        <w:t xml:space="preserve"> </w:t>
      </w:r>
      <w:r w:rsidRPr="00440710">
        <w:rPr>
          <w:rFonts w:ascii="Calibri" w:hAnsi="Calibri" w:cs="Calibri"/>
          <w:sz w:val="22"/>
          <w:szCs w:val="22"/>
        </w:rPr>
        <w:t>odszkodowania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kar</w:t>
      </w:r>
      <w:r w:rsidRPr="00440710">
        <w:rPr>
          <w:rFonts w:ascii="Calibri" w:eastAsia="Arial" w:hAnsi="Calibri" w:cs="Calibri"/>
          <w:sz w:val="22"/>
          <w:szCs w:val="22"/>
        </w:rPr>
        <w:t xml:space="preserve"> </w:t>
      </w:r>
      <w:r w:rsidRPr="00440710">
        <w:rPr>
          <w:rFonts w:ascii="Calibri" w:hAnsi="Calibri" w:cs="Calibri"/>
          <w:sz w:val="22"/>
          <w:szCs w:val="22"/>
        </w:rPr>
        <w:t>umownych,</w:t>
      </w:r>
    </w:p>
    <w:p w14:paraId="280580E8" w14:textId="77777777" w:rsidR="006941E4" w:rsidRPr="00440710" w:rsidRDefault="006941E4">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 przypadku ogłoszenia upadłości Wykonawcy, jego likwidacji lub gdy Wykonawca zostanie wykreślony z rejestru przedsiębiorców,</w:t>
      </w:r>
    </w:p>
    <w:p w14:paraId="762F0EC2" w14:textId="77777777" w:rsidR="006941E4" w:rsidRPr="00440710" w:rsidRDefault="006941E4">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 xml:space="preserve">w przypadku, gdy Wykonawca nie rozpoczął lub zaprzestał wykonywania robót objętych przedmiotem zamówienia, bez uzasadnionych przyczyn oraz </w:t>
      </w:r>
      <w:r w:rsidR="00151230" w:rsidRPr="00440710">
        <w:rPr>
          <w:rFonts w:ascii="Calibri" w:hAnsi="Calibri" w:cs="Calibri"/>
          <w:sz w:val="22"/>
          <w:szCs w:val="22"/>
        </w:rPr>
        <w:t>n</w:t>
      </w:r>
      <w:r w:rsidRPr="00440710">
        <w:rPr>
          <w:rFonts w:ascii="Calibri" w:hAnsi="Calibri" w:cs="Calibri"/>
          <w:sz w:val="22"/>
          <w:szCs w:val="22"/>
        </w:rPr>
        <w:t>ie kontynuuje ich pomimo wezwania Zamawiającego złożonego na piśmie,</w:t>
      </w:r>
    </w:p>
    <w:p w14:paraId="06561773"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lastRenderedPageBreak/>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realizuje</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sposób</w:t>
      </w:r>
      <w:r w:rsidRPr="00440710">
        <w:rPr>
          <w:rFonts w:ascii="Calibri" w:eastAsia="Arial" w:hAnsi="Calibri" w:cs="Calibri"/>
          <w:sz w:val="22"/>
          <w:szCs w:val="22"/>
        </w:rPr>
        <w:t xml:space="preserve"> </w:t>
      </w:r>
      <w:r w:rsidRPr="00440710">
        <w:rPr>
          <w:rFonts w:ascii="Calibri" w:hAnsi="Calibri" w:cs="Calibri"/>
          <w:sz w:val="22"/>
          <w:szCs w:val="22"/>
        </w:rPr>
        <w:t>niezgodny</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warunkami</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specyfikacją</w:t>
      </w:r>
      <w:r w:rsidRPr="00440710">
        <w:rPr>
          <w:rFonts w:ascii="Calibri" w:eastAsia="Arial" w:hAnsi="Calibri" w:cs="Calibri"/>
          <w:sz w:val="22"/>
          <w:szCs w:val="22"/>
        </w:rPr>
        <w:t xml:space="preserve"> </w:t>
      </w:r>
      <w:r w:rsidRPr="00440710">
        <w:rPr>
          <w:rFonts w:ascii="Calibri" w:hAnsi="Calibri" w:cs="Calibri"/>
          <w:sz w:val="22"/>
          <w:szCs w:val="22"/>
        </w:rPr>
        <w:t>warunków</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dokumentacją</w:t>
      </w:r>
      <w:r w:rsidRPr="00440710">
        <w:rPr>
          <w:rFonts w:ascii="Calibri" w:eastAsia="Arial" w:hAnsi="Calibri" w:cs="Calibri"/>
          <w:sz w:val="22"/>
          <w:szCs w:val="22"/>
        </w:rPr>
        <w:t xml:space="preserve"> </w:t>
      </w:r>
      <w:r w:rsidRPr="00440710">
        <w:rPr>
          <w:rFonts w:ascii="Calibri" w:hAnsi="Calibri" w:cs="Calibri"/>
          <w:sz w:val="22"/>
          <w:szCs w:val="22"/>
        </w:rPr>
        <w:t>projektową,</w:t>
      </w:r>
      <w:r w:rsidRPr="00440710">
        <w:rPr>
          <w:rFonts w:ascii="Calibri" w:eastAsia="Arial" w:hAnsi="Calibri" w:cs="Calibri"/>
          <w:sz w:val="22"/>
          <w:szCs w:val="22"/>
        </w:rPr>
        <w:t xml:space="preserve"> </w:t>
      </w:r>
      <w:r w:rsidRPr="00440710">
        <w:rPr>
          <w:rFonts w:ascii="Calibri" w:hAnsi="Calibri" w:cs="Calibri"/>
          <w:sz w:val="22"/>
          <w:szCs w:val="22"/>
        </w:rPr>
        <w:t>specyfikacją</w:t>
      </w:r>
      <w:r w:rsidRPr="00440710">
        <w:rPr>
          <w:rFonts w:ascii="Calibri" w:eastAsia="Arial" w:hAnsi="Calibri" w:cs="Calibri"/>
          <w:sz w:val="22"/>
          <w:szCs w:val="22"/>
        </w:rPr>
        <w:t xml:space="preserve"> </w:t>
      </w:r>
      <w:r w:rsidRPr="00440710">
        <w:rPr>
          <w:rFonts w:ascii="Calibri" w:hAnsi="Calibri" w:cs="Calibri"/>
          <w:sz w:val="22"/>
          <w:szCs w:val="22"/>
        </w:rPr>
        <w:t>techniczną</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robót,</w:t>
      </w:r>
    </w:p>
    <w:p w14:paraId="2FCE4AB4"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toku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okaże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że</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realizuje</w:t>
      </w:r>
      <w:r w:rsidRPr="00440710">
        <w:rPr>
          <w:rFonts w:ascii="Calibri" w:eastAsia="Arial" w:hAnsi="Calibri" w:cs="Calibri"/>
          <w:sz w:val="22"/>
          <w:szCs w:val="22"/>
        </w:rPr>
        <w:t xml:space="preserve"> </w:t>
      </w:r>
      <w:r w:rsidRPr="00440710">
        <w:rPr>
          <w:rFonts w:ascii="Calibri" w:hAnsi="Calibri" w:cs="Calibri"/>
          <w:sz w:val="22"/>
          <w:szCs w:val="22"/>
        </w:rPr>
        <w:t>ten</w:t>
      </w:r>
      <w:r w:rsidRPr="00440710">
        <w:rPr>
          <w:rFonts w:ascii="Calibri" w:eastAsia="Arial" w:hAnsi="Calibri" w:cs="Calibri"/>
          <w:sz w:val="22"/>
          <w:szCs w:val="22"/>
        </w:rPr>
        <w:t xml:space="preserve"> </w:t>
      </w:r>
      <w:r w:rsidRPr="00440710">
        <w:rPr>
          <w:rFonts w:ascii="Calibri" w:hAnsi="Calibri" w:cs="Calibri"/>
          <w:sz w:val="22"/>
          <w:szCs w:val="22"/>
        </w:rPr>
        <w:t>przedmiot</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sposób</w:t>
      </w:r>
      <w:r w:rsidRPr="00440710">
        <w:rPr>
          <w:rFonts w:ascii="Calibri" w:eastAsia="Arial" w:hAnsi="Calibri" w:cs="Calibri"/>
          <w:sz w:val="22"/>
          <w:szCs w:val="22"/>
        </w:rPr>
        <w:t xml:space="preserve"> </w:t>
      </w:r>
      <w:r w:rsidRPr="00440710">
        <w:rPr>
          <w:rFonts w:ascii="Calibri" w:hAnsi="Calibri" w:cs="Calibri"/>
          <w:sz w:val="22"/>
          <w:szCs w:val="22"/>
        </w:rPr>
        <w:t>wadliwy</w:t>
      </w:r>
      <w:r w:rsidRPr="00440710">
        <w:rPr>
          <w:rFonts w:ascii="Calibri" w:eastAsia="Arial" w:hAnsi="Calibri" w:cs="Calibri"/>
          <w:sz w:val="22"/>
          <w:szCs w:val="22"/>
        </w:rPr>
        <w:t xml:space="preserve"> </w:t>
      </w:r>
      <w:r w:rsidRPr="00440710">
        <w:rPr>
          <w:rFonts w:ascii="Calibri" w:hAnsi="Calibri" w:cs="Calibri"/>
          <w:sz w:val="22"/>
          <w:szCs w:val="22"/>
        </w:rPr>
        <w:t>albo</w:t>
      </w:r>
      <w:r w:rsidRPr="00440710">
        <w:rPr>
          <w:rFonts w:ascii="Calibri" w:eastAsia="Arial" w:hAnsi="Calibri" w:cs="Calibri"/>
          <w:sz w:val="22"/>
          <w:szCs w:val="22"/>
        </w:rPr>
        <w:t xml:space="preserve"> </w:t>
      </w:r>
      <w:r w:rsidRPr="00440710">
        <w:rPr>
          <w:rFonts w:ascii="Calibri" w:hAnsi="Calibri" w:cs="Calibri"/>
          <w:sz w:val="22"/>
          <w:szCs w:val="22"/>
        </w:rPr>
        <w:t>sprzeczny</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umową,</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każdym</w:t>
      </w:r>
      <w:r w:rsidRPr="00440710">
        <w:rPr>
          <w:rFonts w:ascii="Calibri" w:eastAsia="Arial" w:hAnsi="Calibri" w:cs="Calibri"/>
          <w:sz w:val="22"/>
          <w:szCs w:val="22"/>
        </w:rPr>
        <w:t xml:space="preserve"> </w:t>
      </w:r>
      <w:r w:rsidRPr="00440710">
        <w:rPr>
          <w:rFonts w:ascii="Calibri" w:hAnsi="Calibri" w:cs="Calibri"/>
          <w:sz w:val="22"/>
          <w:szCs w:val="22"/>
        </w:rPr>
        <w:t>czasie,</w:t>
      </w:r>
      <w:r w:rsidRPr="00440710">
        <w:rPr>
          <w:rFonts w:ascii="Calibri" w:eastAsia="Arial" w:hAnsi="Calibri" w:cs="Calibri"/>
          <w:sz w:val="22"/>
          <w:szCs w:val="22"/>
        </w:rPr>
        <w:t xml:space="preserve"> </w:t>
      </w:r>
      <w:r w:rsidRPr="00440710">
        <w:rPr>
          <w:rFonts w:ascii="Calibri" w:hAnsi="Calibri" w:cs="Calibri"/>
          <w:sz w:val="22"/>
          <w:szCs w:val="22"/>
        </w:rPr>
        <w:t>może</w:t>
      </w:r>
      <w:r w:rsidRPr="00440710">
        <w:rPr>
          <w:rFonts w:ascii="Calibri" w:eastAsia="Arial" w:hAnsi="Calibri" w:cs="Calibri"/>
          <w:sz w:val="22"/>
          <w:szCs w:val="22"/>
        </w:rPr>
        <w:t xml:space="preserve"> </w:t>
      </w:r>
      <w:r w:rsidRPr="00440710">
        <w:rPr>
          <w:rFonts w:ascii="Calibri" w:hAnsi="Calibri" w:cs="Calibri"/>
          <w:sz w:val="22"/>
          <w:szCs w:val="22"/>
        </w:rPr>
        <w:t>wezwać</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sposobu</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wyznaczając</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tym</w:t>
      </w:r>
      <w:r w:rsidRPr="00440710">
        <w:rPr>
          <w:rFonts w:ascii="Calibri" w:eastAsia="Arial" w:hAnsi="Calibri" w:cs="Calibri"/>
          <w:sz w:val="22"/>
          <w:szCs w:val="22"/>
        </w:rPr>
        <w:t xml:space="preserve"> </w:t>
      </w:r>
      <w:r w:rsidRPr="00440710">
        <w:rPr>
          <w:rFonts w:ascii="Calibri" w:hAnsi="Calibri" w:cs="Calibri"/>
          <w:sz w:val="22"/>
          <w:szCs w:val="22"/>
        </w:rPr>
        <w:t>celu</w:t>
      </w:r>
      <w:r w:rsidRPr="00440710">
        <w:rPr>
          <w:rFonts w:ascii="Calibri" w:eastAsia="Arial" w:hAnsi="Calibri" w:cs="Calibri"/>
          <w:sz w:val="22"/>
          <w:szCs w:val="22"/>
        </w:rPr>
        <w:t xml:space="preserve"> </w:t>
      </w:r>
      <w:r w:rsidRPr="00440710">
        <w:rPr>
          <w:rFonts w:ascii="Calibri" w:hAnsi="Calibri" w:cs="Calibri"/>
          <w:sz w:val="22"/>
          <w:szCs w:val="22"/>
        </w:rPr>
        <w:t>odpowiedni</w:t>
      </w:r>
      <w:r w:rsidRPr="00440710">
        <w:rPr>
          <w:rFonts w:ascii="Calibri" w:eastAsia="Arial" w:hAnsi="Calibri" w:cs="Calibri"/>
          <w:sz w:val="22"/>
          <w:szCs w:val="22"/>
        </w:rPr>
        <w:t xml:space="preserve"> </w:t>
      </w:r>
      <w:r w:rsidRPr="00440710">
        <w:rPr>
          <w:rFonts w:ascii="Calibri" w:hAnsi="Calibri" w:cs="Calibri"/>
          <w:sz w:val="22"/>
          <w:szCs w:val="22"/>
        </w:rPr>
        <w:t>termin,</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bezskutecznym</w:t>
      </w:r>
      <w:r w:rsidRPr="00440710">
        <w:rPr>
          <w:rFonts w:ascii="Calibri" w:eastAsia="Arial" w:hAnsi="Calibri" w:cs="Calibri"/>
          <w:sz w:val="22"/>
          <w:szCs w:val="22"/>
        </w:rPr>
        <w:t xml:space="preserve"> </w:t>
      </w:r>
      <w:r w:rsidRPr="00440710">
        <w:rPr>
          <w:rFonts w:ascii="Calibri" w:hAnsi="Calibri" w:cs="Calibri"/>
          <w:sz w:val="22"/>
          <w:szCs w:val="22"/>
        </w:rPr>
        <w:t>upływie</w:t>
      </w:r>
      <w:r w:rsidRPr="00440710">
        <w:rPr>
          <w:rFonts w:ascii="Calibri" w:eastAsia="Arial" w:hAnsi="Calibri" w:cs="Calibri"/>
          <w:sz w:val="22"/>
          <w:szCs w:val="22"/>
        </w:rPr>
        <w:t xml:space="preserve"> </w:t>
      </w:r>
      <w:r w:rsidRPr="00440710">
        <w:rPr>
          <w:rFonts w:ascii="Calibri" w:hAnsi="Calibri" w:cs="Calibri"/>
          <w:sz w:val="22"/>
          <w:szCs w:val="22"/>
        </w:rPr>
        <w:t>wyznaczonego</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odstąpić,</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powodu</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które</w:t>
      </w:r>
      <w:r w:rsidRPr="00440710">
        <w:rPr>
          <w:rFonts w:ascii="Calibri" w:eastAsia="Arial" w:hAnsi="Calibri" w:cs="Calibri"/>
          <w:sz w:val="22"/>
          <w:szCs w:val="22"/>
        </w:rPr>
        <w:t xml:space="preserve"> </w:t>
      </w:r>
      <w:r w:rsidRPr="00440710">
        <w:rPr>
          <w:rFonts w:ascii="Calibri" w:hAnsi="Calibri" w:cs="Calibri"/>
          <w:sz w:val="22"/>
          <w:szCs w:val="22"/>
        </w:rPr>
        <w:t>odpowiada</w:t>
      </w:r>
      <w:r w:rsidRPr="00440710">
        <w:rPr>
          <w:rFonts w:ascii="Calibri" w:eastAsia="Arial" w:hAnsi="Calibri" w:cs="Calibri"/>
          <w:sz w:val="22"/>
          <w:szCs w:val="22"/>
        </w:rPr>
        <w:t xml:space="preserve"> </w:t>
      </w:r>
      <w:r w:rsidRPr="00440710">
        <w:rPr>
          <w:rFonts w:ascii="Calibri" w:hAnsi="Calibri" w:cs="Calibri"/>
          <w:sz w:val="22"/>
          <w:szCs w:val="22"/>
        </w:rPr>
        <w:t>Wykonawca,</w:t>
      </w:r>
    </w:p>
    <w:p w14:paraId="1814B083" w14:textId="77777777" w:rsidR="003B70FE" w:rsidRPr="00440710" w:rsidRDefault="003B70FE">
      <w:pPr>
        <w:widowControl w:val="0"/>
        <w:numPr>
          <w:ilvl w:val="1"/>
          <w:numId w:val="27"/>
        </w:numPr>
        <w:tabs>
          <w:tab w:val="left" w:pos="1276"/>
        </w:tabs>
        <w:spacing w:line="276" w:lineRule="auto"/>
        <w:ind w:left="1276" w:hanging="426"/>
        <w:rPr>
          <w:rFonts w:ascii="Calibri" w:hAnsi="Calibri" w:cs="Calibri"/>
          <w:sz w:val="22"/>
          <w:szCs w:val="22"/>
          <w:lang w:eastAsia="ar-SA"/>
        </w:rPr>
      </w:pPr>
      <w:r w:rsidRPr="00440710">
        <w:rPr>
          <w:rFonts w:ascii="Calibri" w:hAnsi="Calibri" w:cs="Calibri"/>
          <w:sz w:val="22"/>
          <w:szCs w:val="22"/>
          <w:u w:color="FF0000"/>
        </w:rPr>
        <w:t>w przypadku, gdy Wykonawca nie wykonuje umowy lub wykonuje ją nienależycie i pomimo pisemnego wezwania Wykonawcy do podjęcia wykonywania lub należytego wykonywania umowy w wyznaczonym, uzasadnionym technicznie terminie, nie zadośćuczyni żądaniu Zamawiającego,</w:t>
      </w:r>
    </w:p>
    <w:p w14:paraId="6CC45240"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wykonuje</w:t>
      </w:r>
      <w:r w:rsidRPr="00440710">
        <w:rPr>
          <w:rFonts w:ascii="Calibri" w:eastAsia="Arial" w:hAnsi="Calibri" w:cs="Calibri"/>
          <w:sz w:val="22"/>
          <w:szCs w:val="22"/>
        </w:rPr>
        <w:t xml:space="preserve"> </w:t>
      </w:r>
      <w:r w:rsidRPr="00440710">
        <w:rPr>
          <w:rFonts w:ascii="Calibri" w:hAnsi="Calibri" w:cs="Calibri"/>
          <w:sz w:val="22"/>
          <w:szCs w:val="22"/>
        </w:rPr>
        <w:t>roboty</w:t>
      </w:r>
      <w:r w:rsidRPr="00440710">
        <w:rPr>
          <w:rFonts w:ascii="Calibri" w:eastAsia="Arial" w:hAnsi="Calibri" w:cs="Calibri"/>
          <w:sz w:val="22"/>
          <w:szCs w:val="22"/>
        </w:rPr>
        <w:t xml:space="preserve"> </w:t>
      </w:r>
      <w:r w:rsidRPr="00440710">
        <w:rPr>
          <w:rFonts w:ascii="Calibri" w:hAnsi="Calibri" w:cs="Calibri"/>
          <w:sz w:val="22"/>
          <w:szCs w:val="22"/>
        </w:rPr>
        <w:t>wadliwie,</w:t>
      </w:r>
      <w:r w:rsidRPr="00440710">
        <w:rPr>
          <w:rFonts w:ascii="Calibri" w:eastAsia="Arial" w:hAnsi="Calibri" w:cs="Calibri"/>
          <w:sz w:val="22"/>
          <w:szCs w:val="22"/>
        </w:rPr>
        <w:t xml:space="preserve"> </w:t>
      </w:r>
      <w:r w:rsidRPr="00440710">
        <w:rPr>
          <w:rFonts w:ascii="Calibri" w:hAnsi="Calibri" w:cs="Calibri"/>
          <w:sz w:val="22"/>
          <w:szCs w:val="22"/>
        </w:rPr>
        <w:t>stosuje</w:t>
      </w:r>
      <w:r w:rsidRPr="00440710">
        <w:rPr>
          <w:rFonts w:ascii="Calibri" w:eastAsia="Arial" w:hAnsi="Calibri" w:cs="Calibri"/>
          <w:sz w:val="22"/>
          <w:szCs w:val="22"/>
        </w:rPr>
        <w:t xml:space="preserve"> </w:t>
      </w:r>
      <w:r w:rsidRPr="00440710">
        <w:rPr>
          <w:rFonts w:ascii="Calibri" w:hAnsi="Calibri" w:cs="Calibri"/>
          <w:sz w:val="22"/>
          <w:szCs w:val="22"/>
        </w:rPr>
        <w:t>materiały</w:t>
      </w:r>
      <w:r w:rsidRPr="00440710">
        <w:rPr>
          <w:rFonts w:ascii="Calibri" w:eastAsia="Arial" w:hAnsi="Calibri" w:cs="Calibri"/>
          <w:sz w:val="22"/>
          <w:szCs w:val="22"/>
        </w:rPr>
        <w:t xml:space="preserve"> </w:t>
      </w:r>
      <w:r w:rsidRPr="00440710">
        <w:rPr>
          <w:rFonts w:ascii="Calibri" w:hAnsi="Calibri" w:cs="Calibri"/>
          <w:sz w:val="22"/>
          <w:szCs w:val="22"/>
        </w:rPr>
        <w:t>niezgodne</w:t>
      </w:r>
      <w:r w:rsidRPr="00440710">
        <w:rPr>
          <w:rFonts w:ascii="Calibri" w:eastAsia="Arial" w:hAnsi="Calibri" w:cs="Calibri"/>
          <w:sz w:val="22"/>
          <w:szCs w:val="22"/>
        </w:rPr>
        <w:t xml:space="preserve"> </w:t>
      </w:r>
      <w:r w:rsidRPr="00440710">
        <w:rPr>
          <w:rFonts w:ascii="Calibri" w:hAnsi="Calibri" w:cs="Calibri"/>
          <w:sz w:val="22"/>
          <w:szCs w:val="22"/>
        </w:rPr>
        <w:t>z</w:t>
      </w:r>
      <w:r w:rsidR="005C3CEA" w:rsidRPr="00440710">
        <w:rPr>
          <w:rFonts w:ascii="Calibri" w:eastAsia="Arial" w:hAnsi="Calibri" w:cs="Calibri"/>
          <w:sz w:val="22"/>
          <w:szCs w:val="22"/>
        </w:rPr>
        <w:t> </w:t>
      </w:r>
      <w:r w:rsidRPr="00440710">
        <w:rPr>
          <w:rFonts w:ascii="Calibri" w:hAnsi="Calibri" w:cs="Calibri"/>
          <w:sz w:val="22"/>
          <w:szCs w:val="22"/>
        </w:rPr>
        <w:t>wymaganiami</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reaguje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polecenia</w:t>
      </w:r>
      <w:r w:rsidRPr="00440710">
        <w:rPr>
          <w:rFonts w:ascii="Calibri" w:eastAsia="Arial" w:hAnsi="Calibri" w:cs="Calibri"/>
          <w:sz w:val="22"/>
          <w:szCs w:val="22"/>
        </w:rPr>
        <w:t xml:space="preserve"> </w:t>
      </w:r>
      <w:r w:rsidRPr="00440710">
        <w:rPr>
          <w:rFonts w:ascii="Calibri" w:hAnsi="Calibri" w:cs="Calibri"/>
          <w:sz w:val="22"/>
          <w:szCs w:val="22"/>
        </w:rPr>
        <w:t>przedstawiciela</w:t>
      </w:r>
      <w:r w:rsidRPr="00440710">
        <w:rPr>
          <w:rFonts w:ascii="Calibri" w:eastAsia="Arial" w:hAnsi="Calibri" w:cs="Calibri"/>
          <w:sz w:val="22"/>
          <w:szCs w:val="22"/>
        </w:rPr>
        <w:t xml:space="preserve"> </w:t>
      </w:r>
      <w:r w:rsidRPr="00440710">
        <w:rPr>
          <w:rFonts w:ascii="Calibri" w:hAnsi="Calibri" w:cs="Calibri"/>
          <w:sz w:val="22"/>
          <w:szCs w:val="22"/>
        </w:rPr>
        <w:t>Zamawiającego,</w:t>
      </w:r>
    </w:p>
    <w:p w14:paraId="42945816"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lang w:eastAsia="ar-SA"/>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lang w:eastAsia="ar-SA"/>
        </w:rPr>
        <w:t>bez</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uzasadnionej</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przyczyny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przerwał</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wykonywanie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robót</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okres</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dłuższy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niż</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1</w:t>
      </w:r>
      <w:r w:rsidR="007C1147" w:rsidRPr="00440710">
        <w:rPr>
          <w:rFonts w:ascii="Calibri" w:hAnsi="Calibri" w:cs="Calibri"/>
          <w:sz w:val="22"/>
          <w:szCs w:val="22"/>
          <w:lang w:eastAsia="ar-SA"/>
        </w:rPr>
        <w:t>4</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dni</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i</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pomimo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dodatkowego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pisemnego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wezwania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Zamawiającego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podjął</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ich</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okresie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7</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dni</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od</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dnia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doręczenia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Wykonawcy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dodatkowego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wezwania,</w:t>
      </w:r>
    </w:p>
    <w:p w14:paraId="50042121" w14:textId="77777777" w:rsidR="00851EF3" w:rsidRPr="00440710" w:rsidRDefault="00851EF3">
      <w:pPr>
        <w:widowControl w:val="0"/>
        <w:numPr>
          <w:ilvl w:val="1"/>
          <w:numId w:val="27"/>
        </w:numPr>
        <w:tabs>
          <w:tab w:val="left" w:pos="1276"/>
        </w:tabs>
        <w:spacing w:line="276" w:lineRule="auto"/>
        <w:ind w:left="1276" w:hanging="426"/>
        <w:rPr>
          <w:rFonts w:ascii="Calibri" w:eastAsia="Arial" w:hAnsi="Calibri" w:cs="Calibri"/>
          <w:sz w:val="22"/>
          <w:szCs w:val="22"/>
          <w:lang w:eastAsia="ar-SA"/>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lang w:eastAsia="ar-SA"/>
        </w:rPr>
        <w:t>z</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przyczyn</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zawinionych</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przystąpił</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odbioru</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terenu</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budowy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albo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rozpoczął</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robót</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albo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pozostaje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zwłoce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realizacją</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robót</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tak</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dalece,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że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wątpliwe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jest</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dochowanie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terminu</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zakończenia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robót,</w:t>
      </w:r>
      <w:r w:rsidRPr="00440710">
        <w:rPr>
          <w:rFonts w:ascii="Calibri" w:eastAsia="Arial" w:hAnsi="Calibri" w:cs="Calibri"/>
          <w:sz w:val="22"/>
          <w:szCs w:val="22"/>
          <w:lang w:eastAsia="ar-SA"/>
        </w:rPr>
        <w:t xml:space="preserve"> </w:t>
      </w:r>
    </w:p>
    <w:p w14:paraId="4977C05C"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lang w:eastAsia="ar-SA"/>
        </w:rPr>
      </w:pPr>
      <w:r w:rsidRPr="00440710">
        <w:rPr>
          <w:rFonts w:ascii="Calibri" w:hAnsi="Calibri" w:cs="Calibri"/>
          <w:sz w:val="22"/>
          <w:szCs w:val="22"/>
          <w:lang w:eastAsia="ar-SA"/>
        </w:rPr>
        <w:t>w</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przypadku,</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gdy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Wykonawca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podzleca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całość</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robót</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lub</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dokonuje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cesji</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umowy,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jej</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części</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bez</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zgody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Zamawiającego,</w:t>
      </w:r>
    </w:p>
    <w:p w14:paraId="121B6D4E"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lang w:eastAsia="ar-SA"/>
        </w:rPr>
        <w:t>w</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przypadku,</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gdy</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Wykonawca</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nie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wykonuje</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obowiązków,</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o</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których</w:t>
      </w:r>
      <w:r w:rsidRPr="00440710">
        <w:rPr>
          <w:rFonts w:ascii="Calibri" w:eastAsia="Arial" w:hAnsi="Calibri" w:cs="Calibri"/>
          <w:sz w:val="22"/>
          <w:szCs w:val="22"/>
          <w:lang w:eastAsia="ar-SA"/>
        </w:rPr>
        <w:t xml:space="preserve"> </w:t>
      </w:r>
      <w:r w:rsidRPr="00440710">
        <w:rPr>
          <w:rFonts w:ascii="Calibri" w:hAnsi="Calibri" w:cs="Calibri"/>
          <w:sz w:val="22"/>
          <w:szCs w:val="22"/>
          <w:lang w:eastAsia="ar-SA"/>
        </w:rPr>
        <w:t>mowa</w:t>
      </w:r>
      <w:r w:rsidRPr="00440710">
        <w:rPr>
          <w:rFonts w:ascii="Calibri" w:eastAsia="Arial" w:hAnsi="Calibri" w:cs="Calibri"/>
          <w:sz w:val="22"/>
          <w:szCs w:val="22"/>
          <w:lang w:eastAsia="ar-SA"/>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2</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413D01AF" w14:textId="77777777"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istotny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rażący</w:t>
      </w:r>
      <w:r w:rsidRPr="00440710">
        <w:rPr>
          <w:rFonts w:ascii="Calibri" w:eastAsia="Arial" w:hAnsi="Calibri" w:cs="Calibri"/>
          <w:sz w:val="22"/>
          <w:szCs w:val="22"/>
        </w:rPr>
        <w:t xml:space="preserve"> </w:t>
      </w:r>
      <w:r w:rsidRPr="00440710">
        <w:rPr>
          <w:rFonts w:ascii="Calibri" w:hAnsi="Calibri" w:cs="Calibri"/>
          <w:sz w:val="22"/>
          <w:szCs w:val="22"/>
        </w:rPr>
        <w:t>sposób</w:t>
      </w:r>
      <w:r w:rsidRPr="00440710">
        <w:rPr>
          <w:rFonts w:ascii="Calibri" w:eastAsia="Arial" w:hAnsi="Calibri" w:cs="Calibri"/>
          <w:sz w:val="22"/>
          <w:szCs w:val="22"/>
        </w:rPr>
        <w:t xml:space="preserve"> </w:t>
      </w:r>
      <w:r w:rsidRPr="00440710">
        <w:rPr>
          <w:rFonts w:ascii="Calibri" w:hAnsi="Calibri" w:cs="Calibri"/>
          <w:sz w:val="22"/>
          <w:szCs w:val="22"/>
        </w:rPr>
        <w:t>zaniedbuje</w:t>
      </w:r>
      <w:r w:rsidRPr="00440710">
        <w:rPr>
          <w:rFonts w:ascii="Calibri" w:eastAsia="Arial" w:hAnsi="Calibri" w:cs="Calibri"/>
          <w:sz w:val="22"/>
          <w:szCs w:val="22"/>
        </w:rPr>
        <w:t xml:space="preserve"> </w:t>
      </w:r>
      <w:r w:rsidRPr="00440710">
        <w:rPr>
          <w:rFonts w:ascii="Calibri" w:hAnsi="Calibri" w:cs="Calibri"/>
          <w:sz w:val="22"/>
          <w:szCs w:val="22"/>
        </w:rPr>
        <w:t>wykonywanie</w:t>
      </w:r>
      <w:r w:rsidRPr="00440710">
        <w:rPr>
          <w:rFonts w:ascii="Calibri" w:eastAsia="Arial" w:hAnsi="Calibri" w:cs="Calibri"/>
          <w:sz w:val="22"/>
          <w:szCs w:val="22"/>
        </w:rPr>
        <w:t xml:space="preserve"> </w:t>
      </w:r>
      <w:r w:rsidRPr="00440710">
        <w:rPr>
          <w:rFonts w:ascii="Calibri" w:hAnsi="Calibri" w:cs="Calibri"/>
          <w:sz w:val="22"/>
          <w:szCs w:val="22"/>
        </w:rPr>
        <w:t>zobowiązań</w:t>
      </w:r>
      <w:r w:rsidRPr="00440710">
        <w:rPr>
          <w:rFonts w:ascii="Calibri" w:eastAsia="Arial" w:hAnsi="Calibri" w:cs="Calibri"/>
          <w:sz w:val="22"/>
          <w:szCs w:val="22"/>
        </w:rPr>
        <w:t xml:space="preserve"> </w:t>
      </w:r>
      <w:r w:rsidRPr="00440710">
        <w:rPr>
          <w:rFonts w:ascii="Calibri" w:hAnsi="Calibri" w:cs="Calibri"/>
          <w:sz w:val="22"/>
          <w:szCs w:val="22"/>
        </w:rPr>
        <w:t>umownych</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reaguje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pisemne</w:t>
      </w:r>
      <w:r w:rsidRPr="00440710">
        <w:rPr>
          <w:rFonts w:ascii="Calibri" w:eastAsia="Arial" w:hAnsi="Calibri" w:cs="Calibri"/>
          <w:sz w:val="22"/>
          <w:szCs w:val="22"/>
        </w:rPr>
        <w:t xml:space="preserve"> </w:t>
      </w:r>
      <w:r w:rsidRPr="00440710">
        <w:rPr>
          <w:rFonts w:ascii="Calibri" w:hAnsi="Calibri" w:cs="Calibri"/>
          <w:sz w:val="22"/>
          <w:szCs w:val="22"/>
        </w:rPr>
        <w:t>zastrzeżenia</w:t>
      </w:r>
      <w:r w:rsidRPr="00440710">
        <w:rPr>
          <w:rFonts w:ascii="Calibri" w:eastAsia="Arial" w:hAnsi="Calibri" w:cs="Calibri"/>
          <w:sz w:val="22"/>
          <w:szCs w:val="22"/>
        </w:rPr>
        <w:t xml:space="preserve"> </w:t>
      </w:r>
      <w:r w:rsidR="00151230" w:rsidRPr="00440710">
        <w:rPr>
          <w:rFonts w:ascii="Calibri" w:hAnsi="Calibri" w:cs="Calibri"/>
          <w:sz w:val="22"/>
          <w:szCs w:val="22"/>
        </w:rPr>
        <w:t>Zamawiającego,</w:t>
      </w:r>
    </w:p>
    <w:p w14:paraId="5C7660D4" w14:textId="1252298B" w:rsidR="00851EF3" w:rsidRPr="00787D9F"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uregulował</w:t>
      </w:r>
      <w:r w:rsidRPr="00440710">
        <w:rPr>
          <w:rFonts w:ascii="Calibri" w:eastAsia="Arial" w:hAnsi="Calibri" w:cs="Calibri"/>
          <w:sz w:val="22"/>
          <w:szCs w:val="22"/>
        </w:rPr>
        <w:t xml:space="preserve"> </w:t>
      </w:r>
      <w:r w:rsidRPr="00440710">
        <w:rPr>
          <w:rFonts w:ascii="Calibri" w:hAnsi="Calibri" w:cs="Calibri"/>
          <w:sz w:val="22"/>
          <w:szCs w:val="22"/>
        </w:rPr>
        <w:t>zabezpieczenia</w:t>
      </w:r>
      <w:r w:rsidRPr="00440710">
        <w:rPr>
          <w:rFonts w:ascii="Calibri" w:eastAsia="Arial" w:hAnsi="Calibri" w:cs="Calibri"/>
          <w:sz w:val="22"/>
          <w:szCs w:val="22"/>
        </w:rPr>
        <w:t xml:space="preserve"> </w:t>
      </w:r>
      <w:r w:rsidRPr="00440710">
        <w:rPr>
          <w:rFonts w:ascii="Calibri" w:hAnsi="Calibri" w:cs="Calibri"/>
          <w:sz w:val="22"/>
          <w:szCs w:val="22"/>
        </w:rPr>
        <w:t>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787D9F">
        <w:rPr>
          <w:rFonts w:ascii="Calibri" w:hAnsi="Calibri" w:cs="Calibri"/>
          <w:sz w:val="22"/>
          <w:szCs w:val="22"/>
        </w:rPr>
        <w:t>sytuacji,</w:t>
      </w:r>
      <w:r w:rsidRPr="00787D9F">
        <w:rPr>
          <w:rFonts w:ascii="Calibri" w:eastAsia="Arial" w:hAnsi="Calibri" w:cs="Calibri"/>
          <w:sz w:val="22"/>
          <w:szCs w:val="22"/>
        </w:rPr>
        <w:t xml:space="preserve"> </w:t>
      </w:r>
      <w:r w:rsidRPr="00787D9F">
        <w:rPr>
          <w:rFonts w:ascii="Calibri" w:hAnsi="Calibri" w:cs="Calibri"/>
          <w:sz w:val="22"/>
          <w:szCs w:val="22"/>
          <w:lang w:eastAsia="ar-SA"/>
        </w:rPr>
        <w:t>o</w:t>
      </w:r>
      <w:r w:rsidRPr="00787D9F">
        <w:rPr>
          <w:rFonts w:ascii="Calibri" w:eastAsia="Arial" w:hAnsi="Calibri" w:cs="Calibri"/>
          <w:sz w:val="22"/>
          <w:szCs w:val="22"/>
          <w:lang w:eastAsia="ar-SA"/>
        </w:rPr>
        <w:t xml:space="preserve"> </w:t>
      </w:r>
      <w:r w:rsidRPr="00787D9F">
        <w:rPr>
          <w:rFonts w:ascii="Calibri" w:hAnsi="Calibri" w:cs="Calibri"/>
          <w:sz w:val="22"/>
          <w:szCs w:val="22"/>
          <w:lang w:eastAsia="ar-SA"/>
        </w:rPr>
        <w:t>którym</w:t>
      </w:r>
      <w:r w:rsidRPr="00787D9F">
        <w:rPr>
          <w:rFonts w:ascii="Calibri" w:eastAsia="Arial" w:hAnsi="Calibri" w:cs="Calibri"/>
          <w:sz w:val="22"/>
          <w:szCs w:val="22"/>
          <w:lang w:eastAsia="ar-SA"/>
        </w:rPr>
        <w:t xml:space="preserve"> </w:t>
      </w:r>
      <w:r w:rsidRPr="00787D9F">
        <w:rPr>
          <w:rFonts w:ascii="Calibri" w:hAnsi="Calibri" w:cs="Calibri"/>
          <w:sz w:val="22"/>
          <w:szCs w:val="22"/>
          <w:lang w:eastAsia="ar-SA"/>
        </w:rPr>
        <w:t>mowa</w:t>
      </w:r>
      <w:r w:rsidRPr="00787D9F">
        <w:rPr>
          <w:rFonts w:ascii="Calibri" w:eastAsia="Arial" w:hAnsi="Calibri" w:cs="Calibri"/>
          <w:sz w:val="22"/>
          <w:szCs w:val="22"/>
          <w:lang w:eastAsia="ar-SA"/>
        </w:rPr>
        <w:t xml:space="preserve"> </w:t>
      </w:r>
      <w:r w:rsidRPr="00787D9F">
        <w:rPr>
          <w:rFonts w:ascii="Calibri" w:hAnsi="Calibri" w:cs="Calibri"/>
          <w:sz w:val="22"/>
          <w:szCs w:val="22"/>
        </w:rPr>
        <w:t>w</w:t>
      </w:r>
      <w:r w:rsidRPr="00787D9F">
        <w:rPr>
          <w:rFonts w:ascii="Calibri" w:eastAsia="Arial" w:hAnsi="Calibri" w:cs="Calibri"/>
          <w:sz w:val="22"/>
          <w:szCs w:val="22"/>
        </w:rPr>
        <w:t xml:space="preserve"> </w:t>
      </w:r>
      <w:r w:rsidRPr="00787D9F">
        <w:rPr>
          <w:rFonts w:ascii="Calibri" w:hAnsi="Calibri" w:cs="Calibri"/>
          <w:sz w:val="22"/>
          <w:szCs w:val="22"/>
        </w:rPr>
        <w:t>§</w:t>
      </w:r>
      <w:r w:rsidRPr="00787D9F">
        <w:rPr>
          <w:rFonts w:ascii="Calibri" w:eastAsia="Arial" w:hAnsi="Calibri" w:cs="Calibri"/>
          <w:sz w:val="22"/>
          <w:szCs w:val="22"/>
        </w:rPr>
        <w:t xml:space="preserve"> </w:t>
      </w:r>
      <w:r w:rsidRPr="00787D9F">
        <w:rPr>
          <w:rFonts w:ascii="Calibri" w:hAnsi="Calibri" w:cs="Calibri"/>
          <w:sz w:val="22"/>
          <w:szCs w:val="22"/>
        </w:rPr>
        <w:t>1</w:t>
      </w:r>
      <w:r w:rsidR="00787D9F" w:rsidRPr="00787D9F">
        <w:rPr>
          <w:rFonts w:ascii="Calibri" w:hAnsi="Calibri" w:cs="Calibri"/>
          <w:sz w:val="22"/>
          <w:szCs w:val="22"/>
        </w:rPr>
        <w:t>2</w:t>
      </w:r>
      <w:r w:rsidRPr="00787D9F">
        <w:rPr>
          <w:rFonts w:ascii="Calibri" w:eastAsia="Arial" w:hAnsi="Calibri" w:cs="Calibri"/>
          <w:sz w:val="22"/>
          <w:szCs w:val="22"/>
        </w:rPr>
        <w:t xml:space="preserve"> </w:t>
      </w:r>
      <w:r w:rsidRPr="00787D9F">
        <w:rPr>
          <w:rFonts w:ascii="Calibri" w:hAnsi="Calibri" w:cs="Calibri"/>
          <w:sz w:val="22"/>
          <w:szCs w:val="22"/>
        </w:rPr>
        <w:t>niniejszej</w:t>
      </w:r>
      <w:r w:rsidRPr="00787D9F">
        <w:rPr>
          <w:rFonts w:ascii="Calibri" w:eastAsia="Arial" w:hAnsi="Calibri" w:cs="Calibri"/>
          <w:sz w:val="22"/>
          <w:szCs w:val="22"/>
        </w:rPr>
        <w:t xml:space="preserve"> </w:t>
      </w:r>
      <w:r w:rsidRPr="00787D9F">
        <w:rPr>
          <w:rFonts w:ascii="Calibri" w:hAnsi="Calibri" w:cs="Calibri"/>
          <w:sz w:val="22"/>
          <w:szCs w:val="22"/>
        </w:rPr>
        <w:t>umowy,</w:t>
      </w:r>
    </w:p>
    <w:p w14:paraId="446D7F14" w14:textId="12149F6D" w:rsidR="00851EF3"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dopełni</w:t>
      </w:r>
      <w:r w:rsidRPr="00440710">
        <w:rPr>
          <w:rFonts w:ascii="Calibri" w:eastAsia="Arial" w:hAnsi="Calibri" w:cs="Calibri"/>
          <w:sz w:val="22"/>
          <w:szCs w:val="22"/>
        </w:rPr>
        <w:t xml:space="preserve"> </w:t>
      </w:r>
      <w:r w:rsidRPr="00440710">
        <w:rPr>
          <w:rFonts w:ascii="Calibri" w:hAnsi="Calibri" w:cs="Calibri"/>
          <w:sz w:val="22"/>
          <w:szCs w:val="22"/>
        </w:rPr>
        <w:t>obowiązku,</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mowa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1</w:t>
      </w:r>
      <w:r w:rsidR="00787D9F">
        <w:rPr>
          <w:rFonts w:ascii="Calibri" w:hAnsi="Calibri" w:cs="Calibri"/>
          <w:sz w:val="22"/>
          <w:szCs w:val="22"/>
        </w:rPr>
        <w:t>1</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p>
    <w:p w14:paraId="37B108D8" w14:textId="77777777" w:rsidR="008E7462" w:rsidRPr="00440710" w:rsidRDefault="00851EF3">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004F2D48" w:rsidRPr="00440710">
        <w:rPr>
          <w:rFonts w:ascii="Calibri" w:eastAsia="Arial" w:hAnsi="Calibri" w:cs="Calibri"/>
          <w:sz w:val="22"/>
          <w:szCs w:val="22"/>
        </w:rPr>
        <w:t xml:space="preserve">nagminnego </w:t>
      </w:r>
      <w:r w:rsidRPr="00440710">
        <w:rPr>
          <w:rFonts w:ascii="Calibri" w:hAnsi="Calibri" w:cs="Calibri"/>
          <w:sz w:val="22"/>
          <w:szCs w:val="22"/>
        </w:rPr>
        <w:t>niewywiązywania</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obowiązku</w:t>
      </w:r>
      <w:r w:rsidRPr="00440710">
        <w:rPr>
          <w:rFonts w:ascii="Calibri" w:eastAsia="Arial" w:hAnsi="Calibri" w:cs="Calibri"/>
          <w:sz w:val="22"/>
          <w:szCs w:val="22"/>
        </w:rPr>
        <w:t xml:space="preserve"> </w:t>
      </w:r>
      <w:r w:rsidRPr="00440710">
        <w:rPr>
          <w:rFonts w:ascii="Calibri" w:hAnsi="Calibri" w:cs="Calibri"/>
          <w:sz w:val="22"/>
          <w:szCs w:val="22"/>
        </w:rPr>
        <w:t>zatrudniania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podstawie</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004F2D48" w:rsidRPr="00440710">
        <w:rPr>
          <w:rFonts w:ascii="Calibri" w:hAnsi="Calibri" w:cs="Calibri"/>
          <w:sz w:val="22"/>
          <w:szCs w:val="22"/>
        </w:rPr>
        <w:t>pracę co spowodowało trzykrotne naliczenie kary umownej z tego tytułu</w:t>
      </w:r>
    </w:p>
    <w:p w14:paraId="1DAD137F" w14:textId="7F416B0A" w:rsidR="004C13A5" w:rsidRPr="00440710" w:rsidRDefault="003B70FE">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 przypadku konieczności co najmniej trzykrotnego dokonywania przez Zamawiającego bezpośredniej zapłaty podwykonawcy lub dalszemu podwykonawcy lub konieczność dokonania bezpośrednich zapłat na rzecz tych podmiotów na sumę większą niż 5% wartości umowy brutto, o której mowa w § 3</w:t>
      </w:r>
      <w:r w:rsidR="004C13A5" w:rsidRPr="00440710">
        <w:rPr>
          <w:rFonts w:ascii="Calibri" w:hAnsi="Calibri" w:cs="Calibri"/>
          <w:sz w:val="22"/>
          <w:szCs w:val="22"/>
        </w:rPr>
        <w:t xml:space="preserve"> ust. 1 niniejszej umowy,</w:t>
      </w:r>
    </w:p>
    <w:p w14:paraId="13D1BE7D" w14:textId="77777777" w:rsidR="004C13A5" w:rsidRPr="00440710" w:rsidRDefault="004C13A5">
      <w:pPr>
        <w:widowControl w:val="0"/>
        <w:numPr>
          <w:ilvl w:val="1"/>
          <w:numId w:val="27"/>
        </w:numPr>
        <w:tabs>
          <w:tab w:val="left" w:pos="1276"/>
        </w:tabs>
        <w:spacing w:line="276" w:lineRule="auto"/>
        <w:ind w:left="1276" w:hanging="426"/>
        <w:rPr>
          <w:rFonts w:ascii="Calibri" w:hAnsi="Calibri" w:cs="Calibri"/>
          <w:sz w:val="22"/>
          <w:szCs w:val="22"/>
        </w:rPr>
      </w:pPr>
      <w:r w:rsidRPr="00440710">
        <w:rPr>
          <w:rFonts w:ascii="Calibri" w:hAnsi="Calibri" w:cs="Calibri"/>
          <w:sz w:val="22"/>
          <w:szCs w:val="22"/>
        </w:rPr>
        <w:t>w chwili zawarcia umowy w sprawie zamówienia publicznego podlegał wykluczeniu na podstawie art. 108 ustawy Prawo zamówień publicznych.</w:t>
      </w:r>
    </w:p>
    <w:p w14:paraId="70858298" w14:textId="77777777" w:rsidR="00851EF3" w:rsidRPr="00440710" w:rsidRDefault="00851EF3">
      <w:pPr>
        <w:widowControl w:val="0"/>
        <w:numPr>
          <w:ilvl w:val="0"/>
          <w:numId w:val="4"/>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przysługuje</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odstąpienia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p>
    <w:p w14:paraId="4CF00278" w14:textId="77777777" w:rsidR="00851EF3" w:rsidRPr="00440710" w:rsidRDefault="00851EF3">
      <w:pPr>
        <w:widowControl w:val="0"/>
        <w:numPr>
          <w:ilvl w:val="1"/>
          <w:numId w:val="4"/>
        </w:numPr>
        <w:tabs>
          <w:tab w:val="left" w:pos="1276"/>
        </w:tabs>
        <w:spacing w:line="276" w:lineRule="auto"/>
        <w:ind w:left="1276" w:hanging="425"/>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gdy</w:t>
      </w:r>
      <w:r w:rsidRPr="00440710">
        <w:rPr>
          <w:rFonts w:ascii="Calibri" w:eastAsia="Arial" w:hAnsi="Calibri" w:cs="Calibri"/>
          <w:sz w:val="22"/>
          <w:szCs w:val="22"/>
        </w:rPr>
        <w:t xml:space="preserve"> </w:t>
      </w:r>
      <w:r w:rsidRPr="00440710">
        <w:rPr>
          <w:rFonts w:ascii="Calibri" w:hAnsi="Calibri" w:cs="Calibri"/>
          <w:sz w:val="22"/>
          <w:szCs w:val="22"/>
        </w:rPr>
        <w:t>zwłoka</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przekazaniu</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przekracza</w:t>
      </w:r>
      <w:r w:rsidRPr="00440710">
        <w:rPr>
          <w:rFonts w:ascii="Calibri" w:eastAsia="Arial" w:hAnsi="Calibri" w:cs="Calibri"/>
          <w:sz w:val="22"/>
          <w:szCs w:val="22"/>
        </w:rPr>
        <w:t xml:space="preserve"> </w:t>
      </w:r>
      <w:r w:rsidRPr="00440710">
        <w:rPr>
          <w:rFonts w:ascii="Calibri" w:hAnsi="Calibri" w:cs="Calibri"/>
          <w:sz w:val="22"/>
          <w:szCs w:val="22"/>
        </w:rPr>
        <w:t>10</w:t>
      </w:r>
      <w:r w:rsidRPr="00440710">
        <w:rPr>
          <w:rFonts w:ascii="Calibri" w:eastAsia="Arial" w:hAnsi="Calibri" w:cs="Calibri"/>
          <w:sz w:val="22"/>
          <w:szCs w:val="22"/>
        </w:rPr>
        <w:t xml:space="preserve"> </w:t>
      </w:r>
      <w:r w:rsidRPr="00440710">
        <w:rPr>
          <w:rFonts w:ascii="Calibri" w:hAnsi="Calibri" w:cs="Calibri"/>
          <w:sz w:val="22"/>
          <w:szCs w:val="22"/>
        </w:rPr>
        <w:t>dni,</w:t>
      </w:r>
    </w:p>
    <w:p w14:paraId="2E9B9C2C" w14:textId="77777777" w:rsidR="001F03FD" w:rsidRPr="00440710" w:rsidRDefault="00851EF3">
      <w:pPr>
        <w:widowControl w:val="0"/>
        <w:numPr>
          <w:ilvl w:val="0"/>
          <w:numId w:val="3"/>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Odstąpienie</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musi</w:t>
      </w:r>
      <w:r w:rsidRPr="00440710">
        <w:rPr>
          <w:rFonts w:ascii="Calibri" w:eastAsia="Arial" w:hAnsi="Calibri" w:cs="Calibri"/>
          <w:sz w:val="22"/>
          <w:szCs w:val="22"/>
        </w:rPr>
        <w:t xml:space="preserve"> </w:t>
      </w:r>
      <w:r w:rsidRPr="00440710">
        <w:rPr>
          <w:rFonts w:ascii="Calibri" w:hAnsi="Calibri" w:cs="Calibri"/>
          <w:sz w:val="22"/>
          <w:szCs w:val="22"/>
        </w:rPr>
        <w:t>nastąpić</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rygorem</w:t>
      </w:r>
      <w:r w:rsidRPr="00440710">
        <w:rPr>
          <w:rFonts w:ascii="Calibri" w:eastAsia="Arial" w:hAnsi="Calibri" w:cs="Calibri"/>
          <w:sz w:val="22"/>
          <w:szCs w:val="22"/>
        </w:rPr>
        <w:t xml:space="preserve"> </w:t>
      </w:r>
      <w:r w:rsidRPr="00440710">
        <w:rPr>
          <w:rFonts w:ascii="Calibri" w:hAnsi="Calibri" w:cs="Calibri"/>
          <w:sz w:val="22"/>
          <w:szCs w:val="22"/>
        </w:rPr>
        <w:t>nieważności</w:t>
      </w:r>
      <w:r w:rsidRPr="00440710">
        <w:rPr>
          <w:rFonts w:ascii="Calibri" w:eastAsia="Arial" w:hAnsi="Calibri" w:cs="Calibri"/>
          <w:sz w:val="22"/>
          <w:szCs w:val="22"/>
        </w:rPr>
        <w:t xml:space="preserve"> </w:t>
      </w:r>
      <w:r w:rsidRPr="00440710">
        <w:rPr>
          <w:rFonts w:ascii="Calibri" w:hAnsi="Calibri" w:cs="Calibri"/>
          <w:sz w:val="22"/>
          <w:szCs w:val="22"/>
        </w:rPr>
        <w:t>takiego</w:t>
      </w:r>
      <w:r w:rsidRPr="00440710">
        <w:rPr>
          <w:rFonts w:ascii="Calibri" w:eastAsia="Arial" w:hAnsi="Calibri" w:cs="Calibri"/>
          <w:sz w:val="22"/>
          <w:szCs w:val="22"/>
        </w:rPr>
        <w:t xml:space="preserve"> </w:t>
      </w:r>
      <w:r w:rsidRPr="00440710">
        <w:rPr>
          <w:rFonts w:ascii="Calibri" w:hAnsi="Calibri" w:cs="Calibri"/>
          <w:sz w:val="22"/>
          <w:szCs w:val="22"/>
        </w:rPr>
        <w:t>oświadczenia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zawierać</w:t>
      </w:r>
      <w:r w:rsidRPr="00440710">
        <w:rPr>
          <w:rFonts w:ascii="Calibri" w:eastAsia="Arial" w:hAnsi="Calibri" w:cs="Calibri"/>
          <w:sz w:val="22"/>
          <w:szCs w:val="22"/>
        </w:rPr>
        <w:t xml:space="preserve"> </w:t>
      </w:r>
      <w:r w:rsidRPr="00440710">
        <w:rPr>
          <w:rFonts w:ascii="Calibri" w:hAnsi="Calibri" w:cs="Calibri"/>
          <w:sz w:val="22"/>
          <w:szCs w:val="22"/>
        </w:rPr>
        <w:t>uzasadnienie</w:t>
      </w:r>
      <w:r w:rsidRPr="00440710">
        <w:rPr>
          <w:rFonts w:ascii="Calibri" w:eastAsia="Arial" w:hAnsi="Calibri" w:cs="Calibri"/>
          <w:sz w:val="22"/>
          <w:szCs w:val="22"/>
        </w:rPr>
        <w:t xml:space="preserve"> </w:t>
      </w:r>
      <w:r w:rsidRPr="00440710">
        <w:rPr>
          <w:rFonts w:ascii="Calibri" w:hAnsi="Calibri" w:cs="Calibri"/>
          <w:sz w:val="22"/>
          <w:szCs w:val="22"/>
        </w:rPr>
        <w:t>faktyczne</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prawne.</w:t>
      </w:r>
    </w:p>
    <w:p w14:paraId="22C31103" w14:textId="22A9BDDA" w:rsidR="001F03FD" w:rsidRPr="00440710" w:rsidRDefault="001F03FD">
      <w:pPr>
        <w:widowControl w:val="0"/>
        <w:numPr>
          <w:ilvl w:val="0"/>
          <w:numId w:val="3"/>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Oświadczenie takie p</w:t>
      </w:r>
      <w:r w:rsidR="004F2D48" w:rsidRPr="00440710">
        <w:rPr>
          <w:rFonts w:ascii="Calibri" w:hAnsi="Calibri" w:cs="Calibri"/>
          <w:sz w:val="22"/>
          <w:szCs w:val="22"/>
        </w:rPr>
        <w:t>owinn</w:t>
      </w:r>
      <w:r w:rsidR="007E51E2" w:rsidRPr="00440710">
        <w:rPr>
          <w:rFonts w:ascii="Calibri" w:hAnsi="Calibri" w:cs="Calibri"/>
          <w:sz w:val="22"/>
          <w:szCs w:val="22"/>
        </w:rPr>
        <w:t>o być złożone w terminie 60 dni</w:t>
      </w:r>
      <w:r w:rsidRPr="00440710">
        <w:rPr>
          <w:rFonts w:ascii="Calibri" w:hAnsi="Calibri" w:cs="Calibri"/>
          <w:sz w:val="22"/>
          <w:szCs w:val="22"/>
        </w:rPr>
        <w:t xml:space="preserve"> liczonym od dnia uzyskania przez Stronę umowy informacji o okoliczności uzasadniającej odstąpienie od umowy, chyba że zapisy § 1</w:t>
      </w:r>
      <w:r w:rsidR="00787D9F">
        <w:rPr>
          <w:rFonts w:ascii="Calibri" w:hAnsi="Calibri" w:cs="Calibri"/>
          <w:sz w:val="22"/>
          <w:szCs w:val="22"/>
        </w:rPr>
        <w:t>5</w:t>
      </w:r>
      <w:r w:rsidRPr="00440710">
        <w:rPr>
          <w:rFonts w:ascii="Calibri" w:hAnsi="Calibri" w:cs="Calibri"/>
          <w:sz w:val="22"/>
          <w:szCs w:val="22"/>
        </w:rPr>
        <w:t xml:space="preserve"> ust. 1 niniejszej umowy przewidują inny termin. </w:t>
      </w:r>
    </w:p>
    <w:p w14:paraId="30706F71" w14:textId="77777777" w:rsidR="00851EF3" w:rsidRPr="00440710" w:rsidRDefault="00851EF3">
      <w:pPr>
        <w:widowControl w:val="0"/>
        <w:numPr>
          <w:ilvl w:val="0"/>
          <w:numId w:val="3"/>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lastRenderedPageBreak/>
        <w:t>Odstąpienie</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następuje</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pośrednictwem</w:t>
      </w:r>
      <w:r w:rsidRPr="00440710">
        <w:rPr>
          <w:rFonts w:ascii="Calibri" w:eastAsia="Arial" w:hAnsi="Calibri" w:cs="Calibri"/>
          <w:sz w:val="22"/>
          <w:szCs w:val="22"/>
        </w:rPr>
        <w:t xml:space="preserve"> </w:t>
      </w:r>
      <w:r w:rsidRPr="00440710">
        <w:rPr>
          <w:rFonts w:ascii="Calibri" w:hAnsi="Calibri" w:cs="Calibri"/>
          <w:sz w:val="22"/>
          <w:szCs w:val="22"/>
        </w:rPr>
        <w:t>listu</w:t>
      </w:r>
      <w:r w:rsidRPr="00440710">
        <w:rPr>
          <w:rFonts w:ascii="Calibri" w:eastAsia="Arial" w:hAnsi="Calibri" w:cs="Calibri"/>
          <w:sz w:val="22"/>
          <w:szCs w:val="22"/>
        </w:rPr>
        <w:t xml:space="preserve"> </w:t>
      </w:r>
      <w:r w:rsidRPr="00440710">
        <w:rPr>
          <w:rFonts w:ascii="Calibri" w:hAnsi="Calibri" w:cs="Calibri"/>
          <w:sz w:val="22"/>
          <w:szCs w:val="22"/>
        </w:rPr>
        <w:t>poleconego</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potwierdzeniem</w:t>
      </w:r>
      <w:r w:rsidRPr="00440710">
        <w:rPr>
          <w:rFonts w:ascii="Calibri" w:eastAsia="Arial" w:hAnsi="Calibri" w:cs="Calibri"/>
          <w:sz w:val="22"/>
          <w:szCs w:val="22"/>
        </w:rPr>
        <w:t xml:space="preserve"> </w:t>
      </w:r>
      <w:r w:rsidRPr="00440710">
        <w:rPr>
          <w:rFonts w:ascii="Calibri" w:hAnsi="Calibri" w:cs="Calibri"/>
          <w:sz w:val="22"/>
          <w:szCs w:val="22"/>
        </w:rPr>
        <w:t>odbioru</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formie</w:t>
      </w:r>
      <w:r w:rsidRPr="00440710">
        <w:rPr>
          <w:rFonts w:ascii="Calibri" w:eastAsia="Arial" w:hAnsi="Calibri" w:cs="Calibri"/>
          <w:sz w:val="22"/>
          <w:szCs w:val="22"/>
        </w:rPr>
        <w:t xml:space="preserve"> </w:t>
      </w:r>
      <w:r w:rsidRPr="00440710">
        <w:rPr>
          <w:rFonts w:ascii="Calibri" w:hAnsi="Calibri" w:cs="Calibri"/>
          <w:sz w:val="22"/>
          <w:szCs w:val="22"/>
        </w:rPr>
        <w:t>pisma</w:t>
      </w:r>
      <w:r w:rsidRPr="00440710">
        <w:rPr>
          <w:rFonts w:ascii="Calibri" w:eastAsia="Arial" w:hAnsi="Calibri" w:cs="Calibri"/>
          <w:sz w:val="22"/>
          <w:szCs w:val="22"/>
        </w:rPr>
        <w:t xml:space="preserve"> </w:t>
      </w:r>
      <w:r w:rsidRPr="00440710">
        <w:rPr>
          <w:rFonts w:ascii="Calibri" w:hAnsi="Calibri" w:cs="Calibri"/>
          <w:sz w:val="22"/>
          <w:szCs w:val="22"/>
        </w:rPr>
        <w:t>złożonego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siedzibie</w:t>
      </w:r>
      <w:r w:rsidRPr="00440710">
        <w:rPr>
          <w:rFonts w:ascii="Calibri" w:eastAsia="Arial" w:hAnsi="Calibri" w:cs="Calibri"/>
          <w:sz w:val="22"/>
          <w:szCs w:val="22"/>
        </w:rPr>
        <w:t xml:space="preserve"> </w:t>
      </w:r>
      <w:r w:rsidRPr="00440710">
        <w:rPr>
          <w:rFonts w:ascii="Calibri" w:hAnsi="Calibri" w:cs="Calibri"/>
          <w:sz w:val="22"/>
          <w:szCs w:val="22"/>
        </w:rPr>
        <w:t>Strony</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pokwitowaniem,</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chwilą</w:t>
      </w:r>
      <w:r w:rsidRPr="00440710">
        <w:rPr>
          <w:rFonts w:ascii="Calibri" w:eastAsia="Arial" w:hAnsi="Calibri" w:cs="Calibri"/>
          <w:sz w:val="22"/>
          <w:szCs w:val="22"/>
        </w:rPr>
        <w:t xml:space="preserve"> </w:t>
      </w:r>
      <w:r w:rsidRPr="00440710">
        <w:rPr>
          <w:rFonts w:ascii="Calibri" w:hAnsi="Calibri" w:cs="Calibri"/>
          <w:sz w:val="22"/>
          <w:szCs w:val="22"/>
        </w:rPr>
        <w:t>otrzymania</w:t>
      </w:r>
      <w:r w:rsidRPr="00440710">
        <w:rPr>
          <w:rFonts w:ascii="Calibri" w:eastAsia="Arial" w:hAnsi="Calibri" w:cs="Calibri"/>
          <w:sz w:val="22"/>
          <w:szCs w:val="22"/>
        </w:rPr>
        <w:t xml:space="preserve"> </w:t>
      </w:r>
      <w:r w:rsidRPr="00440710">
        <w:rPr>
          <w:rFonts w:ascii="Calibri" w:hAnsi="Calibri" w:cs="Calibri"/>
          <w:sz w:val="22"/>
          <w:szCs w:val="22"/>
        </w:rPr>
        <w:t>pisemnego</w:t>
      </w:r>
      <w:r w:rsidRPr="00440710">
        <w:rPr>
          <w:rFonts w:ascii="Calibri" w:eastAsia="Arial" w:hAnsi="Calibri" w:cs="Calibri"/>
          <w:sz w:val="22"/>
          <w:szCs w:val="22"/>
        </w:rPr>
        <w:t xml:space="preserve"> </w:t>
      </w:r>
      <w:r w:rsidRPr="00440710">
        <w:rPr>
          <w:rFonts w:ascii="Calibri" w:hAnsi="Calibri" w:cs="Calibri"/>
          <w:sz w:val="22"/>
          <w:szCs w:val="22"/>
        </w:rPr>
        <w:t>oświadczenia</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odstąpieniu</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Stronę.</w:t>
      </w:r>
    </w:p>
    <w:p w14:paraId="6470033D" w14:textId="77777777" w:rsidR="00851EF3" w:rsidRPr="00440710" w:rsidRDefault="00851EF3">
      <w:pPr>
        <w:widowControl w:val="0"/>
        <w:numPr>
          <w:ilvl w:val="0"/>
          <w:numId w:val="3"/>
        </w:numPr>
        <w:tabs>
          <w:tab w:val="left" w:pos="426"/>
        </w:tabs>
        <w:spacing w:line="276" w:lineRule="auto"/>
        <w:ind w:left="426" w:hanging="426"/>
        <w:rPr>
          <w:rFonts w:ascii="Calibri" w:hAnsi="Calibri" w:cs="Calibri"/>
          <w:bCs/>
          <w:sz w:val="22"/>
          <w:szCs w:val="22"/>
          <w:lang w:eastAsia="ar-SA"/>
        </w:rPr>
      </w:pPr>
      <w:r w:rsidRPr="00440710">
        <w:rPr>
          <w:rFonts w:ascii="Calibri" w:hAnsi="Calibri" w:cs="Calibri"/>
          <w:bCs/>
          <w:sz w:val="22"/>
          <w:szCs w:val="22"/>
          <w:lang w:eastAsia="ar-SA"/>
        </w:rPr>
        <w:t>Wykonawca</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udziela</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rękojmi</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i</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gwarancji</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jakości</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w</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zakresie</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określonym</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w</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umowie</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na</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część</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zobowiązania</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wykonaną</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przed</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odstąpieniem</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od</w:t>
      </w:r>
      <w:r w:rsidRPr="00440710">
        <w:rPr>
          <w:rFonts w:ascii="Calibri" w:eastAsia="Arial" w:hAnsi="Calibri" w:cs="Calibri"/>
          <w:bCs/>
          <w:sz w:val="22"/>
          <w:szCs w:val="22"/>
          <w:lang w:eastAsia="ar-SA"/>
        </w:rPr>
        <w:t xml:space="preserve"> </w:t>
      </w:r>
      <w:r w:rsidRPr="00440710">
        <w:rPr>
          <w:rFonts w:ascii="Calibri" w:hAnsi="Calibri" w:cs="Calibri"/>
          <w:bCs/>
          <w:sz w:val="22"/>
          <w:szCs w:val="22"/>
          <w:lang w:eastAsia="ar-SA"/>
        </w:rPr>
        <w:t>umowy.</w:t>
      </w:r>
    </w:p>
    <w:p w14:paraId="3839160D" w14:textId="77777777" w:rsidR="00851EF3" w:rsidRPr="00440710" w:rsidRDefault="00851EF3">
      <w:pPr>
        <w:widowControl w:val="0"/>
        <w:numPr>
          <w:ilvl w:val="0"/>
          <w:numId w:val="3"/>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przypadku</w:t>
      </w:r>
      <w:r w:rsidRPr="00440710">
        <w:rPr>
          <w:rFonts w:ascii="Calibri" w:eastAsia="Arial" w:hAnsi="Calibri" w:cs="Calibri"/>
          <w:sz w:val="22"/>
          <w:szCs w:val="22"/>
        </w:rPr>
        <w:t xml:space="preserve"> </w:t>
      </w:r>
      <w:r w:rsidRPr="00440710">
        <w:rPr>
          <w:rFonts w:ascii="Calibri" w:hAnsi="Calibri" w:cs="Calibri"/>
          <w:sz w:val="22"/>
          <w:szCs w:val="22"/>
        </w:rPr>
        <w:t>odstąpienia</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Wykonawcę</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Zamawiającego,</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ma</w:t>
      </w:r>
      <w:r w:rsidRPr="00440710">
        <w:rPr>
          <w:rFonts w:ascii="Calibri" w:eastAsia="Arial" w:hAnsi="Calibri" w:cs="Calibri"/>
          <w:sz w:val="22"/>
          <w:szCs w:val="22"/>
        </w:rPr>
        <w:t xml:space="preserve"> </w:t>
      </w:r>
      <w:r w:rsidRPr="00440710">
        <w:rPr>
          <w:rFonts w:ascii="Calibri" w:hAnsi="Calibri" w:cs="Calibri"/>
          <w:sz w:val="22"/>
          <w:szCs w:val="22"/>
        </w:rPr>
        <w:t>obowiązek:</w:t>
      </w:r>
    </w:p>
    <w:p w14:paraId="010FB0DE" w14:textId="77777777" w:rsidR="00851EF3" w:rsidRPr="00440710" w:rsidRDefault="00851EF3">
      <w:pPr>
        <w:pStyle w:val="Akapitzlist"/>
        <w:numPr>
          <w:ilvl w:val="1"/>
          <w:numId w:val="16"/>
        </w:numPr>
        <w:tabs>
          <w:tab w:val="left" w:pos="851"/>
        </w:tabs>
        <w:spacing w:after="0"/>
        <w:ind w:left="851" w:hanging="425"/>
        <w:rPr>
          <w:rFonts w:eastAsia="Arial"/>
        </w:rPr>
      </w:pPr>
      <w:r w:rsidRPr="00440710">
        <w:t>natychmiast</w:t>
      </w:r>
      <w:r w:rsidRPr="00440710">
        <w:rPr>
          <w:rFonts w:eastAsia="Arial"/>
        </w:rPr>
        <w:t xml:space="preserve"> </w:t>
      </w:r>
      <w:r w:rsidRPr="00440710">
        <w:t>wstrzymać</w:t>
      </w:r>
      <w:r w:rsidRPr="00440710">
        <w:rPr>
          <w:rFonts w:eastAsia="Arial"/>
        </w:rPr>
        <w:t xml:space="preserve"> </w:t>
      </w:r>
      <w:r w:rsidRPr="00440710">
        <w:t>wykonywanie</w:t>
      </w:r>
      <w:r w:rsidRPr="00440710">
        <w:rPr>
          <w:rFonts w:eastAsia="Arial"/>
        </w:rPr>
        <w:t xml:space="preserve"> </w:t>
      </w:r>
      <w:r w:rsidRPr="00440710">
        <w:t>robót,</w:t>
      </w:r>
      <w:r w:rsidRPr="00440710">
        <w:rPr>
          <w:rFonts w:eastAsia="Arial"/>
        </w:rPr>
        <w:t xml:space="preserve"> </w:t>
      </w:r>
      <w:r w:rsidRPr="00440710">
        <w:t>poza</w:t>
      </w:r>
      <w:r w:rsidRPr="00440710">
        <w:rPr>
          <w:rFonts w:eastAsia="Arial"/>
        </w:rPr>
        <w:t xml:space="preserve"> </w:t>
      </w:r>
      <w:r w:rsidRPr="00440710">
        <w:t>mającymi</w:t>
      </w:r>
      <w:r w:rsidRPr="00440710">
        <w:rPr>
          <w:rFonts w:eastAsia="Arial"/>
        </w:rPr>
        <w:t xml:space="preserve"> </w:t>
      </w:r>
      <w:r w:rsidRPr="00440710">
        <w:t>na</w:t>
      </w:r>
      <w:r w:rsidRPr="00440710">
        <w:rPr>
          <w:rFonts w:eastAsia="Arial"/>
        </w:rPr>
        <w:t xml:space="preserve"> </w:t>
      </w:r>
      <w:r w:rsidRPr="00440710">
        <w:t>celu</w:t>
      </w:r>
      <w:r w:rsidRPr="00440710">
        <w:rPr>
          <w:rFonts w:eastAsia="Arial"/>
        </w:rPr>
        <w:t xml:space="preserve"> </w:t>
      </w:r>
      <w:r w:rsidRPr="00440710">
        <w:t>ochronę</w:t>
      </w:r>
      <w:r w:rsidRPr="00440710">
        <w:rPr>
          <w:rFonts w:eastAsia="Arial"/>
        </w:rPr>
        <w:t xml:space="preserve"> </w:t>
      </w:r>
      <w:r w:rsidRPr="00440710">
        <w:t>życia</w:t>
      </w:r>
      <w:r w:rsidRPr="00440710">
        <w:rPr>
          <w:rFonts w:eastAsia="Arial"/>
        </w:rPr>
        <w:t xml:space="preserve"> </w:t>
      </w:r>
      <w:r w:rsidRPr="00440710">
        <w:t>i</w:t>
      </w:r>
      <w:r w:rsidRPr="00440710">
        <w:rPr>
          <w:rFonts w:eastAsia="Arial"/>
        </w:rPr>
        <w:t xml:space="preserve"> </w:t>
      </w:r>
      <w:r w:rsidRPr="00440710">
        <w:t>własności</w:t>
      </w:r>
      <w:r w:rsidRPr="00440710">
        <w:rPr>
          <w:rFonts w:eastAsia="Arial"/>
        </w:rPr>
        <w:t xml:space="preserve"> </w:t>
      </w:r>
      <w:r w:rsidRPr="00440710">
        <w:t>i</w:t>
      </w:r>
      <w:r w:rsidR="00836F0D" w:rsidRPr="00440710">
        <w:rPr>
          <w:rFonts w:eastAsia="Arial"/>
        </w:rPr>
        <w:t> </w:t>
      </w:r>
      <w:r w:rsidRPr="00440710">
        <w:t>zabezpieczyć</w:t>
      </w:r>
      <w:r w:rsidRPr="00440710">
        <w:rPr>
          <w:rFonts w:eastAsia="Arial"/>
        </w:rPr>
        <w:t xml:space="preserve"> </w:t>
      </w:r>
      <w:r w:rsidRPr="00440710">
        <w:t>przerwane</w:t>
      </w:r>
      <w:r w:rsidRPr="00440710">
        <w:rPr>
          <w:rFonts w:eastAsia="Arial"/>
        </w:rPr>
        <w:t xml:space="preserve"> </w:t>
      </w:r>
      <w:r w:rsidRPr="00440710">
        <w:t>roboty</w:t>
      </w:r>
      <w:r w:rsidRPr="00440710">
        <w:rPr>
          <w:rFonts w:eastAsia="Arial"/>
        </w:rPr>
        <w:t xml:space="preserve"> </w:t>
      </w:r>
      <w:r w:rsidRPr="00440710">
        <w:t>w</w:t>
      </w:r>
      <w:r w:rsidRPr="00440710">
        <w:rPr>
          <w:rFonts w:eastAsia="Arial"/>
        </w:rPr>
        <w:t xml:space="preserve"> </w:t>
      </w:r>
      <w:r w:rsidRPr="00440710">
        <w:t>zakresie</w:t>
      </w:r>
      <w:r w:rsidRPr="00440710">
        <w:rPr>
          <w:rFonts w:eastAsia="Arial"/>
        </w:rPr>
        <w:t xml:space="preserve"> </w:t>
      </w:r>
      <w:r w:rsidRPr="00440710">
        <w:t>obustronnie</w:t>
      </w:r>
      <w:r w:rsidRPr="00440710">
        <w:rPr>
          <w:rFonts w:eastAsia="Arial"/>
        </w:rPr>
        <w:t xml:space="preserve"> </w:t>
      </w:r>
      <w:r w:rsidRPr="00440710">
        <w:t>uzgodnionym</w:t>
      </w:r>
      <w:r w:rsidRPr="00440710">
        <w:rPr>
          <w:rFonts w:eastAsia="Arial"/>
        </w:rPr>
        <w:t xml:space="preserve"> </w:t>
      </w:r>
      <w:r w:rsidRPr="00440710">
        <w:t>oraz</w:t>
      </w:r>
      <w:r w:rsidRPr="00440710">
        <w:rPr>
          <w:rFonts w:eastAsia="Arial"/>
        </w:rPr>
        <w:t xml:space="preserve"> </w:t>
      </w:r>
      <w:r w:rsidRPr="00440710">
        <w:t>zabezpieczyć</w:t>
      </w:r>
      <w:r w:rsidRPr="00440710">
        <w:rPr>
          <w:rFonts w:eastAsia="Arial"/>
        </w:rPr>
        <w:t xml:space="preserve"> </w:t>
      </w:r>
      <w:r w:rsidRPr="00440710">
        <w:t>teren</w:t>
      </w:r>
      <w:r w:rsidRPr="00440710">
        <w:rPr>
          <w:rFonts w:eastAsia="Arial"/>
        </w:rPr>
        <w:t xml:space="preserve"> </w:t>
      </w:r>
      <w:r w:rsidRPr="00440710">
        <w:t>budowy</w:t>
      </w:r>
      <w:r w:rsidRPr="00440710">
        <w:rPr>
          <w:rFonts w:eastAsia="Arial"/>
        </w:rPr>
        <w:t xml:space="preserve"> </w:t>
      </w:r>
      <w:r w:rsidRPr="00440710">
        <w:t>i</w:t>
      </w:r>
      <w:r w:rsidRPr="00440710">
        <w:rPr>
          <w:rFonts w:eastAsia="Arial"/>
        </w:rPr>
        <w:t xml:space="preserve"> </w:t>
      </w:r>
      <w:r w:rsidRPr="00440710">
        <w:t>opuścić</w:t>
      </w:r>
      <w:r w:rsidRPr="00440710">
        <w:rPr>
          <w:rFonts w:eastAsia="Arial"/>
        </w:rPr>
        <w:t xml:space="preserve"> </w:t>
      </w:r>
      <w:r w:rsidRPr="00440710">
        <w:t>go</w:t>
      </w:r>
      <w:r w:rsidRPr="00440710">
        <w:rPr>
          <w:rFonts w:eastAsia="Arial"/>
        </w:rPr>
        <w:t xml:space="preserve"> </w:t>
      </w:r>
      <w:r w:rsidRPr="00440710">
        <w:t>najpóźniej</w:t>
      </w:r>
      <w:r w:rsidRPr="00440710">
        <w:rPr>
          <w:rFonts w:eastAsia="Arial"/>
        </w:rPr>
        <w:t xml:space="preserve"> </w:t>
      </w:r>
      <w:r w:rsidRPr="00440710">
        <w:t>w</w:t>
      </w:r>
      <w:r w:rsidRPr="00440710">
        <w:rPr>
          <w:rFonts w:eastAsia="Arial"/>
        </w:rPr>
        <w:t xml:space="preserve"> </w:t>
      </w:r>
      <w:r w:rsidRPr="00440710">
        <w:t>terminie</w:t>
      </w:r>
      <w:r w:rsidRPr="00440710">
        <w:rPr>
          <w:rFonts w:eastAsia="Arial"/>
        </w:rPr>
        <w:t xml:space="preserve"> </w:t>
      </w:r>
      <w:r w:rsidRPr="00440710">
        <w:t>wskazanym</w:t>
      </w:r>
      <w:r w:rsidRPr="00440710">
        <w:rPr>
          <w:rFonts w:eastAsia="Arial"/>
        </w:rPr>
        <w:t xml:space="preserve"> </w:t>
      </w:r>
      <w:r w:rsidRPr="00440710">
        <w:t>przez</w:t>
      </w:r>
      <w:r w:rsidRPr="00440710">
        <w:rPr>
          <w:rFonts w:eastAsia="Arial"/>
        </w:rPr>
        <w:t xml:space="preserve"> </w:t>
      </w:r>
      <w:r w:rsidRPr="00440710">
        <w:t>Zamawiającego,</w:t>
      </w:r>
      <w:r w:rsidRPr="00440710">
        <w:rPr>
          <w:rFonts w:eastAsia="Arial"/>
        </w:rPr>
        <w:t xml:space="preserve"> </w:t>
      </w:r>
    </w:p>
    <w:p w14:paraId="5200D458" w14:textId="77777777" w:rsidR="00851EF3" w:rsidRPr="00440710" w:rsidRDefault="00851EF3">
      <w:pPr>
        <w:pStyle w:val="Akapitzlist"/>
        <w:numPr>
          <w:ilvl w:val="1"/>
          <w:numId w:val="16"/>
        </w:numPr>
        <w:tabs>
          <w:tab w:val="left" w:pos="851"/>
        </w:tabs>
        <w:spacing w:after="0"/>
        <w:ind w:left="851" w:hanging="425"/>
      </w:pPr>
      <w:r w:rsidRPr="00440710">
        <w:t>przekazać</w:t>
      </w:r>
      <w:r w:rsidRPr="00440710">
        <w:rPr>
          <w:rFonts w:eastAsia="Arial"/>
        </w:rPr>
        <w:t xml:space="preserve"> </w:t>
      </w:r>
      <w:r w:rsidRPr="00440710">
        <w:t>znajdujące</w:t>
      </w:r>
      <w:r w:rsidRPr="00440710">
        <w:rPr>
          <w:rFonts w:eastAsia="Arial"/>
        </w:rPr>
        <w:t xml:space="preserve"> </w:t>
      </w:r>
      <w:r w:rsidRPr="00440710">
        <w:t>się</w:t>
      </w:r>
      <w:r w:rsidRPr="00440710">
        <w:rPr>
          <w:rFonts w:eastAsia="Arial"/>
        </w:rPr>
        <w:t xml:space="preserve"> </w:t>
      </w:r>
      <w:r w:rsidRPr="00440710">
        <w:t>w</w:t>
      </w:r>
      <w:r w:rsidRPr="00440710">
        <w:rPr>
          <w:rFonts w:eastAsia="Arial"/>
        </w:rPr>
        <w:t xml:space="preserve"> </w:t>
      </w:r>
      <w:r w:rsidRPr="00440710">
        <w:t>jego</w:t>
      </w:r>
      <w:r w:rsidRPr="00440710">
        <w:rPr>
          <w:rFonts w:eastAsia="Arial"/>
        </w:rPr>
        <w:t xml:space="preserve"> </w:t>
      </w:r>
      <w:r w:rsidRPr="00440710">
        <w:t>posiadaniu</w:t>
      </w:r>
      <w:r w:rsidRPr="00440710">
        <w:rPr>
          <w:rFonts w:eastAsia="Arial"/>
        </w:rPr>
        <w:t xml:space="preserve"> </w:t>
      </w:r>
      <w:r w:rsidRPr="00440710">
        <w:t>dokumenty,</w:t>
      </w:r>
      <w:r w:rsidRPr="00440710">
        <w:rPr>
          <w:rFonts w:eastAsia="Arial"/>
        </w:rPr>
        <w:t xml:space="preserve"> </w:t>
      </w:r>
      <w:r w:rsidRPr="00440710">
        <w:t>w</w:t>
      </w:r>
      <w:r w:rsidRPr="00440710">
        <w:rPr>
          <w:rFonts w:eastAsia="Arial"/>
        </w:rPr>
        <w:t xml:space="preserve"> </w:t>
      </w:r>
      <w:r w:rsidRPr="00440710">
        <w:t>tym</w:t>
      </w:r>
      <w:r w:rsidRPr="00440710">
        <w:rPr>
          <w:rFonts w:eastAsia="Arial"/>
        </w:rPr>
        <w:t xml:space="preserve"> </w:t>
      </w:r>
      <w:r w:rsidRPr="00440710">
        <w:t>należące</w:t>
      </w:r>
      <w:r w:rsidRPr="00440710">
        <w:rPr>
          <w:rFonts w:eastAsia="Arial"/>
        </w:rPr>
        <w:t xml:space="preserve"> </w:t>
      </w:r>
      <w:r w:rsidRPr="00440710">
        <w:t>do</w:t>
      </w:r>
      <w:r w:rsidRPr="00440710">
        <w:rPr>
          <w:rFonts w:eastAsia="Arial"/>
        </w:rPr>
        <w:t xml:space="preserve"> </w:t>
      </w:r>
      <w:r w:rsidRPr="00440710">
        <w:t>Zamawiającego,</w:t>
      </w:r>
      <w:r w:rsidRPr="00440710">
        <w:rPr>
          <w:rFonts w:eastAsia="Arial"/>
        </w:rPr>
        <w:t xml:space="preserve"> </w:t>
      </w:r>
      <w:r w:rsidRPr="00440710">
        <w:t>urządzenia,</w:t>
      </w:r>
      <w:r w:rsidRPr="00440710">
        <w:rPr>
          <w:rFonts w:eastAsia="Arial"/>
        </w:rPr>
        <w:t xml:space="preserve"> </w:t>
      </w:r>
      <w:r w:rsidRPr="00440710">
        <w:t>materiały</w:t>
      </w:r>
      <w:r w:rsidRPr="00440710">
        <w:rPr>
          <w:rFonts w:eastAsia="Arial"/>
        </w:rPr>
        <w:t xml:space="preserve"> </w:t>
      </w:r>
      <w:r w:rsidRPr="00440710">
        <w:t>i</w:t>
      </w:r>
      <w:r w:rsidRPr="00440710">
        <w:rPr>
          <w:rFonts w:eastAsia="Arial"/>
        </w:rPr>
        <w:t xml:space="preserve"> </w:t>
      </w:r>
      <w:r w:rsidRPr="00440710">
        <w:t>inne</w:t>
      </w:r>
      <w:r w:rsidRPr="00440710">
        <w:rPr>
          <w:rFonts w:eastAsia="Arial"/>
        </w:rPr>
        <w:t xml:space="preserve"> </w:t>
      </w:r>
      <w:r w:rsidRPr="00440710">
        <w:t>prace.</w:t>
      </w:r>
    </w:p>
    <w:p w14:paraId="04DF0772" w14:textId="77777777" w:rsidR="00851EF3" w:rsidRPr="00440710" w:rsidRDefault="00851EF3">
      <w:pPr>
        <w:pStyle w:val="Akapitzlist"/>
        <w:numPr>
          <w:ilvl w:val="0"/>
          <w:numId w:val="3"/>
        </w:numPr>
        <w:tabs>
          <w:tab w:val="clear" w:pos="1004"/>
        </w:tabs>
        <w:spacing w:after="0"/>
        <w:ind w:left="426" w:hanging="426"/>
      </w:pPr>
      <w:r w:rsidRPr="00440710">
        <w:t>W</w:t>
      </w:r>
      <w:r w:rsidRPr="00440710">
        <w:rPr>
          <w:rFonts w:eastAsia="Arial"/>
        </w:rPr>
        <w:t xml:space="preserve"> </w:t>
      </w:r>
      <w:r w:rsidRPr="00440710">
        <w:t>terminie</w:t>
      </w:r>
      <w:r w:rsidRPr="00440710">
        <w:rPr>
          <w:rFonts w:eastAsia="Arial"/>
        </w:rPr>
        <w:t xml:space="preserve"> </w:t>
      </w:r>
      <w:r w:rsidRPr="00440710">
        <w:t>7</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daty</w:t>
      </w:r>
      <w:r w:rsidRPr="00440710">
        <w:rPr>
          <w:rFonts w:eastAsia="Arial"/>
        </w:rPr>
        <w:t xml:space="preserve"> </w:t>
      </w:r>
      <w:r w:rsidRPr="00440710">
        <w:t>odstąpienia</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r w:rsidRPr="00440710">
        <w:t>Wykonawca</w:t>
      </w:r>
      <w:r w:rsidRPr="00440710">
        <w:rPr>
          <w:rFonts w:eastAsia="Arial"/>
        </w:rPr>
        <w:t xml:space="preserve"> </w:t>
      </w:r>
      <w:r w:rsidRPr="00440710">
        <w:t>zgłosi</w:t>
      </w:r>
      <w:r w:rsidRPr="00440710">
        <w:rPr>
          <w:rFonts w:eastAsia="Arial"/>
        </w:rPr>
        <w:t xml:space="preserve"> </w:t>
      </w:r>
      <w:r w:rsidRPr="00440710">
        <w:t>Zamawiającemu</w:t>
      </w:r>
      <w:r w:rsidRPr="00440710">
        <w:rPr>
          <w:rFonts w:eastAsia="Arial"/>
        </w:rPr>
        <w:t xml:space="preserve"> </w:t>
      </w:r>
      <w:r w:rsidRPr="00440710">
        <w:t>gotowość</w:t>
      </w:r>
      <w:r w:rsidRPr="00440710">
        <w:rPr>
          <w:rFonts w:eastAsia="Arial"/>
        </w:rPr>
        <w:t xml:space="preserve"> </w:t>
      </w:r>
      <w:r w:rsidRPr="00440710">
        <w:t>do</w:t>
      </w:r>
      <w:r w:rsidRPr="00440710">
        <w:rPr>
          <w:rFonts w:eastAsia="Arial"/>
        </w:rPr>
        <w:t xml:space="preserve"> </w:t>
      </w:r>
      <w:r w:rsidRPr="00440710">
        <w:t>odbioru</w:t>
      </w:r>
      <w:r w:rsidRPr="00440710">
        <w:rPr>
          <w:rFonts w:eastAsia="Arial"/>
        </w:rPr>
        <w:t xml:space="preserve"> </w:t>
      </w:r>
      <w:r w:rsidRPr="00440710">
        <w:t>robót</w:t>
      </w:r>
      <w:r w:rsidRPr="00440710">
        <w:rPr>
          <w:rFonts w:eastAsia="Arial"/>
        </w:rPr>
        <w:t xml:space="preserve"> </w:t>
      </w:r>
      <w:r w:rsidRPr="00440710">
        <w:t>przerwanych</w:t>
      </w:r>
      <w:r w:rsidRPr="00440710">
        <w:rPr>
          <w:rFonts w:eastAsia="Arial"/>
        </w:rPr>
        <w:t xml:space="preserve"> </w:t>
      </w:r>
      <w:r w:rsidRPr="00440710">
        <w:t>oraz</w:t>
      </w:r>
      <w:r w:rsidRPr="00440710">
        <w:rPr>
          <w:rFonts w:eastAsia="Arial"/>
        </w:rPr>
        <w:t xml:space="preserve"> </w:t>
      </w:r>
      <w:r w:rsidRPr="00440710">
        <w:t>robót</w:t>
      </w:r>
      <w:r w:rsidRPr="00440710">
        <w:rPr>
          <w:rFonts w:eastAsia="Arial"/>
        </w:rPr>
        <w:t xml:space="preserve"> </w:t>
      </w:r>
      <w:r w:rsidRPr="00440710">
        <w:t>zabezpieczających.</w:t>
      </w:r>
      <w:r w:rsidRPr="00440710">
        <w:rPr>
          <w:rFonts w:eastAsia="Arial"/>
        </w:rPr>
        <w:t xml:space="preserve"> </w:t>
      </w:r>
      <w:r w:rsidRPr="00440710">
        <w:t>W</w:t>
      </w:r>
      <w:r w:rsidRPr="00440710">
        <w:rPr>
          <w:rFonts w:eastAsia="Arial"/>
        </w:rPr>
        <w:t xml:space="preserve"> </w:t>
      </w:r>
      <w:r w:rsidRPr="00440710">
        <w:t>przypadku</w:t>
      </w:r>
      <w:r w:rsidRPr="00440710">
        <w:rPr>
          <w:rFonts w:eastAsia="Arial"/>
        </w:rPr>
        <w:t xml:space="preserve"> </w:t>
      </w:r>
      <w:r w:rsidRPr="00440710">
        <w:t>nie</w:t>
      </w:r>
      <w:r w:rsidRPr="00440710">
        <w:rPr>
          <w:rFonts w:eastAsia="Arial"/>
        </w:rPr>
        <w:t xml:space="preserve"> </w:t>
      </w:r>
      <w:r w:rsidRPr="00440710">
        <w:t>zgłoszenia</w:t>
      </w:r>
      <w:r w:rsidRPr="00440710">
        <w:rPr>
          <w:rFonts w:eastAsia="Arial"/>
        </w:rPr>
        <w:t xml:space="preserve"> </w:t>
      </w:r>
      <w:r w:rsidRPr="00440710">
        <w:t>w</w:t>
      </w:r>
      <w:r w:rsidRPr="00440710">
        <w:rPr>
          <w:rFonts w:eastAsia="Arial"/>
        </w:rPr>
        <w:t xml:space="preserve"> </w:t>
      </w:r>
      <w:r w:rsidRPr="00440710">
        <w:t>tym</w:t>
      </w:r>
      <w:r w:rsidRPr="00440710">
        <w:rPr>
          <w:rFonts w:eastAsia="Arial"/>
        </w:rPr>
        <w:t xml:space="preserve"> </w:t>
      </w:r>
      <w:r w:rsidRPr="00440710">
        <w:t>terminie</w:t>
      </w:r>
      <w:r w:rsidRPr="00440710">
        <w:rPr>
          <w:rFonts w:eastAsia="Arial"/>
        </w:rPr>
        <w:t xml:space="preserve"> </w:t>
      </w:r>
      <w:r w:rsidRPr="00440710">
        <w:t>gotowości</w:t>
      </w:r>
      <w:r w:rsidRPr="00440710">
        <w:rPr>
          <w:rFonts w:eastAsia="Arial"/>
        </w:rPr>
        <w:t xml:space="preserve"> </w:t>
      </w:r>
      <w:r w:rsidRPr="00440710">
        <w:t>do</w:t>
      </w:r>
      <w:r w:rsidRPr="00440710">
        <w:rPr>
          <w:rFonts w:eastAsia="Arial"/>
        </w:rPr>
        <w:t xml:space="preserve"> </w:t>
      </w:r>
      <w:r w:rsidRPr="00440710">
        <w:t>odbioru,</w:t>
      </w:r>
      <w:r w:rsidRPr="00440710">
        <w:rPr>
          <w:rFonts w:eastAsia="Arial"/>
        </w:rPr>
        <w:t xml:space="preserve"> </w:t>
      </w:r>
      <w:r w:rsidRPr="00440710">
        <w:t>Zamawiający</w:t>
      </w:r>
      <w:r w:rsidRPr="00440710">
        <w:rPr>
          <w:rFonts w:eastAsia="Arial"/>
        </w:rPr>
        <w:t xml:space="preserve"> </w:t>
      </w:r>
      <w:r w:rsidRPr="00440710">
        <w:t>ma</w:t>
      </w:r>
      <w:r w:rsidRPr="00440710">
        <w:rPr>
          <w:rFonts w:eastAsia="Arial"/>
        </w:rPr>
        <w:t xml:space="preserve"> </w:t>
      </w:r>
      <w:r w:rsidRPr="00440710">
        <w:t>prawo</w:t>
      </w:r>
      <w:r w:rsidRPr="00440710">
        <w:rPr>
          <w:rFonts w:eastAsia="Arial"/>
        </w:rPr>
        <w:t xml:space="preserve"> </w:t>
      </w:r>
      <w:r w:rsidRPr="00440710">
        <w:t>przeprowadzić</w:t>
      </w:r>
      <w:r w:rsidRPr="00440710">
        <w:rPr>
          <w:rFonts w:eastAsia="Arial"/>
        </w:rPr>
        <w:t xml:space="preserve"> </w:t>
      </w:r>
      <w:r w:rsidRPr="00440710">
        <w:t>odbiór</w:t>
      </w:r>
      <w:r w:rsidRPr="00440710">
        <w:rPr>
          <w:rFonts w:eastAsia="Arial"/>
        </w:rPr>
        <w:t xml:space="preserve"> </w:t>
      </w:r>
      <w:r w:rsidRPr="00440710">
        <w:t>jednostronny.</w:t>
      </w:r>
    </w:p>
    <w:p w14:paraId="7B2D4653"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Wykonawca</w:t>
      </w:r>
      <w:r w:rsidRPr="00440710">
        <w:rPr>
          <w:rFonts w:eastAsia="Arial"/>
        </w:rPr>
        <w:t xml:space="preserve"> </w:t>
      </w:r>
      <w:r w:rsidRPr="00440710">
        <w:t>niezwłocznie,</w:t>
      </w:r>
      <w:r w:rsidRPr="00440710">
        <w:rPr>
          <w:rFonts w:eastAsia="Arial"/>
        </w:rPr>
        <w:t xml:space="preserve"> </w:t>
      </w:r>
      <w:r w:rsidRPr="00440710">
        <w:t>a</w:t>
      </w:r>
      <w:r w:rsidRPr="00440710">
        <w:rPr>
          <w:rFonts w:eastAsia="Arial"/>
        </w:rPr>
        <w:t xml:space="preserve"> </w:t>
      </w:r>
      <w:r w:rsidRPr="00440710">
        <w:t>najpóźniej</w:t>
      </w:r>
      <w:r w:rsidRPr="00440710">
        <w:rPr>
          <w:rFonts w:eastAsia="Arial"/>
        </w:rPr>
        <w:t xml:space="preserve"> </w:t>
      </w:r>
      <w:r w:rsidRPr="00440710">
        <w:t>w</w:t>
      </w:r>
      <w:r w:rsidRPr="00440710">
        <w:rPr>
          <w:rFonts w:eastAsia="Arial"/>
        </w:rPr>
        <w:t xml:space="preserve"> </w:t>
      </w:r>
      <w:r w:rsidRPr="00440710">
        <w:t>terminie</w:t>
      </w:r>
      <w:r w:rsidRPr="00440710">
        <w:rPr>
          <w:rFonts w:eastAsia="Arial"/>
        </w:rPr>
        <w:t xml:space="preserve"> </w:t>
      </w:r>
      <w:r w:rsidRPr="00440710">
        <w:t>do</w:t>
      </w:r>
      <w:r w:rsidRPr="00440710">
        <w:rPr>
          <w:rFonts w:eastAsia="Arial"/>
        </w:rPr>
        <w:t xml:space="preserve"> </w:t>
      </w:r>
      <w:r w:rsidRPr="00440710">
        <w:t>7</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dnia</w:t>
      </w:r>
      <w:r w:rsidRPr="00440710">
        <w:rPr>
          <w:rFonts w:eastAsia="Arial"/>
        </w:rPr>
        <w:t xml:space="preserve"> </w:t>
      </w:r>
      <w:r w:rsidRPr="00440710">
        <w:t>zawiadomienia</w:t>
      </w:r>
      <w:r w:rsidRPr="00440710">
        <w:rPr>
          <w:rFonts w:eastAsia="Arial"/>
        </w:rPr>
        <w:t xml:space="preserve"> </w:t>
      </w:r>
      <w:r w:rsidRPr="00440710">
        <w:t>o</w:t>
      </w:r>
      <w:r w:rsidRPr="00440710">
        <w:rPr>
          <w:rFonts w:eastAsia="Arial"/>
        </w:rPr>
        <w:t xml:space="preserve"> </w:t>
      </w:r>
      <w:r w:rsidRPr="00440710">
        <w:t>odstąpieniu</w:t>
      </w:r>
      <w:r w:rsidRPr="00440710">
        <w:rPr>
          <w:rFonts w:eastAsia="Arial"/>
        </w:rPr>
        <w:t xml:space="preserve"> </w:t>
      </w:r>
      <w:r w:rsidRPr="00440710">
        <w:t>odmowy</w:t>
      </w:r>
      <w:r w:rsidRPr="00440710">
        <w:rPr>
          <w:rFonts w:eastAsia="Arial"/>
        </w:rPr>
        <w:t xml:space="preserve"> </w:t>
      </w:r>
      <w:r w:rsidRPr="00440710">
        <w:t>z</w:t>
      </w:r>
      <w:r w:rsidRPr="00440710">
        <w:rPr>
          <w:rFonts w:eastAsia="Arial"/>
        </w:rPr>
        <w:t xml:space="preserve"> </w:t>
      </w:r>
      <w:r w:rsidRPr="00440710">
        <w:t>przyczyn</w:t>
      </w:r>
      <w:r w:rsidRPr="00440710">
        <w:rPr>
          <w:rFonts w:eastAsia="Arial"/>
        </w:rPr>
        <w:t xml:space="preserve"> </w:t>
      </w:r>
      <w:r w:rsidRPr="00440710">
        <w:t>niezależnych</w:t>
      </w:r>
      <w:r w:rsidRPr="00440710">
        <w:rPr>
          <w:rFonts w:eastAsia="Arial"/>
        </w:rPr>
        <w:t xml:space="preserve"> </w:t>
      </w:r>
      <w:r w:rsidRPr="00440710">
        <w:t>od</w:t>
      </w:r>
      <w:r w:rsidRPr="00440710">
        <w:rPr>
          <w:rFonts w:eastAsia="Arial"/>
        </w:rPr>
        <w:t xml:space="preserve"> </w:t>
      </w:r>
      <w:r w:rsidRPr="00440710">
        <w:t>Wykonawcy,</w:t>
      </w:r>
      <w:r w:rsidRPr="00440710">
        <w:rPr>
          <w:rFonts w:eastAsia="Arial"/>
        </w:rPr>
        <w:t xml:space="preserve"> </w:t>
      </w:r>
      <w:r w:rsidRPr="00440710">
        <w:t>usunie</w:t>
      </w:r>
      <w:r w:rsidRPr="00440710">
        <w:rPr>
          <w:rFonts w:eastAsia="Arial"/>
        </w:rPr>
        <w:t xml:space="preserve"> </w:t>
      </w:r>
      <w:r w:rsidRPr="00440710">
        <w:t>z</w:t>
      </w:r>
      <w:r w:rsidRPr="00440710">
        <w:rPr>
          <w:rFonts w:eastAsia="Arial"/>
        </w:rPr>
        <w:t xml:space="preserve"> </w:t>
      </w:r>
      <w:r w:rsidRPr="00440710">
        <w:t>terenu</w:t>
      </w:r>
      <w:r w:rsidRPr="00440710">
        <w:rPr>
          <w:rFonts w:eastAsia="Arial"/>
        </w:rPr>
        <w:t xml:space="preserve"> </w:t>
      </w:r>
      <w:r w:rsidRPr="00440710">
        <w:t>budowy</w:t>
      </w:r>
      <w:r w:rsidRPr="00440710">
        <w:rPr>
          <w:rFonts w:eastAsia="Arial"/>
        </w:rPr>
        <w:t xml:space="preserve"> </w:t>
      </w:r>
      <w:r w:rsidRPr="00440710">
        <w:t>urządzenia</w:t>
      </w:r>
      <w:r w:rsidRPr="00440710">
        <w:rPr>
          <w:rFonts w:eastAsia="Arial"/>
        </w:rPr>
        <w:t xml:space="preserve"> </w:t>
      </w:r>
      <w:r w:rsidRPr="00440710">
        <w:t>zaplecza</w:t>
      </w:r>
      <w:r w:rsidRPr="00440710">
        <w:rPr>
          <w:rFonts w:eastAsia="Arial"/>
        </w:rPr>
        <w:t xml:space="preserve"> </w:t>
      </w:r>
      <w:r w:rsidRPr="00440710">
        <w:t>budowy</w:t>
      </w:r>
      <w:r w:rsidRPr="00440710">
        <w:rPr>
          <w:rFonts w:eastAsia="Arial"/>
        </w:rPr>
        <w:t xml:space="preserve"> </w:t>
      </w:r>
      <w:r w:rsidRPr="00440710">
        <w:t>przez</w:t>
      </w:r>
      <w:r w:rsidRPr="00440710">
        <w:rPr>
          <w:rFonts w:eastAsia="Arial"/>
        </w:rPr>
        <w:t xml:space="preserve"> </w:t>
      </w:r>
      <w:r w:rsidRPr="00440710">
        <w:t>niego</w:t>
      </w:r>
      <w:r w:rsidRPr="00440710">
        <w:rPr>
          <w:rFonts w:eastAsia="Arial"/>
        </w:rPr>
        <w:t xml:space="preserve"> </w:t>
      </w:r>
      <w:r w:rsidRPr="00440710">
        <w:t>dostarczone</w:t>
      </w:r>
      <w:r w:rsidRPr="00440710">
        <w:rPr>
          <w:rFonts w:eastAsia="Arial"/>
        </w:rPr>
        <w:t xml:space="preserve"> </w:t>
      </w:r>
      <w:r w:rsidRPr="00440710">
        <w:t>lub</w:t>
      </w:r>
      <w:r w:rsidRPr="00440710">
        <w:rPr>
          <w:rFonts w:eastAsia="Arial"/>
        </w:rPr>
        <w:t xml:space="preserve"> </w:t>
      </w:r>
      <w:r w:rsidRPr="00440710">
        <w:t>wniesione</w:t>
      </w:r>
      <w:r w:rsidRPr="00440710">
        <w:rPr>
          <w:rFonts w:eastAsia="Arial"/>
        </w:rPr>
        <w:t xml:space="preserve"> </w:t>
      </w:r>
      <w:r w:rsidRPr="00440710">
        <w:t>materiały</w:t>
      </w:r>
      <w:r w:rsidRPr="00440710">
        <w:rPr>
          <w:rFonts w:eastAsia="Arial"/>
        </w:rPr>
        <w:t xml:space="preserve"> </w:t>
      </w:r>
      <w:r w:rsidRPr="00440710">
        <w:t>i</w:t>
      </w:r>
      <w:r w:rsidRPr="00440710">
        <w:rPr>
          <w:rFonts w:eastAsia="Arial"/>
        </w:rPr>
        <w:t xml:space="preserve"> </w:t>
      </w:r>
      <w:r w:rsidRPr="00440710">
        <w:t>urządzenia,</w:t>
      </w:r>
      <w:r w:rsidRPr="00440710">
        <w:rPr>
          <w:rFonts w:eastAsia="Arial"/>
        </w:rPr>
        <w:t xml:space="preserve"> </w:t>
      </w:r>
      <w:r w:rsidRPr="00440710">
        <w:t>nie</w:t>
      </w:r>
      <w:r w:rsidRPr="00440710">
        <w:rPr>
          <w:rFonts w:eastAsia="Arial"/>
        </w:rPr>
        <w:t xml:space="preserve"> </w:t>
      </w:r>
      <w:r w:rsidRPr="00440710">
        <w:t>stanowiące</w:t>
      </w:r>
      <w:r w:rsidRPr="00440710">
        <w:rPr>
          <w:rFonts w:eastAsia="Arial"/>
        </w:rPr>
        <w:t xml:space="preserve"> </w:t>
      </w:r>
      <w:r w:rsidRPr="00440710">
        <w:t>własności</w:t>
      </w:r>
      <w:r w:rsidRPr="00440710">
        <w:rPr>
          <w:rFonts w:eastAsia="Arial"/>
        </w:rPr>
        <w:t xml:space="preserve"> </w:t>
      </w:r>
      <w:r w:rsidRPr="00440710">
        <w:t>Zamawiającego</w:t>
      </w:r>
      <w:r w:rsidRPr="00440710">
        <w:rPr>
          <w:rFonts w:eastAsia="Arial"/>
        </w:rPr>
        <w:t xml:space="preserve"> </w:t>
      </w:r>
      <w:r w:rsidRPr="00440710">
        <w:t>lub</w:t>
      </w:r>
      <w:r w:rsidRPr="00440710">
        <w:rPr>
          <w:rFonts w:eastAsia="Arial"/>
        </w:rPr>
        <w:t xml:space="preserve"> </w:t>
      </w:r>
      <w:r w:rsidRPr="00440710">
        <w:t>ustali</w:t>
      </w:r>
      <w:r w:rsidRPr="00440710">
        <w:rPr>
          <w:rFonts w:eastAsia="Arial"/>
        </w:rPr>
        <w:t xml:space="preserve"> </w:t>
      </w:r>
      <w:r w:rsidRPr="00440710">
        <w:t>zasady</w:t>
      </w:r>
      <w:r w:rsidRPr="00440710">
        <w:rPr>
          <w:rFonts w:eastAsia="Arial"/>
        </w:rPr>
        <w:t xml:space="preserve"> </w:t>
      </w:r>
      <w:r w:rsidRPr="00440710">
        <w:t>przekazania</w:t>
      </w:r>
      <w:r w:rsidRPr="00440710">
        <w:rPr>
          <w:rFonts w:eastAsia="Arial"/>
        </w:rPr>
        <w:t xml:space="preserve"> </w:t>
      </w:r>
      <w:r w:rsidRPr="00440710">
        <w:t>tego</w:t>
      </w:r>
      <w:r w:rsidRPr="00440710">
        <w:rPr>
          <w:rFonts w:eastAsia="Arial"/>
        </w:rPr>
        <w:t xml:space="preserve"> </w:t>
      </w:r>
      <w:r w:rsidRPr="00440710">
        <w:t>majątku</w:t>
      </w:r>
      <w:r w:rsidRPr="00440710">
        <w:rPr>
          <w:rFonts w:eastAsia="Arial"/>
        </w:rPr>
        <w:t xml:space="preserve"> </w:t>
      </w:r>
      <w:r w:rsidRPr="00440710">
        <w:t>Zamawiającemu.</w:t>
      </w:r>
    </w:p>
    <w:p w14:paraId="12EFDAE9"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w:t>
      </w:r>
      <w:r w:rsidRPr="00440710">
        <w:rPr>
          <w:rFonts w:eastAsia="Arial"/>
        </w:rPr>
        <w:t xml:space="preserve"> </w:t>
      </w:r>
      <w:r w:rsidRPr="00440710">
        <w:t>przypadku</w:t>
      </w:r>
      <w:r w:rsidRPr="00440710">
        <w:rPr>
          <w:rFonts w:eastAsia="Arial"/>
        </w:rPr>
        <w:t xml:space="preserve"> </w:t>
      </w:r>
      <w:r w:rsidRPr="00440710">
        <w:t>odstąpienia</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lub</w:t>
      </w:r>
      <w:r w:rsidRPr="00440710">
        <w:rPr>
          <w:rFonts w:eastAsia="Arial"/>
        </w:rPr>
        <w:t xml:space="preserve"> </w:t>
      </w:r>
      <w:r w:rsidRPr="00440710">
        <w:t>Zamawiającego,</w:t>
      </w:r>
      <w:r w:rsidRPr="00440710">
        <w:rPr>
          <w:rFonts w:eastAsia="Arial"/>
        </w:rPr>
        <w:t xml:space="preserve"> </w:t>
      </w:r>
      <w:r w:rsidRPr="00440710">
        <w:t>Zamawiający</w:t>
      </w:r>
      <w:r w:rsidRPr="00440710">
        <w:rPr>
          <w:rFonts w:eastAsia="Arial"/>
        </w:rPr>
        <w:t xml:space="preserve"> </w:t>
      </w:r>
      <w:r w:rsidRPr="00440710">
        <w:t>zobowiązany</w:t>
      </w:r>
      <w:r w:rsidRPr="00440710">
        <w:rPr>
          <w:rFonts w:eastAsia="Arial"/>
        </w:rPr>
        <w:t xml:space="preserve"> </w:t>
      </w:r>
      <w:r w:rsidRPr="00440710">
        <w:t>jest</w:t>
      </w:r>
      <w:r w:rsidRPr="00440710">
        <w:rPr>
          <w:rFonts w:eastAsia="Arial"/>
        </w:rPr>
        <w:t xml:space="preserve"> </w:t>
      </w:r>
      <w:r w:rsidRPr="00440710">
        <w:t>do</w:t>
      </w:r>
      <w:r w:rsidRPr="00440710">
        <w:rPr>
          <w:rFonts w:eastAsia="Arial"/>
        </w:rPr>
        <w:t xml:space="preserve"> </w:t>
      </w:r>
      <w:r w:rsidRPr="00440710">
        <w:t>dokonania</w:t>
      </w:r>
      <w:r w:rsidRPr="00440710">
        <w:rPr>
          <w:rFonts w:eastAsia="Arial"/>
        </w:rPr>
        <w:t xml:space="preserve"> </w:t>
      </w:r>
      <w:r w:rsidRPr="00440710">
        <w:t>w</w:t>
      </w:r>
      <w:r w:rsidRPr="00440710">
        <w:rPr>
          <w:rFonts w:eastAsia="Arial"/>
        </w:rPr>
        <w:t xml:space="preserve"> </w:t>
      </w:r>
      <w:r w:rsidRPr="00440710">
        <w:t>terminie</w:t>
      </w:r>
      <w:r w:rsidRPr="00440710">
        <w:rPr>
          <w:rFonts w:eastAsia="Arial"/>
        </w:rPr>
        <w:t xml:space="preserve"> </w:t>
      </w:r>
      <w:r w:rsidRPr="00440710">
        <w:t>7</w:t>
      </w:r>
      <w:r w:rsidRPr="00440710">
        <w:rPr>
          <w:rFonts w:eastAsia="Arial"/>
        </w:rPr>
        <w:t xml:space="preserve"> </w:t>
      </w:r>
      <w:r w:rsidRPr="00440710">
        <w:t>dni</w:t>
      </w:r>
      <w:r w:rsidRPr="00440710">
        <w:rPr>
          <w:rFonts w:eastAsia="Arial"/>
        </w:rPr>
        <w:t xml:space="preserve"> </w:t>
      </w:r>
      <w:r w:rsidRPr="00440710">
        <w:t>do</w:t>
      </w:r>
      <w:r w:rsidRPr="00440710">
        <w:rPr>
          <w:rFonts w:eastAsia="Arial"/>
        </w:rPr>
        <w:t xml:space="preserve"> </w:t>
      </w:r>
      <w:r w:rsidRPr="00440710">
        <w:t>odbioru</w:t>
      </w:r>
      <w:r w:rsidRPr="00440710">
        <w:rPr>
          <w:rFonts w:eastAsia="Arial"/>
        </w:rPr>
        <w:t xml:space="preserve"> </w:t>
      </w:r>
      <w:r w:rsidRPr="00440710">
        <w:t>robót</w:t>
      </w:r>
      <w:r w:rsidRPr="00440710">
        <w:rPr>
          <w:rFonts w:eastAsia="Arial"/>
        </w:rPr>
        <w:t xml:space="preserve"> </w:t>
      </w:r>
      <w:r w:rsidRPr="00440710">
        <w:t>przerwanych</w:t>
      </w:r>
      <w:r w:rsidRPr="00440710">
        <w:rPr>
          <w:rFonts w:eastAsia="Arial"/>
        </w:rPr>
        <w:t xml:space="preserve"> </w:t>
      </w:r>
      <w:r w:rsidRPr="00440710">
        <w:t>i</w:t>
      </w:r>
      <w:r w:rsidRPr="00440710">
        <w:rPr>
          <w:rFonts w:eastAsia="Arial"/>
        </w:rPr>
        <w:t xml:space="preserve"> </w:t>
      </w:r>
      <w:r w:rsidRPr="00440710">
        <w:t>zabezpieczających</w:t>
      </w:r>
      <w:r w:rsidRPr="00440710">
        <w:rPr>
          <w:rFonts w:eastAsia="Arial"/>
        </w:rPr>
        <w:t xml:space="preserve"> </w:t>
      </w:r>
      <w:r w:rsidRPr="00440710">
        <w:t>oraz</w:t>
      </w:r>
      <w:r w:rsidRPr="00440710">
        <w:rPr>
          <w:rFonts w:eastAsia="Arial"/>
        </w:rPr>
        <w:t xml:space="preserve"> </w:t>
      </w:r>
      <w:r w:rsidRPr="00440710">
        <w:t>przejęcia</w:t>
      </w:r>
      <w:r w:rsidRPr="00440710">
        <w:rPr>
          <w:rFonts w:eastAsia="Arial"/>
        </w:rPr>
        <w:t xml:space="preserve"> </w:t>
      </w:r>
      <w:r w:rsidRPr="00440710">
        <w:t>od</w:t>
      </w:r>
      <w:r w:rsidRPr="00440710">
        <w:rPr>
          <w:rFonts w:eastAsia="Arial"/>
        </w:rPr>
        <w:t xml:space="preserve"> </w:t>
      </w:r>
      <w:r w:rsidRPr="00440710">
        <w:t>Wykonawcy</w:t>
      </w:r>
      <w:r w:rsidRPr="00440710">
        <w:rPr>
          <w:rFonts w:eastAsia="Arial"/>
        </w:rPr>
        <w:t xml:space="preserve"> </w:t>
      </w:r>
      <w:r w:rsidRPr="00440710">
        <w:t>pod</w:t>
      </w:r>
      <w:r w:rsidRPr="00440710">
        <w:rPr>
          <w:rFonts w:eastAsia="Arial"/>
        </w:rPr>
        <w:t xml:space="preserve"> </w:t>
      </w:r>
      <w:r w:rsidRPr="00440710">
        <w:t>swój</w:t>
      </w:r>
      <w:r w:rsidRPr="00440710">
        <w:rPr>
          <w:rFonts w:eastAsia="Arial"/>
        </w:rPr>
        <w:t xml:space="preserve"> </w:t>
      </w:r>
      <w:r w:rsidRPr="00440710">
        <w:t>dozór</w:t>
      </w:r>
      <w:r w:rsidRPr="00440710">
        <w:rPr>
          <w:rFonts w:eastAsia="Arial"/>
        </w:rPr>
        <w:t xml:space="preserve"> </w:t>
      </w:r>
      <w:r w:rsidRPr="00440710">
        <w:t>terenu</w:t>
      </w:r>
      <w:r w:rsidRPr="00440710">
        <w:rPr>
          <w:rFonts w:eastAsia="Arial"/>
        </w:rPr>
        <w:t xml:space="preserve"> </w:t>
      </w:r>
      <w:r w:rsidRPr="00440710">
        <w:t>budowy.</w:t>
      </w:r>
    </w:p>
    <w:p w14:paraId="16ADE0C2"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w:t>
      </w:r>
      <w:r w:rsidRPr="00440710">
        <w:rPr>
          <w:rFonts w:eastAsia="Arial"/>
        </w:rPr>
        <w:t xml:space="preserve"> </w:t>
      </w:r>
      <w:r w:rsidRPr="00440710">
        <w:t>przypadku</w:t>
      </w:r>
      <w:r w:rsidRPr="00440710">
        <w:rPr>
          <w:rFonts w:eastAsia="Arial"/>
        </w:rPr>
        <w:t xml:space="preserve"> </w:t>
      </w:r>
      <w:r w:rsidRPr="00440710">
        <w:t>odstąpienia</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r w:rsidRPr="00440710">
        <w:t>przez</w:t>
      </w:r>
      <w:r w:rsidRPr="00440710">
        <w:rPr>
          <w:rFonts w:eastAsia="Arial"/>
        </w:rPr>
        <w:t xml:space="preserve"> </w:t>
      </w:r>
      <w:r w:rsidRPr="00440710">
        <w:t>Zamawiającego</w:t>
      </w:r>
      <w:r w:rsidRPr="00440710">
        <w:rPr>
          <w:rFonts w:eastAsia="Arial"/>
        </w:rPr>
        <w:t xml:space="preserve"> </w:t>
      </w:r>
      <w:r w:rsidRPr="00440710">
        <w:t>Wykonawca</w:t>
      </w:r>
      <w:r w:rsidRPr="00440710">
        <w:rPr>
          <w:rFonts w:eastAsia="Arial"/>
        </w:rPr>
        <w:t xml:space="preserve"> </w:t>
      </w:r>
      <w:r w:rsidRPr="00440710">
        <w:t>jest</w:t>
      </w:r>
      <w:r w:rsidRPr="00440710">
        <w:rPr>
          <w:rFonts w:eastAsia="Arial"/>
        </w:rPr>
        <w:t xml:space="preserve"> </w:t>
      </w:r>
      <w:r w:rsidRPr="00440710">
        <w:t>zobowiązany</w:t>
      </w:r>
      <w:r w:rsidRPr="00440710">
        <w:rPr>
          <w:rFonts w:eastAsia="Arial"/>
        </w:rPr>
        <w:t xml:space="preserve"> </w:t>
      </w:r>
      <w:r w:rsidRPr="00440710">
        <w:t>niezwłocznie</w:t>
      </w:r>
      <w:r w:rsidRPr="00440710">
        <w:rPr>
          <w:rFonts w:eastAsia="Arial"/>
        </w:rPr>
        <w:t xml:space="preserve"> </w:t>
      </w:r>
      <w:r w:rsidRPr="00440710">
        <w:t>zorganizować</w:t>
      </w:r>
      <w:r w:rsidRPr="00440710">
        <w:rPr>
          <w:rFonts w:eastAsia="Arial"/>
        </w:rPr>
        <w:t xml:space="preserve"> </w:t>
      </w:r>
      <w:r w:rsidRPr="00440710">
        <w:t>usunięcie</w:t>
      </w:r>
      <w:r w:rsidRPr="00440710">
        <w:rPr>
          <w:rFonts w:eastAsia="Arial"/>
        </w:rPr>
        <w:t xml:space="preserve"> </w:t>
      </w:r>
      <w:r w:rsidRPr="00440710">
        <w:t>sprzętu</w:t>
      </w:r>
      <w:r w:rsidRPr="00440710">
        <w:rPr>
          <w:rFonts w:eastAsia="Arial"/>
        </w:rPr>
        <w:t xml:space="preserve"> </w:t>
      </w:r>
      <w:r w:rsidRPr="00440710">
        <w:t>i</w:t>
      </w:r>
      <w:r w:rsidRPr="00440710">
        <w:rPr>
          <w:rFonts w:eastAsia="Arial"/>
        </w:rPr>
        <w:t xml:space="preserve"> </w:t>
      </w:r>
      <w:r w:rsidRPr="00440710">
        <w:t>robót</w:t>
      </w:r>
      <w:r w:rsidRPr="00440710">
        <w:rPr>
          <w:rFonts w:eastAsia="Arial"/>
        </w:rPr>
        <w:t xml:space="preserve"> </w:t>
      </w:r>
      <w:r w:rsidRPr="00440710">
        <w:t>tymczasowych,</w:t>
      </w:r>
      <w:r w:rsidRPr="00440710">
        <w:rPr>
          <w:rFonts w:eastAsia="Arial"/>
        </w:rPr>
        <w:t xml:space="preserve"> </w:t>
      </w:r>
      <w:r w:rsidRPr="00440710">
        <w:t>na</w:t>
      </w:r>
      <w:r w:rsidRPr="00440710">
        <w:rPr>
          <w:rFonts w:eastAsia="Arial"/>
        </w:rPr>
        <w:t xml:space="preserve"> </w:t>
      </w:r>
      <w:r w:rsidRPr="00440710">
        <w:t>swój</w:t>
      </w:r>
      <w:r w:rsidRPr="00440710">
        <w:rPr>
          <w:rFonts w:eastAsia="Arial"/>
        </w:rPr>
        <w:t xml:space="preserve"> </w:t>
      </w:r>
      <w:r w:rsidRPr="00440710">
        <w:t>koszt</w:t>
      </w:r>
      <w:r w:rsidRPr="00440710">
        <w:rPr>
          <w:rFonts w:eastAsia="Arial"/>
        </w:rPr>
        <w:t xml:space="preserve"> </w:t>
      </w:r>
      <w:r w:rsidRPr="00440710">
        <w:t>i</w:t>
      </w:r>
      <w:r w:rsidRPr="00440710">
        <w:rPr>
          <w:rFonts w:eastAsia="Arial"/>
        </w:rPr>
        <w:t xml:space="preserve"> </w:t>
      </w:r>
      <w:r w:rsidRPr="00440710">
        <w:t>ryzyko.</w:t>
      </w:r>
      <w:r w:rsidRPr="00440710">
        <w:rPr>
          <w:rFonts w:eastAsia="Arial"/>
        </w:rPr>
        <w:t xml:space="preserve"> </w:t>
      </w:r>
      <w:r w:rsidRPr="00440710">
        <w:t>W</w:t>
      </w:r>
      <w:r w:rsidRPr="00440710">
        <w:rPr>
          <w:rFonts w:eastAsia="Arial"/>
        </w:rPr>
        <w:t xml:space="preserve"> </w:t>
      </w:r>
      <w:r w:rsidRPr="00440710">
        <w:t>przypadku</w:t>
      </w:r>
      <w:r w:rsidRPr="00440710">
        <w:rPr>
          <w:rFonts w:eastAsia="Arial"/>
        </w:rPr>
        <w:t xml:space="preserve"> </w:t>
      </w:r>
      <w:r w:rsidRPr="00440710">
        <w:t>niewypełnienia</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powyższego</w:t>
      </w:r>
      <w:r w:rsidRPr="00440710">
        <w:rPr>
          <w:rFonts w:eastAsia="Arial"/>
        </w:rPr>
        <w:t xml:space="preserve"> </w:t>
      </w:r>
      <w:r w:rsidRPr="00440710">
        <w:t>obowiązku,</w:t>
      </w:r>
      <w:r w:rsidRPr="00440710">
        <w:rPr>
          <w:rFonts w:eastAsia="Arial"/>
        </w:rPr>
        <w:t xml:space="preserve"> </w:t>
      </w:r>
      <w:r w:rsidRPr="00440710">
        <w:t>Zamawiający</w:t>
      </w:r>
      <w:r w:rsidRPr="00440710">
        <w:rPr>
          <w:rFonts w:eastAsia="Arial"/>
        </w:rPr>
        <w:t xml:space="preserve"> </w:t>
      </w:r>
      <w:r w:rsidRPr="00440710">
        <w:t>uprawniony</w:t>
      </w:r>
      <w:r w:rsidRPr="00440710">
        <w:rPr>
          <w:rFonts w:eastAsia="Arial"/>
        </w:rPr>
        <w:t xml:space="preserve"> </w:t>
      </w:r>
      <w:r w:rsidRPr="00440710">
        <w:t>jest</w:t>
      </w:r>
      <w:r w:rsidRPr="00440710">
        <w:rPr>
          <w:rFonts w:eastAsia="Arial"/>
        </w:rPr>
        <w:t xml:space="preserve"> </w:t>
      </w:r>
      <w:r w:rsidRPr="00440710">
        <w:t>do</w:t>
      </w:r>
      <w:r w:rsidRPr="00440710">
        <w:rPr>
          <w:rFonts w:eastAsia="Arial"/>
        </w:rPr>
        <w:t xml:space="preserve"> </w:t>
      </w:r>
      <w:r w:rsidRPr="00440710">
        <w:t>usunięcia</w:t>
      </w:r>
      <w:r w:rsidRPr="00440710">
        <w:rPr>
          <w:rFonts w:eastAsia="Arial"/>
        </w:rPr>
        <w:t xml:space="preserve"> </w:t>
      </w:r>
      <w:r w:rsidRPr="00440710">
        <w:t>sprzętu</w:t>
      </w:r>
      <w:r w:rsidRPr="00440710">
        <w:rPr>
          <w:rFonts w:eastAsia="Arial"/>
        </w:rPr>
        <w:t xml:space="preserve"> </w:t>
      </w:r>
      <w:r w:rsidRPr="00440710">
        <w:t>i</w:t>
      </w:r>
      <w:r w:rsidRPr="00440710">
        <w:rPr>
          <w:rFonts w:eastAsia="Arial"/>
        </w:rPr>
        <w:t xml:space="preserve"> </w:t>
      </w:r>
      <w:r w:rsidRPr="00440710">
        <w:t>robót</w:t>
      </w:r>
      <w:r w:rsidRPr="00440710">
        <w:rPr>
          <w:rFonts w:eastAsia="Arial"/>
        </w:rPr>
        <w:t xml:space="preserve"> </w:t>
      </w:r>
      <w:r w:rsidRPr="00440710">
        <w:t>tymczasowych,</w:t>
      </w:r>
      <w:r w:rsidRPr="00440710">
        <w:rPr>
          <w:rFonts w:eastAsia="Arial"/>
        </w:rPr>
        <w:t xml:space="preserve"> </w:t>
      </w:r>
      <w:r w:rsidRPr="00440710">
        <w:t>na</w:t>
      </w:r>
      <w:r w:rsidRPr="00440710">
        <w:rPr>
          <w:rFonts w:eastAsia="Arial"/>
        </w:rPr>
        <w:t xml:space="preserve"> </w:t>
      </w:r>
      <w:r w:rsidRPr="00440710">
        <w:t>koszt</w:t>
      </w:r>
      <w:r w:rsidRPr="00440710">
        <w:rPr>
          <w:rFonts w:eastAsia="Arial"/>
        </w:rPr>
        <w:t xml:space="preserve"> </w:t>
      </w:r>
      <w:r w:rsidRPr="00440710">
        <w:t>i</w:t>
      </w:r>
      <w:r w:rsidRPr="00440710">
        <w:rPr>
          <w:rFonts w:eastAsia="Arial"/>
        </w:rPr>
        <w:t xml:space="preserve"> </w:t>
      </w:r>
      <w:r w:rsidRPr="00440710">
        <w:t>ryzyko</w:t>
      </w:r>
      <w:r w:rsidRPr="00440710">
        <w:rPr>
          <w:rFonts w:eastAsia="Arial"/>
        </w:rPr>
        <w:t xml:space="preserve"> </w:t>
      </w:r>
      <w:r w:rsidRPr="00440710">
        <w:t>Wykonawcy.</w:t>
      </w:r>
    </w:p>
    <w:p w14:paraId="27942A3A"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Wykonawca</w:t>
      </w:r>
      <w:r w:rsidRPr="00440710">
        <w:rPr>
          <w:rFonts w:eastAsia="Arial"/>
        </w:rPr>
        <w:t xml:space="preserve"> </w:t>
      </w:r>
      <w:r w:rsidRPr="00440710">
        <w:t>ma</w:t>
      </w:r>
      <w:r w:rsidRPr="00440710">
        <w:rPr>
          <w:rFonts w:eastAsia="Arial"/>
        </w:rPr>
        <w:t xml:space="preserve"> </w:t>
      </w:r>
      <w:r w:rsidRPr="00440710">
        <w:t>obowiązek</w:t>
      </w:r>
      <w:r w:rsidRPr="00440710">
        <w:rPr>
          <w:rFonts w:eastAsia="Arial"/>
        </w:rPr>
        <w:t xml:space="preserve"> </w:t>
      </w:r>
      <w:r w:rsidRPr="00440710">
        <w:t>zastosowania</w:t>
      </w:r>
      <w:r w:rsidRPr="00440710">
        <w:rPr>
          <w:rFonts w:eastAsia="Arial"/>
        </w:rPr>
        <w:t xml:space="preserve"> </w:t>
      </w:r>
      <w:r w:rsidRPr="00440710">
        <w:t>się</w:t>
      </w:r>
      <w:r w:rsidRPr="00440710">
        <w:rPr>
          <w:rFonts w:eastAsia="Arial"/>
        </w:rPr>
        <w:t xml:space="preserve"> </w:t>
      </w:r>
      <w:r w:rsidRPr="00440710">
        <w:t>do</w:t>
      </w:r>
      <w:r w:rsidRPr="00440710">
        <w:rPr>
          <w:rFonts w:eastAsia="Arial"/>
        </w:rPr>
        <w:t xml:space="preserve"> </w:t>
      </w:r>
      <w:r w:rsidRPr="00440710">
        <w:t>zawartych</w:t>
      </w:r>
      <w:r w:rsidRPr="00440710">
        <w:rPr>
          <w:rFonts w:eastAsia="Arial"/>
        </w:rPr>
        <w:t xml:space="preserve"> </w:t>
      </w:r>
      <w:r w:rsidRPr="00440710">
        <w:t>w</w:t>
      </w:r>
      <w:r w:rsidRPr="00440710">
        <w:rPr>
          <w:rFonts w:eastAsia="Arial"/>
        </w:rPr>
        <w:t xml:space="preserve"> </w:t>
      </w:r>
      <w:r w:rsidRPr="00440710">
        <w:t>oświadczeniu</w:t>
      </w:r>
      <w:r w:rsidRPr="00440710">
        <w:rPr>
          <w:rFonts w:eastAsia="Arial"/>
        </w:rPr>
        <w:t xml:space="preserve"> </w:t>
      </w:r>
      <w:r w:rsidRPr="00440710">
        <w:t>o</w:t>
      </w:r>
      <w:r w:rsidRPr="00440710">
        <w:rPr>
          <w:rFonts w:eastAsia="Arial"/>
        </w:rPr>
        <w:t xml:space="preserve"> </w:t>
      </w:r>
      <w:r w:rsidRPr="00440710">
        <w:t>odstąpieniu</w:t>
      </w:r>
      <w:r w:rsidRPr="00440710">
        <w:rPr>
          <w:rFonts w:eastAsia="Arial"/>
        </w:rPr>
        <w:t xml:space="preserve"> </w:t>
      </w:r>
      <w:r w:rsidRPr="00440710">
        <w:t>poleceń</w:t>
      </w:r>
      <w:r w:rsidRPr="00440710">
        <w:rPr>
          <w:rFonts w:eastAsia="Arial"/>
        </w:rPr>
        <w:t xml:space="preserve"> </w:t>
      </w:r>
      <w:r w:rsidRPr="00440710">
        <w:t>Zamawiającego</w:t>
      </w:r>
      <w:r w:rsidRPr="00440710">
        <w:rPr>
          <w:rFonts w:eastAsia="Arial"/>
        </w:rPr>
        <w:t xml:space="preserve"> </w:t>
      </w:r>
      <w:r w:rsidRPr="00440710">
        <w:t>dotyczących</w:t>
      </w:r>
      <w:r w:rsidRPr="00440710">
        <w:rPr>
          <w:rFonts w:eastAsia="Arial"/>
        </w:rPr>
        <w:t xml:space="preserve"> </w:t>
      </w:r>
      <w:r w:rsidRPr="00440710">
        <w:t>ochrony</w:t>
      </w:r>
      <w:r w:rsidRPr="00440710">
        <w:rPr>
          <w:rFonts w:eastAsia="Arial"/>
        </w:rPr>
        <w:t xml:space="preserve"> </w:t>
      </w:r>
      <w:r w:rsidRPr="00440710">
        <w:t>własności</w:t>
      </w:r>
      <w:r w:rsidRPr="00440710">
        <w:rPr>
          <w:rFonts w:eastAsia="Arial"/>
        </w:rPr>
        <w:t xml:space="preserve"> </w:t>
      </w:r>
      <w:r w:rsidRPr="00440710">
        <w:t>lub</w:t>
      </w:r>
      <w:r w:rsidRPr="00440710">
        <w:rPr>
          <w:rFonts w:eastAsia="Arial"/>
        </w:rPr>
        <w:t xml:space="preserve"> </w:t>
      </w:r>
      <w:r w:rsidRPr="00440710">
        <w:t>bezpieczeństwa</w:t>
      </w:r>
      <w:r w:rsidRPr="00440710">
        <w:rPr>
          <w:rFonts w:eastAsia="Arial"/>
        </w:rPr>
        <w:t xml:space="preserve"> </w:t>
      </w:r>
      <w:r w:rsidRPr="00440710">
        <w:t>robót.</w:t>
      </w:r>
    </w:p>
    <w:p w14:paraId="7A24ABF0" w14:textId="77777777" w:rsidR="00851EF3" w:rsidRPr="00440710" w:rsidRDefault="00851EF3">
      <w:pPr>
        <w:pStyle w:val="Akapitzlist"/>
        <w:numPr>
          <w:ilvl w:val="0"/>
          <w:numId w:val="3"/>
        </w:numPr>
        <w:tabs>
          <w:tab w:val="left" w:pos="426"/>
          <w:tab w:val="left" w:pos="851"/>
          <w:tab w:val="left" w:pos="1134"/>
        </w:tabs>
        <w:spacing w:after="0"/>
        <w:ind w:left="426" w:hanging="426"/>
        <w:rPr>
          <w:rFonts w:eastAsia="Arial"/>
        </w:rPr>
      </w:pPr>
      <w:r w:rsidRPr="00440710">
        <w:t>W</w:t>
      </w:r>
      <w:r w:rsidRPr="00440710">
        <w:rPr>
          <w:rFonts w:eastAsia="Arial"/>
        </w:rPr>
        <w:t xml:space="preserve"> </w:t>
      </w:r>
      <w:r w:rsidRPr="00440710">
        <w:t>terminie</w:t>
      </w:r>
      <w:r w:rsidRPr="00440710">
        <w:rPr>
          <w:rFonts w:eastAsia="Arial"/>
        </w:rPr>
        <w:t xml:space="preserve"> </w:t>
      </w:r>
      <w:r w:rsidRPr="00440710">
        <w:t>7</w:t>
      </w:r>
      <w:r w:rsidRPr="00440710">
        <w:rPr>
          <w:rFonts w:eastAsia="Arial"/>
        </w:rPr>
        <w:t xml:space="preserve"> </w:t>
      </w:r>
      <w:r w:rsidRPr="00440710">
        <w:t>dni</w:t>
      </w:r>
      <w:r w:rsidRPr="00440710">
        <w:rPr>
          <w:rFonts w:eastAsia="Arial"/>
        </w:rPr>
        <w:t xml:space="preserve"> </w:t>
      </w:r>
      <w:r w:rsidRPr="00440710">
        <w:t>od</w:t>
      </w:r>
      <w:r w:rsidRPr="00440710">
        <w:rPr>
          <w:rFonts w:eastAsia="Arial"/>
        </w:rPr>
        <w:t xml:space="preserve"> </w:t>
      </w:r>
      <w:r w:rsidRPr="00440710">
        <w:t>dnia</w:t>
      </w:r>
      <w:r w:rsidRPr="00440710">
        <w:rPr>
          <w:rFonts w:eastAsia="Arial"/>
        </w:rPr>
        <w:t xml:space="preserve"> </w:t>
      </w:r>
      <w:r w:rsidRPr="00440710">
        <w:t>odstąpienia</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r w:rsidRPr="00440710">
        <w:t>Wykonawca</w:t>
      </w:r>
      <w:r w:rsidRPr="00440710">
        <w:rPr>
          <w:rFonts w:eastAsia="Arial"/>
        </w:rPr>
        <w:t xml:space="preserve"> </w:t>
      </w:r>
      <w:r w:rsidRPr="00440710">
        <w:t>przy</w:t>
      </w:r>
      <w:r w:rsidRPr="00440710">
        <w:rPr>
          <w:rFonts w:eastAsia="Arial"/>
        </w:rPr>
        <w:t xml:space="preserve"> </w:t>
      </w:r>
      <w:r w:rsidRPr="00440710">
        <w:t>udziale</w:t>
      </w:r>
      <w:r w:rsidRPr="00440710">
        <w:rPr>
          <w:rFonts w:eastAsia="Arial"/>
        </w:rPr>
        <w:t xml:space="preserve"> </w:t>
      </w:r>
      <w:r w:rsidRPr="00440710">
        <w:t>Zamawiającego,</w:t>
      </w:r>
      <w:r w:rsidRPr="00440710">
        <w:rPr>
          <w:rFonts w:eastAsia="Arial"/>
        </w:rPr>
        <w:t xml:space="preserve"> </w:t>
      </w:r>
      <w:r w:rsidRPr="00440710">
        <w:t>sporządzi</w:t>
      </w:r>
      <w:r w:rsidRPr="00440710">
        <w:rPr>
          <w:rFonts w:eastAsia="Arial"/>
        </w:rPr>
        <w:t xml:space="preserve"> </w:t>
      </w:r>
      <w:r w:rsidRPr="00440710">
        <w:t>szczegółowy</w:t>
      </w:r>
      <w:r w:rsidRPr="00440710">
        <w:rPr>
          <w:rFonts w:eastAsia="Arial"/>
        </w:rPr>
        <w:t xml:space="preserve"> </w:t>
      </w:r>
      <w:r w:rsidRPr="00440710">
        <w:t>protokół</w:t>
      </w:r>
      <w:r w:rsidRPr="00440710">
        <w:rPr>
          <w:rFonts w:eastAsia="Arial"/>
        </w:rPr>
        <w:t xml:space="preserve"> </w:t>
      </w:r>
      <w:r w:rsidRPr="00440710">
        <w:t>odbioru</w:t>
      </w:r>
      <w:r w:rsidRPr="00440710">
        <w:rPr>
          <w:rFonts w:eastAsia="Arial"/>
        </w:rPr>
        <w:t xml:space="preserve"> </w:t>
      </w:r>
      <w:r w:rsidRPr="00440710">
        <w:t>robót</w:t>
      </w:r>
      <w:r w:rsidRPr="00440710">
        <w:rPr>
          <w:rFonts w:eastAsia="Arial"/>
        </w:rPr>
        <w:t xml:space="preserve"> </w:t>
      </w:r>
      <w:r w:rsidRPr="00440710">
        <w:t>przerwanych</w:t>
      </w:r>
      <w:r w:rsidRPr="00440710">
        <w:rPr>
          <w:rFonts w:eastAsia="Arial"/>
        </w:rPr>
        <w:t xml:space="preserve"> </w:t>
      </w:r>
      <w:r w:rsidRPr="00440710">
        <w:t>i</w:t>
      </w:r>
      <w:r w:rsidRPr="00440710">
        <w:rPr>
          <w:rFonts w:eastAsia="Arial"/>
        </w:rPr>
        <w:t xml:space="preserve"> </w:t>
      </w:r>
      <w:r w:rsidRPr="00440710">
        <w:t>robót</w:t>
      </w:r>
      <w:r w:rsidRPr="00440710">
        <w:rPr>
          <w:rFonts w:eastAsia="Arial"/>
        </w:rPr>
        <w:t xml:space="preserve"> </w:t>
      </w:r>
      <w:r w:rsidRPr="00440710">
        <w:t>zabezpieczających</w:t>
      </w:r>
      <w:r w:rsidRPr="00440710">
        <w:rPr>
          <w:rFonts w:eastAsia="Arial"/>
        </w:rPr>
        <w:t xml:space="preserve"> </w:t>
      </w:r>
      <w:r w:rsidRPr="00440710">
        <w:t>według</w:t>
      </w:r>
      <w:r w:rsidRPr="00440710">
        <w:rPr>
          <w:rFonts w:eastAsia="Arial"/>
        </w:rPr>
        <w:t xml:space="preserve"> </w:t>
      </w:r>
      <w:r w:rsidRPr="00440710">
        <w:t>stanu</w:t>
      </w:r>
      <w:r w:rsidRPr="00440710">
        <w:rPr>
          <w:rFonts w:eastAsia="Arial"/>
        </w:rPr>
        <w:t xml:space="preserve"> </w:t>
      </w:r>
      <w:r w:rsidRPr="00440710">
        <w:t>na</w:t>
      </w:r>
      <w:r w:rsidRPr="00440710">
        <w:rPr>
          <w:rFonts w:eastAsia="Arial"/>
        </w:rPr>
        <w:t xml:space="preserve"> </w:t>
      </w:r>
      <w:r w:rsidRPr="00440710">
        <w:t>dzień</w:t>
      </w:r>
      <w:r w:rsidRPr="00440710">
        <w:rPr>
          <w:rFonts w:eastAsia="Arial"/>
        </w:rPr>
        <w:t xml:space="preserve"> </w:t>
      </w:r>
      <w:r w:rsidRPr="00440710">
        <w:t>odstąpienia,</w:t>
      </w:r>
      <w:r w:rsidRPr="00440710">
        <w:rPr>
          <w:rFonts w:eastAsia="Arial"/>
        </w:rPr>
        <w:t xml:space="preserve"> </w:t>
      </w:r>
      <w:r w:rsidRPr="00440710">
        <w:t>który</w:t>
      </w:r>
      <w:r w:rsidRPr="00440710">
        <w:rPr>
          <w:rFonts w:eastAsia="Arial"/>
        </w:rPr>
        <w:t xml:space="preserve"> </w:t>
      </w:r>
      <w:r w:rsidRPr="00440710">
        <w:t>stanowi</w:t>
      </w:r>
      <w:r w:rsidRPr="00440710">
        <w:rPr>
          <w:rFonts w:eastAsia="Arial"/>
        </w:rPr>
        <w:t xml:space="preserve"> </w:t>
      </w:r>
      <w:r w:rsidRPr="00440710">
        <w:t>podstawę</w:t>
      </w:r>
      <w:r w:rsidRPr="00440710">
        <w:rPr>
          <w:rFonts w:eastAsia="Arial"/>
        </w:rPr>
        <w:t xml:space="preserve"> </w:t>
      </w:r>
      <w:r w:rsidRPr="00440710">
        <w:t>do</w:t>
      </w:r>
      <w:r w:rsidRPr="00440710">
        <w:rPr>
          <w:rFonts w:eastAsia="Arial"/>
        </w:rPr>
        <w:t xml:space="preserve"> </w:t>
      </w:r>
      <w:r w:rsidRPr="00440710">
        <w:t>wystawienia</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faktury.</w:t>
      </w:r>
      <w:r w:rsidRPr="00440710">
        <w:rPr>
          <w:rFonts w:eastAsia="Arial"/>
        </w:rPr>
        <w:t xml:space="preserve"> </w:t>
      </w:r>
      <w:r w:rsidR="001F03FD" w:rsidRPr="00440710">
        <w:rPr>
          <w:rFonts w:eastAsia="Arial"/>
        </w:rPr>
        <w:t>Zasady przeprowadzania odbioru końcowego stosuje się wówczas odpowiednio.</w:t>
      </w:r>
    </w:p>
    <w:p w14:paraId="6BE51138"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Wykonawca</w:t>
      </w:r>
      <w:r w:rsidRPr="00440710">
        <w:rPr>
          <w:rFonts w:eastAsia="Arial"/>
        </w:rPr>
        <w:t xml:space="preserve"> </w:t>
      </w:r>
      <w:r w:rsidRPr="00440710">
        <w:t>zobowiązany</w:t>
      </w:r>
      <w:r w:rsidRPr="00440710">
        <w:rPr>
          <w:rFonts w:eastAsia="Arial"/>
        </w:rPr>
        <w:t xml:space="preserve"> </w:t>
      </w:r>
      <w:r w:rsidRPr="00440710">
        <w:t>jest</w:t>
      </w:r>
      <w:r w:rsidRPr="00440710">
        <w:rPr>
          <w:rFonts w:eastAsia="Arial"/>
        </w:rPr>
        <w:t xml:space="preserve"> </w:t>
      </w:r>
      <w:r w:rsidRPr="00440710">
        <w:t>do</w:t>
      </w:r>
      <w:r w:rsidRPr="00440710">
        <w:rPr>
          <w:rFonts w:eastAsia="Arial"/>
        </w:rPr>
        <w:t xml:space="preserve"> </w:t>
      </w:r>
      <w:r w:rsidRPr="00440710">
        <w:t>dokonania</w:t>
      </w:r>
      <w:r w:rsidRPr="00440710">
        <w:rPr>
          <w:rFonts w:eastAsia="Arial"/>
        </w:rPr>
        <w:t xml:space="preserve"> </w:t>
      </w:r>
      <w:r w:rsidRPr="00440710">
        <w:t>i</w:t>
      </w:r>
      <w:r w:rsidRPr="00440710">
        <w:rPr>
          <w:rFonts w:eastAsia="Arial"/>
        </w:rPr>
        <w:t xml:space="preserve"> </w:t>
      </w:r>
      <w:r w:rsidRPr="00440710">
        <w:t>dostarczenia</w:t>
      </w:r>
      <w:r w:rsidRPr="00440710">
        <w:rPr>
          <w:rFonts w:eastAsia="Arial"/>
        </w:rPr>
        <w:t xml:space="preserve"> </w:t>
      </w:r>
      <w:r w:rsidRPr="00440710">
        <w:t>Zamawiającemu</w:t>
      </w:r>
      <w:r w:rsidRPr="00440710">
        <w:rPr>
          <w:rFonts w:eastAsia="Arial"/>
        </w:rPr>
        <w:t xml:space="preserve"> </w:t>
      </w:r>
      <w:r w:rsidRPr="00440710">
        <w:t>inwentaryzacji</w:t>
      </w:r>
      <w:r w:rsidRPr="00440710">
        <w:rPr>
          <w:rFonts w:eastAsia="Arial"/>
        </w:rPr>
        <w:t xml:space="preserve"> </w:t>
      </w:r>
      <w:r w:rsidRPr="00440710">
        <w:t>robót</w:t>
      </w:r>
      <w:r w:rsidRPr="00440710">
        <w:rPr>
          <w:rFonts w:eastAsia="Arial"/>
        </w:rPr>
        <w:t xml:space="preserve"> </w:t>
      </w:r>
      <w:r w:rsidRPr="00440710">
        <w:t>według</w:t>
      </w:r>
      <w:r w:rsidRPr="00440710">
        <w:rPr>
          <w:rFonts w:eastAsia="Arial"/>
        </w:rPr>
        <w:t xml:space="preserve"> </w:t>
      </w:r>
      <w:r w:rsidRPr="00440710">
        <w:t>stanu</w:t>
      </w:r>
      <w:r w:rsidRPr="00440710">
        <w:rPr>
          <w:rFonts w:eastAsia="Arial"/>
        </w:rPr>
        <w:t xml:space="preserve"> </w:t>
      </w:r>
      <w:r w:rsidRPr="00440710">
        <w:t>na</w:t>
      </w:r>
      <w:r w:rsidRPr="00440710">
        <w:rPr>
          <w:rFonts w:eastAsia="Arial"/>
        </w:rPr>
        <w:t xml:space="preserve"> </w:t>
      </w:r>
      <w:r w:rsidRPr="00440710">
        <w:t>dzień</w:t>
      </w:r>
      <w:r w:rsidRPr="00440710">
        <w:rPr>
          <w:rFonts w:eastAsia="Arial"/>
        </w:rPr>
        <w:t xml:space="preserve"> </w:t>
      </w:r>
      <w:r w:rsidRPr="00440710">
        <w:t>odstąpienia.</w:t>
      </w:r>
    </w:p>
    <w:p w14:paraId="4DD27513"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Wykonawca</w:t>
      </w:r>
      <w:r w:rsidRPr="00440710">
        <w:rPr>
          <w:rFonts w:eastAsia="Arial"/>
        </w:rPr>
        <w:t xml:space="preserve"> </w:t>
      </w:r>
      <w:r w:rsidRPr="00440710">
        <w:t>sporządzi</w:t>
      </w:r>
      <w:r w:rsidRPr="00440710">
        <w:rPr>
          <w:rFonts w:eastAsia="Arial"/>
        </w:rPr>
        <w:t xml:space="preserve"> </w:t>
      </w:r>
      <w:r w:rsidRPr="00440710">
        <w:t>wykaz</w:t>
      </w:r>
      <w:r w:rsidRPr="00440710">
        <w:rPr>
          <w:rFonts w:eastAsia="Arial"/>
        </w:rPr>
        <w:t xml:space="preserve"> </w:t>
      </w:r>
      <w:r w:rsidRPr="00440710">
        <w:t>tych</w:t>
      </w:r>
      <w:r w:rsidRPr="00440710">
        <w:rPr>
          <w:rFonts w:eastAsia="Arial"/>
        </w:rPr>
        <w:t xml:space="preserve"> </w:t>
      </w:r>
      <w:r w:rsidRPr="00440710">
        <w:t>materiałów,</w:t>
      </w:r>
      <w:r w:rsidRPr="00440710">
        <w:rPr>
          <w:rFonts w:eastAsia="Arial"/>
        </w:rPr>
        <w:t xml:space="preserve"> </w:t>
      </w:r>
      <w:r w:rsidRPr="00440710">
        <w:t>konstrukcji</w:t>
      </w:r>
      <w:r w:rsidRPr="00440710">
        <w:rPr>
          <w:rFonts w:eastAsia="Arial"/>
        </w:rPr>
        <w:t xml:space="preserve"> </w:t>
      </w:r>
      <w:r w:rsidRPr="00440710">
        <w:t>lub</w:t>
      </w:r>
      <w:r w:rsidRPr="00440710">
        <w:rPr>
          <w:rFonts w:eastAsia="Arial"/>
        </w:rPr>
        <w:t xml:space="preserve"> </w:t>
      </w:r>
      <w:r w:rsidRPr="00440710">
        <w:t>urządzeń,</w:t>
      </w:r>
      <w:r w:rsidRPr="00440710">
        <w:rPr>
          <w:rFonts w:eastAsia="Arial"/>
        </w:rPr>
        <w:t xml:space="preserve"> </w:t>
      </w:r>
      <w:r w:rsidRPr="00440710">
        <w:t>które</w:t>
      </w:r>
      <w:r w:rsidRPr="00440710">
        <w:rPr>
          <w:rFonts w:eastAsia="Arial"/>
        </w:rPr>
        <w:t xml:space="preserve"> </w:t>
      </w:r>
      <w:r w:rsidRPr="00440710">
        <w:t>nie</w:t>
      </w:r>
      <w:r w:rsidRPr="00440710">
        <w:rPr>
          <w:rFonts w:eastAsia="Arial"/>
        </w:rPr>
        <w:t xml:space="preserve"> </w:t>
      </w:r>
      <w:r w:rsidRPr="00440710">
        <w:t>mogą</w:t>
      </w:r>
      <w:r w:rsidRPr="00440710">
        <w:rPr>
          <w:rFonts w:eastAsia="Arial"/>
        </w:rPr>
        <w:t xml:space="preserve"> </w:t>
      </w:r>
      <w:r w:rsidRPr="00440710">
        <w:t>być</w:t>
      </w:r>
      <w:r w:rsidRPr="00440710">
        <w:rPr>
          <w:rFonts w:eastAsia="Arial"/>
        </w:rPr>
        <w:t xml:space="preserve"> </w:t>
      </w:r>
      <w:r w:rsidRPr="00440710">
        <w:t>wykorzystane</w:t>
      </w:r>
      <w:r w:rsidRPr="00440710">
        <w:rPr>
          <w:rFonts w:eastAsia="Arial"/>
        </w:rPr>
        <w:t xml:space="preserve"> </w:t>
      </w:r>
      <w:r w:rsidRPr="00440710">
        <w:t>przez</w:t>
      </w:r>
      <w:r w:rsidRPr="00440710">
        <w:rPr>
          <w:rFonts w:eastAsia="Arial"/>
        </w:rPr>
        <w:t xml:space="preserve"> </w:t>
      </w:r>
      <w:r w:rsidRPr="00440710">
        <w:t>niego</w:t>
      </w:r>
      <w:r w:rsidRPr="00440710">
        <w:rPr>
          <w:rFonts w:eastAsia="Arial"/>
        </w:rPr>
        <w:t xml:space="preserve"> </w:t>
      </w:r>
      <w:r w:rsidRPr="00440710">
        <w:t>do</w:t>
      </w:r>
      <w:r w:rsidRPr="00440710">
        <w:rPr>
          <w:rFonts w:eastAsia="Arial"/>
        </w:rPr>
        <w:t xml:space="preserve"> </w:t>
      </w:r>
      <w:r w:rsidRPr="00440710">
        <w:t>realizacji</w:t>
      </w:r>
      <w:r w:rsidRPr="00440710">
        <w:rPr>
          <w:rFonts w:eastAsia="Arial"/>
        </w:rPr>
        <w:t xml:space="preserve"> </w:t>
      </w:r>
      <w:r w:rsidRPr="00440710">
        <w:t>innych</w:t>
      </w:r>
      <w:r w:rsidRPr="00440710">
        <w:rPr>
          <w:rFonts w:eastAsia="Arial"/>
        </w:rPr>
        <w:t xml:space="preserve"> </w:t>
      </w:r>
      <w:r w:rsidRPr="00440710">
        <w:t>robót</w:t>
      </w:r>
      <w:r w:rsidRPr="00440710">
        <w:rPr>
          <w:rFonts w:eastAsia="Arial"/>
        </w:rPr>
        <w:t xml:space="preserve"> </w:t>
      </w:r>
      <w:r w:rsidRPr="00440710">
        <w:t>nieobjętych</w:t>
      </w:r>
      <w:r w:rsidRPr="00440710">
        <w:rPr>
          <w:rFonts w:eastAsia="Arial"/>
        </w:rPr>
        <w:t xml:space="preserve"> </w:t>
      </w:r>
      <w:r w:rsidRPr="00440710">
        <w:t>umową,</w:t>
      </w:r>
      <w:r w:rsidRPr="00440710">
        <w:rPr>
          <w:rFonts w:eastAsia="Arial"/>
        </w:rPr>
        <w:t xml:space="preserve"> </w:t>
      </w:r>
      <w:r w:rsidRPr="00440710">
        <w:t>jeżeli</w:t>
      </w:r>
      <w:r w:rsidRPr="00440710">
        <w:rPr>
          <w:rFonts w:eastAsia="Arial"/>
        </w:rPr>
        <w:t xml:space="preserve"> </w:t>
      </w:r>
      <w:r w:rsidRPr="00440710">
        <w:t>odstąpienie</w:t>
      </w:r>
      <w:r w:rsidRPr="00440710">
        <w:rPr>
          <w:rFonts w:eastAsia="Arial"/>
        </w:rPr>
        <w:t xml:space="preserve"> </w:t>
      </w:r>
      <w:r w:rsidRPr="00440710">
        <w:t>nastąpiło</w:t>
      </w:r>
      <w:r w:rsidRPr="00440710">
        <w:rPr>
          <w:rFonts w:eastAsia="Arial"/>
        </w:rPr>
        <w:t xml:space="preserve"> </w:t>
      </w:r>
      <w:r w:rsidRPr="00440710">
        <w:t>z</w:t>
      </w:r>
      <w:r w:rsidR="00836F0D" w:rsidRPr="00440710">
        <w:rPr>
          <w:rFonts w:eastAsia="Arial"/>
        </w:rPr>
        <w:t> </w:t>
      </w:r>
      <w:r w:rsidRPr="00440710">
        <w:t>przyczyn</w:t>
      </w:r>
      <w:r w:rsidRPr="00440710">
        <w:rPr>
          <w:rFonts w:eastAsia="Arial"/>
        </w:rPr>
        <w:t xml:space="preserve"> </w:t>
      </w:r>
      <w:r w:rsidRPr="00440710">
        <w:t>niezależnych</w:t>
      </w:r>
      <w:r w:rsidRPr="00440710">
        <w:rPr>
          <w:rFonts w:eastAsia="Arial"/>
        </w:rPr>
        <w:t xml:space="preserve"> </w:t>
      </w:r>
      <w:r w:rsidRPr="00440710">
        <w:t>od</w:t>
      </w:r>
      <w:r w:rsidRPr="00440710">
        <w:rPr>
          <w:rFonts w:eastAsia="Arial"/>
        </w:rPr>
        <w:t xml:space="preserve"> </w:t>
      </w:r>
      <w:r w:rsidRPr="00440710">
        <w:t>Wykonawcy,</w:t>
      </w:r>
      <w:r w:rsidRPr="00440710">
        <w:rPr>
          <w:rFonts w:eastAsia="Arial"/>
        </w:rPr>
        <w:t xml:space="preserve"> </w:t>
      </w:r>
      <w:r w:rsidRPr="00440710">
        <w:t>w</w:t>
      </w:r>
      <w:r w:rsidRPr="00440710">
        <w:rPr>
          <w:rFonts w:eastAsia="Arial"/>
        </w:rPr>
        <w:t xml:space="preserve"> </w:t>
      </w:r>
      <w:r w:rsidRPr="00440710">
        <w:t>celu</w:t>
      </w:r>
      <w:r w:rsidRPr="00440710">
        <w:rPr>
          <w:rFonts w:eastAsia="Arial"/>
        </w:rPr>
        <w:t xml:space="preserve"> </w:t>
      </w:r>
      <w:r w:rsidRPr="00440710">
        <w:t>zwrotu</w:t>
      </w:r>
      <w:r w:rsidRPr="00440710">
        <w:rPr>
          <w:rFonts w:eastAsia="Arial"/>
        </w:rPr>
        <w:t xml:space="preserve"> </w:t>
      </w:r>
      <w:r w:rsidRPr="00440710">
        <w:t>kosztów</w:t>
      </w:r>
      <w:r w:rsidRPr="00440710">
        <w:rPr>
          <w:rFonts w:eastAsia="Arial"/>
        </w:rPr>
        <w:t xml:space="preserve"> </w:t>
      </w:r>
      <w:r w:rsidRPr="00440710">
        <w:t>ich</w:t>
      </w:r>
      <w:r w:rsidRPr="00440710">
        <w:rPr>
          <w:rFonts w:eastAsia="Arial"/>
        </w:rPr>
        <w:t xml:space="preserve"> </w:t>
      </w:r>
      <w:r w:rsidRPr="00440710">
        <w:t>nabycia.</w:t>
      </w:r>
    </w:p>
    <w:p w14:paraId="1DE22AC1" w14:textId="77777777" w:rsidR="00851EF3" w:rsidRPr="00440710" w:rsidRDefault="00851EF3">
      <w:pPr>
        <w:pStyle w:val="Akapitzlist"/>
        <w:numPr>
          <w:ilvl w:val="0"/>
          <w:numId w:val="3"/>
        </w:numPr>
        <w:tabs>
          <w:tab w:val="left" w:pos="426"/>
          <w:tab w:val="left" w:pos="851"/>
          <w:tab w:val="left" w:pos="1134"/>
        </w:tabs>
        <w:spacing w:after="0"/>
        <w:ind w:left="426" w:hanging="426"/>
      </w:pPr>
      <w:r w:rsidRPr="00440710">
        <w:t>Szczegółowy</w:t>
      </w:r>
      <w:r w:rsidRPr="00440710">
        <w:rPr>
          <w:rFonts w:eastAsia="Arial"/>
        </w:rPr>
        <w:t xml:space="preserve"> </w:t>
      </w:r>
      <w:r w:rsidRPr="00440710">
        <w:t>protokół</w:t>
      </w:r>
      <w:r w:rsidRPr="00440710">
        <w:rPr>
          <w:rFonts w:eastAsia="Arial"/>
        </w:rPr>
        <w:t xml:space="preserve"> </w:t>
      </w:r>
      <w:r w:rsidRPr="00440710">
        <w:t>odbioru</w:t>
      </w:r>
      <w:r w:rsidRPr="00440710">
        <w:rPr>
          <w:rFonts w:eastAsia="Arial"/>
        </w:rPr>
        <w:t xml:space="preserve"> </w:t>
      </w:r>
      <w:r w:rsidRPr="00440710">
        <w:t>robót</w:t>
      </w:r>
      <w:r w:rsidRPr="00440710">
        <w:rPr>
          <w:rFonts w:eastAsia="Arial"/>
        </w:rPr>
        <w:t xml:space="preserve"> </w:t>
      </w:r>
      <w:r w:rsidRPr="00440710">
        <w:t>przerwanych</w:t>
      </w:r>
      <w:r w:rsidRPr="00440710">
        <w:rPr>
          <w:rFonts w:eastAsia="Arial"/>
        </w:rPr>
        <w:t xml:space="preserve"> </w:t>
      </w:r>
      <w:r w:rsidRPr="00440710">
        <w:t>i</w:t>
      </w:r>
      <w:r w:rsidRPr="00440710">
        <w:rPr>
          <w:rFonts w:eastAsia="Arial"/>
        </w:rPr>
        <w:t xml:space="preserve"> </w:t>
      </w:r>
      <w:r w:rsidRPr="00440710">
        <w:t>robót</w:t>
      </w:r>
      <w:r w:rsidRPr="00440710">
        <w:rPr>
          <w:rFonts w:eastAsia="Arial"/>
        </w:rPr>
        <w:t xml:space="preserve"> </w:t>
      </w:r>
      <w:r w:rsidRPr="00440710">
        <w:t>zabezpieczających</w:t>
      </w:r>
      <w:r w:rsidRPr="00440710">
        <w:rPr>
          <w:rFonts w:eastAsia="Arial"/>
        </w:rPr>
        <w:t xml:space="preserve"> </w:t>
      </w:r>
      <w:r w:rsidRPr="00440710">
        <w:t>w</w:t>
      </w:r>
      <w:r w:rsidRPr="00440710">
        <w:rPr>
          <w:rFonts w:eastAsia="Arial"/>
        </w:rPr>
        <w:t xml:space="preserve"> </w:t>
      </w:r>
      <w:r w:rsidRPr="00440710">
        <w:t>toku,</w:t>
      </w:r>
      <w:r w:rsidRPr="00440710">
        <w:rPr>
          <w:rFonts w:eastAsia="Arial"/>
        </w:rPr>
        <w:t xml:space="preserve"> </w:t>
      </w:r>
      <w:r w:rsidRPr="00440710">
        <w:t>inwentaryzacja</w:t>
      </w:r>
      <w:r w:rsidRPr="00440710">
        <w:rPr>
          <w:rFonts w:eastAsia="Arial"/>
        </w:rPr>
        <w:t xml:space="preserve"> </w:t>
      </w:r>
      <w:r w:rsidRPr="00440710">
        <w:t>robót</w:t>
      </w:r>
      <w:r w:rsidRPr="00440710">
        <w:rPr>
          <w:rFonts w:eastAsia="Arial"/>
        </w:rPr>
        <w:t xml:space="preserve"> </w:t>
      </w:r>
      <w:r w:rsidRPr="00440710">
        <w:t>i</w:t>
      </w:r>
      <w:r w:rsidRPr="00440710">
        <w:rPr>
          <w:rFonts w:eastAsia="Arial"/>
        </w:rPr>
        <w:t xml:space="preserve"> </w:t>
      </w:r>
      <w:r w:rsidRPr="00440710">
        <w:t>wykaz</w:t>
      </w:r>
      <w:r w:rsidRPr="00440710">
        <w:rPr>
          <w:rFonts w:eastAsia="Arial"/>
        </w:rPr>
        <w:t xml:space="preserve"> </w:t>
      </w:r>
      <w:r w:rsidRPr="00440710">
        <w:t>tych</w:t>
      </w:r>
      <w:r w:rsidRPr="00440710">
        <w:rPr>
          <w:rFonts w:eastAsia="Arial"/>
        </w:rPr>
        <w:t xml:space="preserve"> </w:t>
      </w:r>
      <w:r w:rsidRPr="00440710">
        <w:t>materiałów,</w:t>
      </w:r>
      <w:r w:rsidRPr="00440710">
        <w:rPr>
          <w:rFonts w:eastAsia="Arial"/>
        </w:rPr>
        <w:t xml:space="preserve"> </w:t>
      </w:r>
      <w:r w:rsidRPr="00440710">
        <w:t>konstrukcji</w:t>
      </w:r>
      <w:r w:rsidRPr="00440710">
        <w:rPr>
          <w:rFonts w:eastAsia="Arial"/>
        </w:rPr>
        <w:t xml:space="preserve"> </w:t>
      </w:r>
      <w:r w:rsidRPr="00440710">
        <w:t>lub</w:t>
      </w:r>
      <w:r w:rsidRPr="00440710">
        <w:rPr>
          <w:rFonts w:eastAsia="Arial"/>
        </w:rPr>
        <w:t xml:space="preserve"> </w:t>
      </w:r>
      <w:r w:rsidRPr="00440710">
        <w:t>urządzeń,</w:t>
      </w:r>
      <w:r w:rsidRPr="00440710">
        <w:rPr>
          <w:rFonts w:eastAsia="Arial"/>
        </w:rPr>
        <w:t xml:space="preserve"> </w:t>
      </w:r>
      <w:r w:rsidRPr="00440710">
        <w:t>stanowią</w:t>
      </w:r>
      <w:r w:rsidRPr="00440710">
        <w:rPr>
          <w:rFonts w:eastAsia="Arial"/>
        </w:rPr>
        <w:t xml:space="preserve"> </w:t>
      </w:r>
      <w:r w:rsidRPr="00440710">
        <w:t>podstawę</w:t>
      </w:r>
      <w:r w:rsidRPr="00440710">
        <w:rPr>
          <w:rFonts w:eastAsia="Arial"/>
        </w:rPr>
        <w:t xml:space="preserve"> </w:t>
      </w:r>
      <w:r w:rsidRPr="00440710">
        <w:t>do</w:t>
      </w:r>
      <w:r w:rsidRPr="00440710">
        <w:rPr>
          <w:rFonts w:eastAsia="Arial"/>
        </w:rPr>
        <w:t xml:space="preserve"> </w:t>
      </w:r>
      <w:r w:rsidRPr="00440710">
        <w:t>wystawienia</w:t>
      </w:r>
      <w:r w:rsidRPr="00440710">
        <w:rPr>
          <w:rFonts w:eastAsia="Arial"/>
        </w:rPr>
        <w:t xml:space="preserve"> </w:t>
      </w:r>
      <w:r w:rsidRPr="00440710">
        <w:t>przez</w:t>
      </w:r>
      <w:r w:rsidRPr="00440710">
        <w:rPr>
          <w:rFonts w:eastAsia="Arial"/>
        </w:rPr>
        <w:t xml:space="preserve"> </w:t>
      </w:r>
      <w:r w:rsidRPr="00440710">
        <w:t>Wykonawcę</w:t>
      </w:r>
      <w:r w:rsidRPr="00440710">
        <w:rPr>
          <w:rFonts w:eastAsia="Arial"/>
        </w:rPr>
        <w:t xml:space="preserve"> </w:t>
      </w:r>
      <w:r w:rsidRPr="00440710">
        <w:t>odpowiedniej</w:t>
      </w:r>
      <w:r w:rsidRPr="00440710">
        <w:rPr>
          <w:rFonts w:eastAsia="Arial"/>
        </w:rPr>
        <w:t xml:space="preserve"> </w:t>
      </w:r>
      <w:r w:rsidRPr="00440710">
        <w:t>faktury/.</w:t>
      </w:r>
    </w:p>
    <w:p w14:paraId="088EE138" w14:textId="77777777" w:rsidR="00851EF3" w:rsidRPr="00440710" w:rsidRDefault="00851EF3">
      <w:pPr>
        <w:pStyle w:val="Akapitzlist"/>
        <w:numPr>
          <w:ilvl w:val="0"/>
          <w:numId w:val="3"/>
        </w:numPr>
        <w:tabs>
          <w:tab w:val="left" w:pos="426"/>
          <w:tab w:val="left" w:pos="851"/>
          <w:tab w:val="left" w:pos="1134"/>
        </w:tabs>
        <w:spacing w:after="0"/>
        <w:ind w:left="426" w:hanging="426"/>
        <w:rPr>
          <w:rFonts w:eastAsia="Arial"/>
        </w:rPr>
      </w:pPr>
      <w:r w:rsidRPr="00440710">
        <w:t>Zamawiający</w:t>
      </w:r>
      <w:r w:rsidRPr="00440710">
        <w:rPr>
          <w:rFonts w:eastAsia="Arial"/>
        </w:rPr>
        <w:t xml:space="preserve"> </w:t>
      </w:r>
      <w:r w:rsidRPr="00440710">
        <w:t>zapłaci</w:t>
      </w:r>
      <w:r w:rsidRPr="00440710">
        <w:rPr>
          <w:rFonts w:eastAsia="Arial"/>
        </w:rPr>
        <w:t xml:space="preserve"> </w:t>
      </w:r>
      <w:r w:rsidRPr="00440710">
        <w:t>Wykonawcy</w:t>
      </w:r>
      <w:r w:rsidRPr="00440710">
        <w:rPr>
          <w:rFonts w:eastAsia="Arial"/>
        </w:rPr>
        <w:t xml:space="preserve"> </w:t>
      </w:r>
      <w:r w:rsidRPr="00440710">
        <w:t>wynagrodzenie</w:t>
      </w:r>
      <w:r w:rsidRPr="00440710">
        <w:rPr>
          <w:rFonts w:eastAsia="Arial"/>
        </w:rPr>
        <w:t xml:space="preserve"> </w:t>
      </w:r>
      <w:r w:rsidRPr="00440710">
        <w:t>za</w:t>
      </w:r>
      <w:r w:rsidRPr="00440710">
        <w:rPr>
          <w:rFonts w:eastAsia="Arial"/>
        </w:rPr>
        <w:t xml:space="preserve"> </w:t>
      </w:r>
      <w:r w:rsidRPr="00440710">
        <w:t>roboty</w:t>
      </w:r>
      <w:r w:rsidRPr="00440710">
        <w:rPr>
          <w:rFonts w:eastAsia="Arial"/>
        </w:rPr>
        <w:t xml:space="preserve"> </w:t>
      </w:r>
      <w:r w:rsidRPr="00440710">
        <w:t>wykonane</w:t>
      </w:r>
      <w:r w:rsidRPr="00440710">
        <w:rPr>
          <w:rFonts w:eastAsia="Arial"/>
        </w:rPr>
        <w:t xml:space="preserve"> </w:t>
      </w:r>
      <w:r w:rsidRPr="00440710">
        <w:t>do</w:t>
      </w:r>
      <w:r w:rsidRPr="00440710">
        <w:rPr>
          <w:rFonts w:eastAsia="Arial"/>
        </w:rPr>
        <w:t xml:space="preserve"> </w:t>
      </w:r>
      <w:r w:rsidRPr="00440710">
        <w:t>dnia</w:t>
      </w:r>
      <w:r w:rsidRPr="00440710">
        <w:rPr>
          <w:rFonts w:eastAsia="Arial"/>
        </w:rPr>
        <w:t xml:space="preserve"> </w:t>
      </w:r>
      <w:r w:rsidRPr="00440710">
        <w:t>odstąpienia,</w:t>
      </w:r>
      <w:r w:rsidRPr="00440710">
        <w:rPr>
          <w:rFonts w:eastAsia="Arial"/>
        </w:rPr>
        <w:t xml:space="preserve"> </w:t>
      </w:r>
      <w:r w:rsidRPr="00440710">
        <w:t>pomniejszone</w:t>
      </w:r>
      <w:r w:rsidRPr="00440710">
        <w:rPr>
          <w:rFonts w:eastAsia="Arial"/>
        </w:rPr>
        <w:t xml:space="preserve"> </w:t>
      </w:r>
      <w:r w:rsidRPr="00440710">
        <w:t>o</w:t>
      </w:r>
      <w:r w:rsidRPr="00440710">
        <w:rPr>
          <w:rFonts w:eastAsia="Arial"/>
        </w:rPr>
        <w:t xml:space="preserve"> </w:t>
      </w:r>
      <w:r w:rsidRPr="00440710">
        <w:t>roszczenia</w:t>
      </w:r>
      <w:r w:rsidRPr="00440710">
        <w:rPr>
          <w:rFonts w:eastAsia="Arial"/>
        </w:rPr>
        <w:t xml:space="preserve"> </w:t>
      </w:r>
      <w:r w:rsidRPr="00440710">
        <w:t>Zamawiającego</w:t>
      </w:r>
      <w:r w:rsidRPr="00440710">
        <w:rPr>
          <w:rFonts w:eastAsia="Arial"/>
        </w:rPr>
        <w:t xml:space="preserve"> </w:t>
      </w:r>
      <w:r w:rsidRPr="00440710">
        <w:t>z</w:t>
      </w:r>
      <w:r w:rsidRPr="00440710">
        <w:rPr>
          <w:rFonts w:eastAsia="Arial"/>
        </w:rPr>
        <w:t xml:space="preserve"> </w:t>
      </w:r>
      <w:r w:rsidRPr="00440710">
        <w:t>tytułu</w:t>
      </w:r>
      <w:r w:rsidRPr="00440710">
        <w:rPr>
          <w:rFonts w:eastAsia="Arial"/>
        </w:rPr>
        <w:t xml:space="preserve"> </w:t>
      </w:r>
      <w:r w:rsidRPr="00440710">
        <w:t>kar</w:t>
      </w:r>
      <w:r w:rsidRPr="00440710">
        <w:rPr>
          <w:rFonts w:eastAsia="Arial"/>
        </w:rPr>
        <w:t xml:space="preserve"> </w:t>
      </w:r>
      <w:r w:rsidRPr="00440710">
        <w:t>umownych</w:t>
      </w:r>
      <w:r w:rsidRPr="00440710">
        <w:rPr>
          <w:rFonts w:eastAsia="Arial"/>
        </w:rPr>
        <w:t xml:space="preserve"> </w:t>
      </w:r>
      <w:r w:rsidRPr="00440710">
        <w:t>oraz</w:t>
      </w:r>
      <w:r w:rsidRPr="00440710">
        <w:rPr>
          <w:rFonts w:eastAsia="Arial"/>
        </w:rPr>
        <w:t xml:space="preserve"> </w:t>
      </w:r>
      <w:r w:rsidRPr="00440710">
        <w:t>ewentualne</w:t>
      </w:r>
      <w:r w:rsidRPr="00440710">
        <w:rPr>
          <w:rFonts w:eastAsia="Arial"/>
        </w:rPr>
        <w:t xml:space="preserve"> </w:t>
      </w:r>
      <w:r w:rsidRPr="00440710">
        <w:t>roszczenia</w:t>
      </w:r>
      <w:r w:rsidRPr="00440710">
        <w:rPr>
          <w:rFonts w:eastAsia="Arial"/>
        </w:rPr>
        <w:t xml:space="preserve"> </w:t>
      </w:r>
      <w:r w:rsidRPr="00440710">
        <w:t>na</w:t>
      </w:r>
      <w:r w:rsidRPr="00440710">
        <w:rPr>
          <w:rFonts w:eastAsia="Arial"/>
        </w:rPr>
        <w:t xml:space="preserve"> </w:t>
      </w:r>
      <w:r w:rsidRPr="00440710">
        <w:t>podstawie</w:t>
      </w:r>
      <w:r w:rsidRPr="00440710">
        <w:rPr>
          <w:rFonts w:eastAsia="Arial"/>
        </w:rPr>
        <w:t xml:space="preserve"> </w:t>
      </w:r>
      <w:r w:rsidRPr="00440710">
        <w:t>rękojmi</w:t>
      </w:r>
      <w:r w:rsidRPr="00440710">
        <w:rPr>
          <w:rFonts w:eastAsia="Arial"/>
        </w:rPr>
        <w:t xml:space="preserve"> </w:t>
      </w:r>
      <w:r w:rsidRPr="00440710">
        <w:t>i</w:t>
      </w:r>
      <w:r w:rsidRPr="00440710">
        <w:rPr>
          <w:rFonts w:eastAsia="Arial"/>
        </w:rPr>
        <w:t xml:space="preserve"> </w:t>
      </w:r>
      <w:r w:rsidRPr="00440710">
        <w:t>gwarancji</w:t>
      </w:r>
      <w:r w:rsidRPr="00440710">
        <w:rPr>
          <w:rFonts w:eastAsia="Arial"/>
        </w:rPr>
        <w:t xml:space="preserve"> </w:t>
      </w:r>
      <w:r w:rsidRPr="00440710">
        <w:t>lub</w:t>
      </w:r>
      <w:r w:rsidRPr="00440710">
        <w:rPr>
          <w:rFonts w:eastAsia="Arial"/>
        </w:rPr>
        <w:t xml:space="preserve"> </w:t>
      </w:r>
      <w:r w:rsidRPr="00440710">
        <w:t>inne</w:t>
      </w:r>
      <w:r w:rsidRPr="00440710">
        <w:rPr>
          <w:rFonts w:eastAsia="Arial"/>
        </w:rPr>
        <w:t xml:space="preserve"> </w:t>
      </w:r>
      <w:r w:rsidRPr="00440710">
        <w:t>roszczenia</w:t>
      </w:r>
      <w:r w:rsidRPr="00440710">
        <w:rPr>
          <w:rFonts w:eastAsia="Arial"/>
        </w:rPr>
        <w:t xml:space="preserve"> </w:t>
      </w:r>
      <w:r w:rsidRPr="00440710">
        <w:t>odszkodowawcze</w:t>
      </w:r>
      <w:r w:rsidRPr="00440710">
        <w:rPr>
          <w:rFonts w:eastAsia="Arial"/>
        </w:rPr>
        <w:t xml:space="preserve"> </w:t>
      </w:r>
      <w:r w:rsidRPr="00440710">
        <w:t>oraz</w:t>
      </w:r>
      <w:r w:rsidRPr="00440710">
        <w:rPr>
          <w:rFonts w:eastAsia="Arial"/>
        </w:rPr>
        <w:t xml:space="preserve"> </w:t>
      </w:r>
      <w:r w:rsidRPr="00440710">
        <w:t>pokryje</w:t>
      </w:r>
      <w:r w:rsidRPr="00440710">
        <w:rPr>
          <w:rFonts w:eastAsia="Arial"/>
        </w:rPr>
        <w:t xml:space="preserve"> </w:t>
      </w:r>
      <w:r w:rsidRPr="00440710">
        <w:t>koszty</w:t>
      </w:r>
      <w:r w:rsidRPr="00440710">
        <w:rPr>
          <w:rFonts w:eastAsia="Arial"/>
        </w:rPr>
        <w:t xml:space="preserve"> </w:t>
      </w:r>
      <w:r w:rsidRPr="00440710">
        <w:t>za</w:t>
      </w:r>
      <w:r w:rsidRPr="00440710">
        <w:rPr>
          <w:rFonts w:eastAsia="Arial"/>
        </w:rPr>
        <w:t xml:space="preserve"> </w:t>
      </w:r>
      <w:r w:rsidRPr="00440710">
        <w:t>zakupione</w:t>
      </w:r>
      <w:r w:rsidRPr="00440710">
        <w:rPr>
          <w:rFonts w:eastAsia="Arial"/>
        </w:rPr>
        <w:t xml:space="preserve"> </w:t>
      </w:r>
      <w:r w:rsidRPr="00440710">
        <w:t>materiały</w:t>
      </w:r>
      <w:r w:rsidRPr="00440710">
        <w:rPr>
          <w:rFonts w:eastAsia="Arial"/>
        </w:rPr>
        <w:t xml:space="preserve"> </w:t>
      </w:r>
      <w:r w:rsidRPr="00440710">
        <w:t>i</w:t>
      </w:r>
      <w:r w:rsidRPr="00440710">
        <w:rPr>
          <w:rFonts w:eastAsia="Arial"/>
        </w:rPr>
        <w:t xml:space="preserve"> </w:t>
      </w:r>
      <w:r w:rsidRPr="00440710">
        <w:t>urządzenia</w:t>
      </w:r>
      <w:r w:rsidRPr="00440710">
        <w:rPr>
          <w:rFonts w:eastAsia="Arial"/>
        </w:rPr>
        <w:t xml:space="preserve"> </w:t>
      </w:r>
      <w:r w:rsidRPr="00440710">
        <w:t>nie</w:t>
      </w:r>
      <w:r w:rsidRPr="00440710">
        <w:rPr>
          <w:rFonts w:eastAsia="Arial"/>
        </w:rPr>
        <w:t xml:space="preserve"> </w:t>
      </w:r>
      <w:r w:rsidRPr="00440710">
        <w:t>nadające</w:t>
      </w:r>
      <w:r w:rsidRPr="00440710">
        <w:rPr>
          <w:rFonts w:eastAsia="Arial"/>
        </w:rPr>
        <w:t xml:space="preserve"> </w:t>
      </w:r>
      <w:r w:rsidRPr="00440710">
        <w:t>się</w:t>
      </w:r>
      <w:r w:rsidRPr="00440710">
        <w:rPr>
          <w:rFonts w:eastAsia="Arial"/>
        </w:rPr>
        <w:t xml:space="preserve"> </w:t>
      </w:r>
      <w:r w:rsidRPr="00440710">
        <w:t>do</w:t>
      </w:r>
      <w:r w:rsidRPr="00440710">
        <w:rPr>
          <w:rFonts w:eastAsia="Arial"/>
        </w:rPr>
        <w:t xml:space="preserve"> </w:t>
      </w:r>
      <w:r w:rsidRPr="00440710">
        <w:t>wbudowania</w:t>
      </w:r>
      <w:r w:rsidRPr="00440710">
        <w:rPr>
          <w:rFonts w:eastAsia="Arial"/>
        </w:rPr>
        <w:t xml:space="preserve"> </w:t>
      </w:r>
      <w:r w:rsidRPr="00440710">
        <w:t>w</w:t>
      </w:r>
      <w:r w:rsidRPr="00440710">
        <w:rPr>
          <w:rFonts w:eastAsia="Arial"/>
        </w:rPr>
        <w:t xml:space="preserve"> </w:t>
      </w:r>
      <w:r w:rsidRPr="00440710">
        <w:t>inny</w:t>
      </w:r>
      <w:r w:rsidRPr="00440710">
        <w:rPr>
          <w:rFonts w:eastAsia="Arial"/>
        </w:rPr>
        <w:t xml:space="preserve"> </w:t>
      </w:r>
      <w:r w:rsidRPr="00440710">
        <w:t>obiekt.</w:t>
      </w:r>
      <w:r w:rsidRPr="00440710">
        <w:rPr>
          <w:rFonts w:eastAsia="Arial"/>
        </w:rPr>
        <w:t xml:space="preserve"> </w:t>
      </w:r>
    </w:p>
    <w:p w14:paraId="6C62D02C" w14:textId="77777777" w:rsidR="00851EF3" w:rsidRPr="00440710" w:rsidRDefault="00851EF3">
      <w:pPr>
        <w:pStyle w:val="Akapitzlist"/>
        <w:numPr>
          <w:ilvl w:val="0"/>
          <w:numId w:val="3"/>
        </w:numPr>
        <w:tabs>
          <w:tab w:val="left" w:pos="426"/>
          <w:tab w:val="left" w:pos="851"/>
          <w:tab w:val="left" w:pos="1134"/>
        </w:tabs>
        <w:spacing w:after="0"/>
        <w:ind w:left="426" w:hanging="426"/>
        <w:rPr>
          <w:rFonts w:eastAsia="Arial"/>
        </w:rPr>
      </w:pPr>
      <w:r w:rsidRPr="00440710">
        <w:lastRenderedPageBreak/>
        <w:t>Koszty</w:t>
      </w:r>
      <w:r w:rsidRPr="00440710">
        <w:rPr>
          <w:rFonts w:eastAsia="Arial"/>
        </w:rPr>
        <w:t xml:space="preserve"> </w:t>
      </w:r>
      <w:r w:rsidRPr="00440710">
        <w:t>dodatkowe</w:t>
      </w:r>
      <w:r w:rsidRPr="00440710">
        <w:rPr>
          <w:rFonts w:eastAsia="Arial"/>
        </w:rPr>
        <w:t xml:space="preserve"> </w:t>
      </w:r>
      <w:r w:rsidRPr="00440710">
        <w:t>poniesione</w:t>
      </w:r>
      <w:r w:rsidRPr="00440710">
        <w:rPr>
          <w:rFonts w:eastAsia="Arial"/>
        </w:rPr>
        <w:t xml:space="preserve"> </w:t>
      </w:r>
      <w:r w:rsidRPr="00440710">
        <w:t>na</w:t>
      </w:r>
      <w:r w:rsidRPr="00440710">
        <w:rPr>
          <w:rFonts w:eastAsia="Arial"/>
        </w:rPr>
        <w:t xml:space="preserve"> </w:t>
      </w:r>
      <w:r w:rsidRPr="00440710">
        <w:t>zabezpieczenie</w:t>
      </w:r>
      <w:r w:rsidRPr="00440710">
        <w:rPr>
          <w:rFonts w:eastAsia="Arial"/>
        </w:rPr>
        <w:t xml:space="preserve"> </w:t>
      </w:r>
      <w:r w:rsidRPr="00440710">
        <w:t>robót</w:t>
      </w:r>
      <w:r w:rsidRPr="00440710">
        <w:rPr>
          <w:rFonts w:eastAsia="Arial"/>
        </w:rPr>
        <w:t xml:space="preserve"> </w:t>
      </w:r>
      <w:r w:rsidRPr="00440710">
        <w:t>i</w:t>
      </w:r>
      <w:r w:rsidRPr="00440710">
        <w:rPr>
          <w:rFonts w:eastAsia="Arial"/>
        </w:rPr>
        <w:t xml:space="preserve"> </w:t>
      </w:r>
      <w:r w:rsidRPr="00440710">
        <w:t>terenu</w:t>
      </w:r>
      <w:r w:rsidRPr="00440710">
        <w:rPr>
          <w:rFonts w:eastAsia="Arial"/>
        </w:rPr>
        <w:t xml:space="preserve"> </w:t>
      </w:r>
      <w:r w:rsidRPr="00440710">
        <w:t>budowy</w:t>
      </w:r>
      <w:r w:rsidRPr="00440710">
        <w:rPr>
          <w:rFonts w:eastAsia="Arial"/>
        </w:rPr>
        <w:t xml:space="preserve"> </w:t>
      </w:r>
      <w:r w:rsidRPr="00440710">
        <w:t>oraz</w:t>
      </w:r>
      <w:r w:rsidRPr="00440710">
        <w:rPr>
          <w:rFonts w:eastAsia="Arial"/>
        </w:rPr>
        <w:t xml:space="preserve"> </w:t>
      </w:r>
      <w:r w:rsidRPr="00440710">
        <w:t>wszelkie</w:t>
      </w:r>
      <w:r w:rsidRPr="00440710">
        <w:rPr>
          <w:rFonts w:eastAsia="Arial"/>
        </w:rPr>
        <w:t xml:space="preserve"> </w:t>
      </w:r>
      <w:r w:rsidRPr="00440710">
        <w:t>inne</w:t>
      </w:r>
      <w:r w:rsidRPr="00440710">
        <w:rPr>
          <w:rFonts w:eastAsia="Arial"/>
        </w:rPr>
        <w:t xml:space="preserve"> </w:t>
      </w:r>
      <w:r w:rsidRPr="00440710">
        <w:t>uzasadnione</w:t>
      </w:r>
      <w:r w:rsidRPr="00440710">
        <w:rPr>
          <w:rFonts w:eastAsia="Arial"/>
        </w:rPr>
        <w:t xml:space="preserve"> </w:t>
      </w:r>
      <w:r w:rsidRPr="00440710">
        <w:t>koszty</w:t>
      </w:r>
      <w:r w:rsidRPr="00440710">
        <w:rPr>
          <w:rFonts w:eastAsia="Arial"/>
        </w:rPr>
        <w:t xml:space="preserve"> </w:t>
      </w:r>
      <w:r w:rsidRPr="00440710">
        <w:t>związane</w:t>
      </w:r>
      <w:r w:rsidRPr="00440710">
        <w:rPr>
          <w:rFonts w:eastAsia="Arial"/>
        </w:rPr>
        <w:t xml:space="preserve"> </w:t>
      </w:r>
      <w:r w:rsidRPr="00440710">
        <w:t>z</w:t>
      </w:r>
      <w:r w:rsidRPr="00440710">
        <w:rPr>
          <w:rFonts w:eastAsia="Arial"/>
        </w:rPr>
        <w:t xml:space="preserve"> </w:t>
      </w:r>
      <w:r w:rsidRPr="00440710">
        <w:t>odstąpieniem</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r w:rsidRPr="00440710">
        <w:t>ponosi</w:t>
      </w:r>
      <w:r w:rsidRPr="00440710">
        <w:rPr>
          <w:rFonts w:eastAsia="Arial"/>
        </w:rPr>
        <w:t xml:space="preserve"> </w:t>
      </w:r>
      <w:r w:rsidRPr="00440710">
        <w:t>Strona,</w:t>
      </w:r>
      <w:r w:rsidRPr="00440710">
        <w:rPr>
          <w:rFonts w:eastAsia="Arial"/>
        </w:rPr>
        <w:t xml:space="preserve"> </w:t>
      </w:r>
      <w:r w:rsidRPr="00440710">
        <w:t>która</w:t>
      </w:r>
      <w:r w:rsidRPr="00440710">
        <w:rPr>
          <w:rFonts w:eastAsia="Arial"/>
        </w:rPr>
        <w:t xml:space="preserve"> </w:t>
      </w:r>
      <w:r w:rsidRPr="00440710">
        <w:t>jest</w:t>
      </w:r>
      <w:r w:rsidRPr="00440710">
        <w:rPr>
          <w:rFonts w:eastAsia="Arial"/>
        </w:rPr>
        <w:t xml:space="preserve"> </w:t>
      </w:r>
      <w:r w:rsidR="001F03FD" w:rsidRPr="00440710">
        <w:t>odpowiedzialna za przyczynę</w:t>
      </w:r>
      <w:r w:rsidRPr="00440710">
        <w:rPr>
          <w:rFonts w:eastAsia="Arial"/>
        </w:rPr>
        <w:t xml:space="preserve"> </w:t>
      </w:r>
      <w:r w:rsidRPr="00440710">
        <w:t>odstąpienia</w:t>
      </w:r>
      <w:r w:rsidRPr="00440710">
        <w:rPr>
          <w:rFonts w:eastAsia="Arial"/>
        </w:rPr>
        <w:t xml:space="preserve"> </w:t>
      </w:r>
      <w:r w:rsidRPr="00440710">
        <w:t>od</w:t>
      </w:r>
      <w:r w:rsidRPr="00440710">
        <w:rPr>
          <w:rFonts w:eastAsia="Arial"/>
        </w:rPr>
        <w:t xml:space="preserve"> </w:t>
      </w:r>
      <w:r w:rsidRPr="00440710">
        <w:t>umowy.</w:t>
      </w:r>
      <w:r w:rsidRPr="00440710">
        <w:rPr>
          <w:rFonts w:eastAsia="Arial"/>
        </w:rPr>
        <w:t xml:space="preserve"> </w:t>
      </w:r>
    </w:p>
    <w:p w14:paraId="25D915FB" w14:textId="77777777" w:rsidR="008C2A48" w:rsidRPr="00440710" w:rsidRDefault="008C2A48" w:rsidP="00440710">
      <w:pPr>
        <w:tabs>
          <w:tab w:val="left" w:pos="1668"/>
        </w:tabs>
        <w:autoSpaceDE w:val="0"/>
        <w:spacing w:line="276" w:lineRule="auto"/>
        <w:rPr>
          <w:rFonts w:ascii="Calibri" w:hAnsi="Calibri" w:cs="Calibri"/>
          <w:sz w:val="22"/>
          <w:szCs w:val="22"/>
        </w:rPr>
      </w:pPr>
    </w:p>
    <w:p w14:paraId="142D0A8A" w14:textId="770EC2EA" w:rsidR="00E335DD" w:rsidRPr="00440710" w:rsidRDefault="00E335DD" w:rsidP="00803EAE">
      <w:pPr>
        <w:pStyle w:val="Tekstpodstawowy"/>
        <w:tabs>
          <w:tab w:val="left" w:pos="4185"/>
          <w:tab w:val="center" w:pos="4535"/>
        </w:tabs>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DD288E">
        <w:rPr>
          <w:rFonts w:ascii="Calibri" w:hAnsi="Calibri" w:cs="Calibri"/>
          <w:sz w:val="22"/>
          <w:szCs w:val="22"/>
        </w:rPr>
        <w:t>16</w:t>
      </w:r>
      <w:r w:rsidRPr="00440710">
        <w:rPr>
          <w:rFonts w:ascii="Calibri" w:hAnsi="Calibri" w:cs="Calibri"/>
          <w:sz w:val="22"/>
          <w:szCs w:val="22"/>
        </w:rPr>
        <w:t>.</w:t>
      </w:r>
    </w:p>
    <w:p w14:paraId="0FF81894" w14:textId="76543503" w:rsidR="00787D9F" w:rsidRDefault="00787D9F">
      <w:pPr>
        <w:pStyle w:val="Akapitzlist"/>
        <w:numPr>
          <w:ilvl w:val="3"/>
          <w:numId w:val="16"/>
        </w:numPr>
        <w:tabs>
          <w:tab w:val="clear" w:pos="2880"/>
          <w:tab w:val="num" w:pos="2552"/>
        </w:tabs>
        <w:spacing w:after="0"/>
        <w:ind w:left="426"/>
        <w:rPr>
          <w:rFonts w:eastAsia="Times New Roman"/>
          <w:lang w:eastAsia="pl-PL"/>
        </w:rPr>
      </w:pPr>
      <w:r w:rsidRPr="00787D9F">
        <w:rPr>
          <w:rFonts w:eastAsia="Times New Roman"/>
          <w:lang w:eastAsia="pl-PL"/>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13D5E71B" w14:textId="77777777" w:rsidR="00787D9F" w:rsidRPr="00787D9F" w:rsidRDefault="00787D9F">
      <w:pPr>
        <w:pStyle w:val="Akapitzlist"/>
        <w:numPr>
          <w:ilvl w:val="3"/>
          <w:numId w:val="16"/>
        </w:numPr>
        <w:tabs>
          <w:tab w:val="clear" w:pos="2880"/>
          <w:tab w:val="num" w:pos="2552"/>
        </w:tabs>
        <w:spacing w:after="0"/>
        <w:ind w:left="426"/>
        <w:rPr>
          <w:rFonts w:eastAsia="Times New Roman"/>
          <w:lang w:eastAsia="pl-PL"/>
        </w:rPr>
      </w:pPr>
      <w:r w:rsidRPr="00787D9F">
        <w:rPr>
          <w:rFonts w:eastAsia="Times New Roman"/>
          <w:lang w:eastAsia="pl-PL"/>
        </w:rPr>
        <w:t>Strona Umowy, która opóźnia się ze swoim świadczeniem wynikającym z niniejszej Umowy ze względu na działanie siły wyższej nie jest narażona na kary umowne lub odstąpienie od umowy przez drugą Stronę z powodu niedopełnienia obowiązków Umownych.</w:t>
      </w:r>
    </w:p>
    <w:p w14:paraId="1782A888" w14:textId="2B7D6204" w:rsidR="00787D9F" w:rsidRDefault="00787D9F">
      <w:pPr>
        <w:pStyle w:val="Akapitzlist"/>
        <w:numPr>
          <w:ilvl w:val="3"/>
          <w:numId w:val="16"/>
        </w:numPr>
        <w:tabs>
          <w:tab w:val="clear" w:pos="2880"/>
          <w:tab w:val="num" w:pos="2552"/>
        </w:tabs>
        <w:spacing w:after="0"/>
        <w:ind w:left="426"/>
        <w:rPr>
          <w:rFonts w:eastAsia="Times New Roman"/>
          <w:lang w:eastAsia="pl-PL"/>
        </w:rPr>
      </w:pPr>
      <w:r w:rsidRPr="00787D9F">
        <w:rPr>
          <w:rFonts w:eastAsia="Times New Roman"/>
          <w:lang w:eastAsia="pl-PL"/>
        </w:rPr>
        <w:t>Dla potrzeb Umowy, „siła wyższa” oznacza zdarzenie, którego wystąpienie jest niezależne od Stron i któremu nie mogą one zapobiec przy zachowaniu należytej staranności, a której wystąpienia lub skutków wystąpienia nie da się przewidzieć, a w szczególności: wojny, stany nadzwyczajne, klęski żywiołowe, epidemie, ograniczenia związane z kwarantanną, embargo, rewolucje, zamieszki i strajki</w:t>
      </w:r>
      <w:r w:rsidR="00DD288E">
        <w:rPr>
          <w:rFonts w:eastAsia="Times New Roman"/>
          <w:lang w:eastAsia="pl-PL"/>
        </w:rPr>
        <w:t>.</w:t>
      </w:r>
    </w:p>
    <w:p w14:paraId="0E3D4B5C" w14:textId="77777777" w:rsidR="00DD288E" w:rsidRPr="00DD288E" w:rsidRDefault="00DD288E">
      <w:pPr>
        <w:pStyle w:val="Akapitzlist"/>
        <w:numPr>
          <w:ilvl w:val="3"/>
          <w:numId w:val="16"/>
        </w:numPr>
        <w:tabs>
          <w:tab w:val="clear" w:pos="2880"/>
          <w:tab w:val="num" w:pos="2552"/>
        </w:tabs>
        <w:spacing w:after="0"/>
        <w:ind w:left="426"/>
        <w:rPr>
          <w:rFonts w:eastAsia="Times New Roman"/>
          <w:lang w:eastAsia="pl-PL"/>
        </w:rPr>
      </w:pPr>
      <w:r w:rsidRPr="00DD288E">
        <w:rPr>
          <w:rFonts w:eastAsia="Times New Roman"/>
          <w:lang w:eastAsia="pl-PL"/>
        </w:rPr>
        <w:t>Każda ze Stron jest obowiązana do niezwłocznego zawiadomienia drugiej ze Stron o zajściu przypadku siły wyższej. O ile druga ze Stron nie wskaże inaczej na piśmie, Strona, która dokonała zawiadomienia będzie kontynuowała wykonywanie swoich obowiązków wynikających z umowy, w takim zakresie, w jakim jest to praktycznie uzasadnione, jak również musi podjąć wszystkie alternatywne działania zmierzające do wykonania umowy, których podjęcia nie wstrzymuje zdarzenie siły wyższej.</w:t>
      </w:r>
    </w:p>
    <w:p w14:paraId="00462509" w14:textId="11D73224" w:rsidR="00012CED" w:rsidRPr="00DD288E" w:rsidRDefault="00DD288E">
      <w:pPr>
        <w:pStyle w:val="Akapitzlist"/>
        <w:numPr>
          <w:ilvl w:val="3"/>
          <w:numId w:val="16"/>
        </w:numPr>
        <w:tabs>
          <w:tab w:val="clear" w:pos="2880"/>
          <w:tab w:val="num" w:pos="2552"/>
        </w:tabs>
        <w:ind w:left="426"/>
        <w:rPr>
          <w:rFonts w:eastAsia="Times New Roman"/>
          <w:lang w:eastAsia="pl-PL"/>
        </w:rPr>
      </w:pPr>
      <w:r w:rsidRPr="00DD288E">
        <w:rPr>
          <w:rFonts w:eastAsia="Times New Roman"/>
          <w:lang w:eastAsia="pl-PL"/>
        </w:rPr>
        <w:t>Po ustaniu siły wyższej, Strony niezwłocznie przystąpią do realizacji swych obowiązków wynikających z Umowy.</w:t>
      </w:r>
    </w:p>
    <w:p w14:paraId="1E0769BE" w14:textId="3B1271AD" w:rsidR="00851EF3" w:rsidRPr="00440710" w:rsidRDefault="00851EF3" w:rsidP="00803EAE">
      <w:pPr>
        <w:pStyle w:val="Tekstpodstawowy"/>
        <w:tabs>
          <w:tab w:val="left" w:pos="4185"/>
          <w:tab w:val="center" w:pos="4535"/>
        </w:tabs>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E335DD" w:rsidRPr="00440710">
        <w:rPr>
          <w:rFonts w:ascii="Calibri" w:hAnsi="Calibri" w:cs="Calibri"/>
          <w:sz w:val="22"/>
          <w:szCs w:val="22"/>
        </w:rPr>
        <w:t>1</w:t>
      </w:r>
      <w:r w:rsidR="00DD288E">
        <w:rPr>
          <w:rFonts w:ascii="Calibri" w:hAnsi="Calibri" w:cs="Calibri"/>
          <w:sz w:val="22"/>
          <w:szCs w:val="22"/>
        </w:rPr>
        <w:t>7</w:t>
      </w:r>
      <w:r w:rsidRPr="00440710">
        <w:rPr>
          <w:rFonts w:ascii="Calibri" w:hAnsi="Calibri" w:cs="Calibri"/>
          <w:sz w:val="22"/>
          <w:szCs w:val="22"/>
        </w:rPr>
        <w:t>.</w:t>
      </w:r>
    </w:p>
    <w:p w14:paraId="1D705C98" w14:textId="77777777" w:rsidR="00851EF3" w:rsidRPr="00440710" w:rsidRDefault="00851EF3">
      <w:pPr>
        <w:keepNext/>
        <w:numPr>
          <w:ilvl w:val="0"/>
          <w:numId w:val="24"/>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przewiduje</w:t>
      </w:r>
      <w:r w:rsidRPr="00440710">
        <w:rPr>
          <w:rFonts w:ascii="Calibri" w:eastAsia="Arial" w:hAnsi="Calibri" w:cs="Calibri"/>
          <w:sz w:val="22"/>
          <w:szCs w:val="22"/>
        </w:rPr>
        <w:t xml:space="preserve"> </w:t>
      </w:r>
      <w:r w:rsidRPr="00440710">
        <w:rPr>
          <w:rFonts w:ascii="Calibri" w:hAnsi="Calibri" w:cs="Calibri"/>
          <w:sz w:val="22"/>
          <w:szCs w:val="22"/>
        </w:rPr>
        <w:t>możliwość</w:t>
      </w:r>
      <w:r w:rsidRPr="00440710">
        <w:rPr>
          <w:rFonts w:ascii="Calibri" w:eastAsia="Arial" w:hAnsi="Calibri" w:cs="Calibri"/>
          <w:sz w:val="22"/>
          <w:szCs w:val="22"/>
        </w:rPr>
        <w:t xml:space="preserve"> </w:t>
      </w:r>
      <w:r w:rsidRPr="00440710">
        <w:rPr>
          <w:rFonts w:ascii="Calibri" w:hAnsi="Calibri" w:cs="Calibri"/>
          <w:sz w:val="22"/>
          <w:szCs w:val="22"/>
        </w:rPr>
        <w:t>dokonania</w:t>
      </w:r>
      <w:r w:rsidRPr="00440710">
        <w:rPr>
          <w:rFonts w:ascii="Calibri" w:eastAsia="Arial" w:hAnsi="Calibri" w:cs="Calibri"/>
          <w:sz w:val="22"/>
          <w:szCs w:val="22"/>
        </w:rPr>
        <w:t xml:space="preserve"> </w:t>
      </w:r>
      <w:r w:rsidRPr="00440710">
        <w:rPr>
          <w:rFonts w:ascii="Calibri" w:hAnsi="Calibri" w:cs="Calibri"/>
          <w:sz w:val="22"/>
          <w:szCs w:val="22"/>
        </w:rPr>
        <w:t>zmian</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zakresie:</w:t>
      </w:r>
    </w:p>
    <w:p w14:paraId="7A9CE86A" w14:textId="77777777" w:rsidR="00E335DD" w:rsidRPr="00440710" w:rsidRDefault="00851EF3">
      <w:pPr>
        <w:numPr>
          <w:ilvl w:val="4"/>
          <w:numId w:val="10"/>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o</w:t>
      </w:r>
      <w:r w:rsidRPr="00440710">
        <w:rPr>
          <w:rFonts w:ascii="Calibri" w:eastAsia="Arial" w:hAnsi="Calibri" w:cs="Calibri"/>
          <w:sz w:val="22"/>
          <w:szCs w:val="22"/>
        </w:rPr>
        <w:t xml:space="preserve"> </w:t>
      </w:r>
      <w:r w:rsidRPr="00440710">
        <w:rPr>
          <w:rFonts w:ascii="Calibri" w:hAnsi="Calibri" w:cs="Calibri"/>
          <w:sz w:val="22"/>
          <w:szCs w:val="22"/>
        </w:rPr>
        <w:t>okres</w:t>
      </w:r>
      <w:r w:rsidRPr="00440710">
        <w:rPr>
          <w:rFonts w:ascii="Calibri" w:eastAsia="Arial" w:hAnsi="Calibri" w:cs="Calibri"/>
          <w:sz w:val="22"/>
          <w:szCs w:val="22"/>
        </w:rPr>
        <w:t xml:space="preserve"> </w:t>
      </w:r>
      <w:r w:rsidRPr="00440710">
        <w:rPr>
          <w:rFonts w:ascii="Calibri" w:hAnsi="Calibri" w:cs="Calibri"/>
          <w:sz w:val="22"/>
          <w:szCs w:val="22"/>
        </w:rPr>
        <w:t>trwania</w:t>
      </w:r>
      <w:r w:rsidRPr="00440710">
        <w:rPr>
          <w:rFonts w:ascii="Calibri" w:eastAsia="Arial" w:hAnsi="Calibri" w:cs="Calibri"/>
          <w:sz w:val="22"/>
          <w:szCs w:val="22"/>
        </w:rPr>
        <w:t xml:space="preserve"> </w:t>
      </w:r>
      <w:r w:rsidRPr="00440710">
        <w:rPr>
          <w:rFonts w:ascii="Calibri" w:hAnsi="Calibri" w:cs="Calibri"/>
          <w:sz w:val="22"/>
          <w:szCs w:val="22"/>
        </w:rPr>
        <w:t>przyczyn,</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powodu</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zagrożone</w:t>
      </w:r>
      <w:r w:rsidRPr="00440710">
        <w:rPr>
          <w:rFonts w:ascii="Calibri" w:eastAsia="Arial" w:hAnsi="Calibri" w:cs="Calibri"/>
          <w:sz w:val="22"/>
          <w:szCs w:val="22"/>
        </w:rPr>
        <w:t xml:space="preserve"> </w:t>
      </w:r>
      <w:r w:rsidRPr="00440710">
        <w:rPr>
          <w:rFonts w:ascii="Calibri" w:hAnsi="Calibri" w:cs="Calibri"/>
          <w:sz w:val="22"/>
          <w:szCs w:val="22"/>
        </w:rPr>
        <w:t>dotrzymanie</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zakończenia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następujących</w:t>
      </w:r>
      <w:r w:rsidRPr="00440710">
        <w:rPr>
          <w:rFonts w:ascii="Calibri" w:eastAsia="Arial" w:hAnsi="Calibri" w:cs="Calibri"/>
          <w:sz w:val="22"/>
          <w:szCs w:val="22"/>
        </w:rPr>
        <w:t xml:space="preserve"> </w:t>
      </w:r>
      <w:r w:rsidRPr="00440710">
        <w:rPr>
          <w:rFonts w:ascii="Calibri" w:hAnsi="Calibri" w:cs="Calibri"/>
          <w:sz w:val="22"/>
          <w:szCs w:val="22"/>
        </w:rPr>
        <w:t>sytuacjach:</w:t>
      </w:r>
    </w:p>
    <w:p w14:paraId="708D295C"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spowodowanej</w:t>
      </w:r>
      <w:r w:rsidRPr="00440710">
        <w:rPr>
          <w:rFonts w:ascii="Calibri" w:eastAsia="Arial" w:hAnsi="Calibri" w:cs="Calibri"/>
          <w:sz w:val="22"/>
          <w:szCs w:val="22"/>
        </w:rPr>
        <w:t xml:space="preserve"> </w:t>
      </w:r>
      <w:r w:rsidRPr="00440710">
        <w:rPr>
          <w:rFonts w:ascii="Calibri" w:hAnsi="Calibri" w:cs="Calibri"/>
          <w:sz w:val="22"/>
          <w:szCs w:val="22"/>
        </w:rPr>
        <w:t>niekorzystnymi</w:t>
      </w:r>
      <w:r w:rsidRPr="00440710">
        <w:rPr>
          <w:rFonts w:ascii="Calibri" w:eastAsia="Arial" w:hAnsi="Calibri" w:cs="Calibri"/>
          <w:sz w:val="22"/>
          <w:szCs w:val="22"/>
        </w:rPr>
        <w:t xml:space="preserve"> </w:t>
      </w:r>
      <w:r w:rsidRPr="00440710">
        <w:rPr>
          <w:rFonts w:ascii="Calibri" w:hAnsi="Calibri" w:cs="Calibri"/>
          <w:sz w:val="22"/>
          <w:szCs w:val="22"/>
        </w:rPr>
        <w:t>warunkami</w:t>
      </w:r>
      <w:r w:rsidRPr="00440710">
        <w:rPr>
          <w:rFonts w:ascii="Calibri" w:eastAsia="Arial" w:hAnsi="Calibri" w:cs="Calibri"/>
          <w:sz w:val="22"/>
          <w:szCs w:val="22"/>
        </w:rPr>
        <w:t xml:space="preserve"> </w:t>
      </w:r>
      <w:r w:rsidRPr="00440710">
        <w:rPr>
          <w:rFonts w:ascii="Calibri" w:hAnsi="Calibri" w:cs="Calibri"/>
          <w:sz w:val="22"/>
          <w:szCs w:val="22"/>
        </w:rPr>
        <w:t>atmosferycznymi</w:t>
      </w:r>
      <w:r w:rsidRPr="00440710">
        <w:rPr>
          <w:rFonts w:ascii="Calibri" w:eastAsia="Arial" w:hAnsi="Calibri" w:cs="Calibri"/>
          <w:sz w:val="22"/>
          <w:szCs w:val="22"/>
        </w:rPr>
        <w:t xml:space="preserve"> </w:t>
      </w:r>
      <w:r w:rsidRPr="00440710">
        <w:rPr>
          <w:rFonts w:ascii="Calibri" w:hAnsi="Calibri" w:cs="Calibri"/>
          <w:sz w:val="22"/>
          <w:szCs w:val="22"/>
        </w:rPr>
        <w:t>uniemożliwiającymi</w:t>
      </w:r>
      <w:r w:rsidRPr="00440710">
        <w:rPr>
          <w:rFonts w:ascii="Calibri" w:eastAsia="Arial" w:hAnsi="Calibri" w:cs="Calibri"/>
          <w:sz w:val="22"/>
          <w:szCs w:val="22"/>
        </w:rPr>
        <w:t xml:space="preserve"> </w:t>
      </w:r>
      <w:r w:rsidRPr="00440710">
        <w:rPr>
          <w:rFonts w:ascii="Calibri" w:hAnsi="Calibri" w:cs="Calibri"/>
          <w:sz w:val="22"/>
          <w:szCs w:val="22"/>
        </w:rPr>
        <w:t>wykonywanie</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szczególności:</w:t>
      </w:r>
      <w:r w:rsidRPr="00440710">
        <w:rPr>
          <w:rFonts w:ascii="Calibri" w:eastAsia="Arial" w:hAnsi="Calibri" w:cs="Calibri"/>
          <w:sz w:val="22"/>
          <w:szCs w:val="22"/>
        </w:rPr>
        <w:t xml:space="preserve"> </w:t>
      </w:r>
      <w:r w:rsidRPr="00440710">
        <w:rPr>
          <w:rFonts w:ascii="Calibri" w:hAnsi="Calibri" w:cs="Calibri"/>
          <w:sz w:val="22"/>
          <w:szCs w:val="22"/>
        </w:rPr>
        <w:t>klęski</w:t>
      </w:r>
      <w:r w:rsidRPr="00440710">
        <w:rPr>
          <w:rFonts w:ascii="Calibri" w:eastAsia="Arial" w:hAnsi="Calibri" w:cs="Calibri"/>
          <w:sz w:val="22"/>
          <w:szCs w:val="22"/>
        </w:rPr>
        <w:t xml:space="preserve"> </w:t>
      </w:r>
      <w:r w:rsidRPr="00440710">
        <w:rPr>
          <w:rFonts w:ascii="Calibri" w:hAnsi="Calibri" w:cs="Calibri"/>
          <w:sz w:val="22"/>
          <w:szCs w:val="22"/>
        </w:rPr>
        <w:t>żywiołowe,</w:t>
      </w:r>
      <w:r w:rsidRPr="00440710">
        <w:rPr>
          <w:rFonts w:ascii="Calibri" w:eastAsia="Arial" w:hAnsi="Calibri" w:cs="Calibri"/>
          <w:sz w:val="22"/>
          <w:szCs w:val="22"/>
        </w:rPr>
        <w:t xml:space="preserve"> </w:t>
      </w:r>
      <w:r w:rsidRPr="00440710">
        <w:rPr>
          <w:rFonts w:ascii="Calibri" w:hAnsi="Calibri" w:cs="Calibri"/>
          <w:sz w:val="22"/>
          <w:szCs w:val="22"/>
        </w:rPr>
        <w:t>wysoki</w:t>
      </w:r>
      <w:r w:rsidRPr="00440710">
        <w:rPr>
          <w:rFonts w:ascii="Calibri" w:eastAsia="Arial" w:hAnsi="Calibri" w:cs="Calibri"/>
          <w:sz w:val="22"/>
          <w:szCs w:val="22"/>
        </w:rPr>
        <w:t xml:space="preserve"> </w:t>
      </w:r>
      <w:r w:rsidRPr="00440710">
        <w:rPr>
          <w:rFonts w:ascii="Calibri" w:hAnsi="Calibri" w:cs="Calibri"/>
          <w:sz w:val="22"/>
          <w:szCs w:val="22"/>
        </w:rPr>
        <w:t>stan</w:t>
      </w:r>
      <w:r w:rsidRPr="00440710">
        <w:rPr>
          <w:rFonts w:ascii="Calibri" w:eastAsia="Arial" w:hAnsi="Calibri" w:cs="Calibri"/>
          <w:sz w:val="22"/>
          <w:szCs w:val="22"/>
        </w:rPr>
        <w:t xml:space="preserve"> </w:t>
      </w:r>
      <w:r w:rsidRPr="00440710">
        <w:rPr>
          <w:rFonts w:ascii="Calibri" w:hAnsi="Calibri" w:cs="Calibri"/>
          <w:sz w:val="22"/>
          <w:szCs w:val="22"/>
        </w:rPr>
        <w:t>wód</w:t>
      </w:r>
      <w:r w:rsidRPr="00440710">
        <w:rPr>
          <w:rFonts w:ascii="Calibri" w:eastAsia="Arial" w:hAnsi="Calibri" w:cs="Calibri"/>
          <w:sz w:val="22"/>
          <w:szCs w:val="22"/>
        </w:rPr>
        <w:t xml:space="preserve"> </w:t>
      </w:r>
      <w:r w:rsidRPr="00440710">
        <w:rPr>
          <w:rFonts w:ascii="Calibri" w:hAnsi="Calibri" w:cs="Calibri"/>
          <w:sz w:val="22"/>
          <w:szCs w:val="22"/>
        </w:rPr>
        <w:t>powierzchniowych</w:t>
      </w:r>
      <w:r w:rsidRPr="00440710">
        <w:rPr>
          <w:rFonts w:ascii="Calibri" w:eastAsia="Arial" w:hAnsi="Calibri" w:cs="Calibri"/>
          <w:sz w:val="22"/>
          <w:szCs w:val="22"/>
        </w:rPr>
        <w:t xml:space="preserve"> </w:t>
      </w:r>
      <w:r w:rsidRPr="00440710">
        <w:rPr>
          <w:rFonts w:ascii="Calibri" w:hAnsi="Calibri" w:cs="Calibri"/>
          <w:sz w:val="22"/>
          <w:szCs w:val="22"/>
        </w:rPr>
        <w:t>spowodowany</w:t>
      </w:r>
      <w:r w:rsidRPr="00440710">
        <w:rPr>
          <w:rFonts w:ascii="Calibri" w:eastAsia="Arial" w:hAnsi="Calibri" w:cs="Calibri"/>
          <w:sz w:val="22"/>
          <w:szCs w:val="22"/>
        </w:rPr>
        <w:t xml:space="preserve"> </w:t>
      </w:r>
      <w:r w:rsidRPr="00440710">
        <w:rPr>
          <w:rFonts w:ascii="Calibri" w:hAnsi="Calibri" w:cs="Calibri"/>
          <w:sz w:val="22"/>
          <w:szCs w:val="22"/>
        </w:rPr>
        <w:t>opadami</w:t>
      </w:r>
      <w:r w:rsidRPr="00440710">
        <w:rPr>
          <w:rFonts w:ascii="Calibri" w:eastAsia="Arial" w:hAnsi="Calibri" w:cs="Calibri"/>
          <w:sz w:val="22"/>
          <w:szCs w:val="22"/>
        </w:rPr>
        <w:t xml:space="preserve"> </w:t>
      </w:r>
      <w:r w:rsidRPr="00440710">
        <w:rPr>
          <w:rFonts w:ascii="Calibri" w:hAnsi="Calibri" w:cs="Calibri"/>
          <w:sz w:val="22"/>
          <w:szCs w:val="22"/>
        </w:rPr>
        <w:t>atmosferycznymi,</w:t>
      </w:r>
      <w:r w:rsidRPr="00440710">
        <w:rPr>
          <w:rFonts w:ascii="Calibri" w:eastAsia="Arial" w:hAnsi="Calibri" w:cs="Calibri"/>
          <w:sz w:val="22"/>
          <w:szCs w:val="22"/>
        </w:rPr>
        <w:t xml:space="preserve"> </w:t>
      </w:r>
      <w:r w:rsidRPr="00440710">
        <w:rPr>
          <w:rFonts w:ascii="Calibri" w:hAnsi="Calibri" w:cs="Calibri"/>
          <w:sz w:val="22"/>
          <w:szCs w:val="22"/>
        </w:rPr>
        <w:t>długotrwałe</w:t>
      </w:r>
      <w:r w:rsidRPr="00440710">
        <w:rPr>
          <w:rFonts w:ascii="Calibri" w:eastAsia="Arial" w:hAnsi="Calibri" w:cs="Calibri"/>
          <w:sz w:val="22"/>
          <w:szCs w:val="22"/>
        </w:rPr>
        <w:t xml:space="preserve"> </w:t>
      </w:r>
      <w:r w:rsidRPr="00440710">
        <w:rPr>
          <w:rFonts w:ascii="Calibri" w:hAnsi="Calibri" w:cs="Calibri"/>
          <w:sz w:val="22"/>
          <w:szCs w:val="22"/>
        </w:rPr>
        <w:t>intensywne</w:t>
      </w:r>
      <w:r w:rsidRPr="00440710">
        <w:rPr>
          <w:rFonts w:ascii="Calibri" w:eastAsia="Arial" w:hAnsi="Calibri" w:cs="Calibri"/>
          <w:sz w:val="22"/>
          <w:szCs w:val="22"/>
        </w:rPr>
        <w:t xml:space="preserve"> </w:t>
      </w:r>
      <w:r w:rsidRPr="00440710">
        <w:rPr>
          <w:rFonts w:ascii="Calibri" w:hAnsi="Calibri" w:cs="Calibri"/>
          <w:sz w:val="22"/>
          <w:szCs w:val="22"/>
        </w:rPr>
        <w:t>opady,</w:t>
      </w:r>
      <w:r w:rsidRPr="00440710">
        <w:rPr>
          <w:rFonts w:ascii="Calibri" w:eastAsia="Arial" w:hAnsi="Calibri" w:cs="Calibri"/>
          <w:sz w:val="22"/>
          <w:szCs w:val="22"/>
        </w:rPr>
        <w:t xml:space="preserve"> </w:t>
      </w:r>
      <w:r w:rsidRPr="00440710">
        <w:rPr>
          <w:rFonts w:ascii="Calibri" w:hAnsi="Calibri" w:cs="Calibri"/>
          <w:sz w:val="22"/>
          <w:szCs w:val="22"/>
        </w:rPr>
        <w:t>utrzymujące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niskie</w:t>
      </w:r>
      <w:r w:rsidRPr="00440710">
        <w:rPr>
          <w:rFonts w:ascii="Calibri" w:eastAsia="Arial" w:hAnsi="Calibri" w:cs="Calibri"/>
          <w:sz w:val="22"/>
          <w:szCs w:val="22"/>
        </w:rPr>
        <w:t xml:space="preserve"> </w:t>
      </w:r>
      <w:r w:rsidRPr="00440710">
        <w:rPr>
          <w:rFonts w:ascii="Calibri" w:hAnsi="Calibri" w:cs="Calibri"/>
          <w:sz w:val="22"/>
          <w:szCs w:val="22"/>
        </w:rPr>
        <w:t>temperatury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pokrywa</w:t>
      </w:r>
      <w:r w:rsidRPr="00440710">
        <w:rPr>
          <w:rFonts w:ascii="Calibri" w:eastAsia="Arial" w:hAnsi="Calibri" w:cs="Calibri"/>
          <w:sz w:val="22"/>
          <w:szCs w:val="22"/>
        </w:rPr>
        <w:t xml:space="preserve"> </w:t>
      </w:r>
      <w:r w:rsidRPr="00440710">
        <w:rPr>
          <w:rFonts w:ascii="Calibri" w:hAnsi="Calibri" w:cs="Calibri"/>
          <w:sz w:val="22"/>
          <w:szCs w:val="22"/>
        </w:rPr>
        <w:t>śnieżna,</w:t>
      </w:r>
      <w:r w:rsidRPr="00440710">
        <w:rPr>
          <w:rFonts w:ascii="Calibri" w:eastAsia="Arial" w:hAnsi="Calibri" w:cs="Calibri"/>
          <w:sz w:val="22"/>
          <w:szCs w:val="22"/>
        </w:rPr>
        <w:t xml:space="preserve"> </w:t>
      </w:r>
      <w:r w:rsidRPr="00440710">
        <w:rPr>
          <w:rFonts w:ascii="Calibri" w:hAnsi="Calibri" w:cs="Calibri"/>
          <w:sz w:val="22"/>
          <w:szCs w:val="22"/>
        </w:rPr>
        <w:t>rozmiękczenie</w:t>
      </w:r>
      <w:r w:rsidRPr="00440710">
        <w:rPr>
          <w:rFonts w:ascii="Calibri" w:eastAsia="Arial" w:hAnsi="Calibri" w:cs="Calibri"/>
          <w:sz w:val="22"/>
          <w:szCs w:val="22"/>
        </w:rPr>
        <w:t xml:space="preserve"> </w:t>
      </w:r>
      <w:r w:rsidRPr="00440710">
        <w:rPr>
          <w:rFonts w:ascii="Calibri" w:hAnsi="Calibri" w:cs="Calibri"/>
          <w:sz w:val="22"/>
          <w:szCs w:val="22"/>
        </w:rPr>
        <w:t>gruntu</w:t>
      </w:r>
      <w:r w:rsidRPr="00440710">
        <w:rPr>
          <w:rFonts w:ascii="Calibri" w:eastAsia="Arial" w:hAnsi="Calibri" w:cs="Calibri"/>
          <w:sz w:val="22"/>
          <w:szCs w:val="22"/>
        </w:rPr>
        <w:t xml:space="preserve"> </w:t>
      </w:r>
      <w:r w:rsidRPr="00440710">
        <w:rPr>
          <w:rFonts w:ascii="Calibri" w:hAnsi="Calibri" w:cs="Calibri"/>
          <w:sz w:val="22"/>
          <w:szCs w:val="22"/>
        </w:rPr>
        <w:t>uniemożliwiające</w:t>
      </w:r>
      <w:r w:rsidRPr="00440710">
        <w:rPr>
          <w:rFonts w:ascii="Calibri" w:eastAsia="Arial" w:hAnsi="Calibri" w:cs="Calibri"/>
          <w:sz w:val="22"/>
          <w:szCs w:val="22"/>
        </w:rPr>
        <w:t xml:space="preserve"> </w:t>
      </w:r>
      <w:r w:rsidRPr="00440710">
        <w:rPr>
          <w:rFonts w:ascii="Calibri" w:hAnsi="Calibri" w:cs="Calibri"/>
          <w:sz w:val="22"/>
          <w:szCs w:val="22"/>
        </w:rPr>
        <w:t>poruszanie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sprzętu,</w:t>
      </w:r>
      <w:r w:rsidRPr="00440710">
        <w:rPr>
          <w:rFonts w:ascii="Calibri" w:eastAsia="Arial" w:hAnsi="Calibri" w:cs="Calibri"/>
          <w:sz w:val="22"/>
          <w:szCs w:val="22"/>
        </w:rPr>
        <w:t xml:space="preserve"> </w:t>
      </w:r>
      <w:r w:rsidRPr="00440710">
        <w:rPr>
          <w:rFonts w:ascii="Calibri" w:hAnsi="Calibri" w:cs="Calibri"/>
          <w:sz w:val="22"/>
          <w:szCs w:val="22"/>
        </w:rPr>
        <w:t>wystąpienie</w:t>
      </w:r>
      <w:r w:rsidRPr="00440710">
        <w:rPr>
          <w:rFonts w:ascii="Calibri" w:eastAsia="Arial" w:hAnsi="Calibri" w:cs="Calibri"/>
          <w:sz w:val="22"/>
          <w:szCs w:val="22"/>
        </w:rPr>
        <w:t xml:space="preserve"> </w:t>
      </w:r>
      <w:r w:rsidRPr="00440710">
        <w:rPr>
          <w:rFonts w:ascii="Calibri" w:hAnsi="Calibri" w:cs="Calibri"/>
          <w:sz w:val="22"/>
          <w:szCs w:val="22"/>
        </w:rPr>
        <w:t>innych</w:t>
      </w:r>
      <w:r w:rsidRPr="00440710">
        <w:rPr>
          <w:rFonts w:ascii="Calibri" w:eastAsia="Arial" w:hAnsi="Calibri" w:cs="Calibri"/>
          <w:sz w:val="22"/>
          <w:szCs w:val="22"/>
        </w:rPr>
        <w:t xml:space="preserve"> </w:t>
      </w:r>
      <w:r w:rsidRPr="00440710">
        <w:rPr>
          <w:rFonts w:ascii="Calibri" w:hAnsi="Calibri" w:cs="Calibri"/>
          <w:sz w:val="22"/>
          <w:szCs w:val="22"/>
        </w:rPr>
        <w:t>zagrożeń</w:t>
      </w:r>
      <w:r w:rsidRPr="00440710">
        <w:rPr>
          <w:rFonts w:ascii="Calibri" w:eastAsia="Arial" w:hAnsi="Calibri" w:cs="Calibri"/>
          <w:sz w:val="22"/>
          <w:szCs w:val="22"/>
        </w:rPr>
        <w:t xml:space="preserve"> </w:t>
      </w:r>
      <w:r w:rsidRPr="00440710">
        <w:rPr>
          <w:rFonts w:ascii="Calibri" w:hAnsi="Calibri" w:cs="Calibri"/>
          <w:sz w:val="22"/>
          <w:szCs w:val="22"/>
        </w:rPr>
        <w:t>uszkodzenia</w:t>
      </w:r>
      <w:r w:rsidRPr="00440710">
        <w:rPr>
          <w:rFonts w:ascii="Calibri" w:eastAsia="Arial" w:hAnsi="Calibri" w:cs="Calibri"/>
          <w:sz w:val="22"/>
          <w:szCs w:val="22"/>
        </w:rPr>
        <w:t xml:space="preserve"> </w:t>
      </w:r>
      <w:r w:rsidRPr="00440710">
        <w:rPr>
          <w:rFonts w:ascii="Calibri" w:hAnsi="Calibri" w:cs="Calibri"/>
          <w:sz w:val="22"/>
          <w:szCs w:val="22"/>
        </w:rPr>
        <w:t>dróg</w:t>
      </w:r>
      <w:r w:rsidRPr="00440710">
        <w:rPr>
          <w:rFonts w:ascii="Calibri" w:eastAsia="Arial" w:hAnsi="Calibri" w:cs="Calibri"/>
          <w:sz w:val="22"/>
          <w:szCs w:val="22"/>
        </w:rPr>
        <w:t xml:space="preserve"> </w:t>
      </w:r>
      <w:r w:rsidRPr="00440710">
        <w:rPr>
          <w:rFonts w:ascii="Calibri" w:hAnsi="Calibri" w:cs="Calibri"/>
          <w:sz w:val="22"/>
          <w:szCs w:val="22"/>
        </w:rPr>
        <w:t>dojazdowych</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wyniku</w:t>
      </w:r>
      <w:r w:rsidRPr="00440710">
        <w:rPr>
          <w:rFonts w:ascii="Calibri" w:eastAsia="Arial" w:hAnsi="Calibri" w:cs="Calibri"/>
          <w:sz w:val="22"/>
          <w:szCs w:val="22"/>
        </w:rPr>
        <w:t xml:space="preserve"> </w:t>
      </w:r>
      <w:r w:rsidRPr="00440710">
        <w:rPr>
          <w:rFonts w:ascii="Calibri" w:hAnsi="Calibri" w:cs="Calibri"/>
          <w:sz w:val="22"/>
          <w:szCs w:val="22"/>
        </w:rPr>
        <w:t>transportu</w:t>
      </w:r>
      <w:r w:rsidRPr="00440710">
        <w:rPr>
          <w:rFonts w:ascii="Calibri" w:eastAsia="Arial" w:hAnsi="Calibri" w:cs="Calibri"/>
          <w:sz w:val="22"/>
          <w:szCs w:val="22"/>
        </w:rPr>
        <w:t xml:space="preserve"> </w:t>
      </w:r>
      <w:r w:rsidRPr="00440710">
        <w:rPr>
          <w:rFonts w:ascii="Calibri" w:hAnsi="Calibri" w:cs="Calibri"/>
          <w:sz w:val="22"/>
          <w:szCs w:val="22"/>
        </w:rPr>
        <w:t>materiałów,</w:t>
      </w:r>
    </w:p>
    <w:p w14:paraId="413AE757" w14:textId="76CC0DBB" w:rsidR="00851EF3" w:rsidRPr="00803EAE"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siły</w:t>
      </w:r>
      <w:r w:rsidRPr="00440710">
        <w:rPr>
          <w:rFonts w:ascii="Calibri" w:eastAsia="Arial" w:hAnsi="Calibri" w:cs="Calibri"/>
          <w:sz w:val="22"/>
          <w:szCs w:val="22"/>
        </w:rPr>
        <w:t xml:space="preserve"> </w:t>
      </w:r>
      <w:r w:rsidRPr="00440710">
        <w:rPr>
          <w:rFonts w:ascii="Calibri" w:hAnsi="Calibri" w:cs="Calibri"/>
          <w:sz w:val="22"/>
          <w:szCs w:val="22"/>
        </w:rPr>
        <w:t>wyższej,</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pojęciem</w:t>
      </w:r>
      <w:r w:rsidRPr="00440710">
        <w:rPr>
          <w:rFonts w:ascii="Calibri" w:eastAsia="Arial" w:hAnsi="Calibri" w:cs="Calibri"/>
          <w:sz w:val="22"/>
          <w:szCs w:val="22"/>
        </w:rPr>
        <w:t xml:space="preserve"> </w:t>
      </w:r>
      <w:r w:rsidRPr="00440710">
        <w:rPr>
          <w:rFonts w:ascii="Calibri" w:hAnsi="Calibri" w:cs="Calibri"/>
          <w:sz w:val="22"/>
          <w:szCs w:val="22"/>
        </w:rPr>
        <w:t>której</w:t>
      </w:r>
      <w:r w:rsidRPr="00440710">
        <w:rPr>
          <w:rFonts w:ascii="Calibri" w:eastAsia="Arial" w:hAnsi="Calibri" w:cs="Calibri"/>
          <w:sz w:val="22"/>
          <w:szCs w:val="22"/>
        </w:rPr>
        <w:t xml:space="preserve"> </w:t>
      </w:r>
      <w:r w:rsidRPr="00440710">
        <w:rPr>
          <w:rFonts w:ascii="Calibri" w:hAnsi="Calibri" w:cs="Calibri"/>
          <w:sz w:val="22"/>
          <w:szCs w:val="22"/>
        </w:rPr>
        <w:t>rozumie</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wydarzenie</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okoliczność</w:t>
      </w:r>
      <w:r w:rsidRPr="00440710">
        <w:rPr>
          <w:rFonts w:ascii="Calibri" w:eastAsia="Arial" w:hAnsi="Calibri" w:cs="Calibri"/>
          <w:sz w:val="22"/>
          <w:szCs w:val="22"/>
        </w:rPr>
        <w:t xml:space="preserve"> </w:t>
      </w:r>
      <w:r w:rsidRPr="00440710">
        <w:rPr>
          <w:rFonts w:ascii="Calibri" w:hAnsi="Calibri" w:cs="Calibri"/>
          <w:sz w:val="22"/>
          <w:szCs w:val="22"/>
        </w:rPr>
        <w:t>o</w:t>
      </w:r>
      <w:r w:rsidR="00586F40">
        <w:rPr>
          <w:rFonts w:ascii="Calibri" w:eastAsia="Arial" w:hAnsi="Calibri" w:cs="Calibri"/>
          <w:sz w:val="22"/>
          <w:szCs w:val="22"/>
        </w:rPr>
        <w:t xml:space="preserve"> </w:t>
      </w:r>
      <w:r w:rsidRPr="00440710">
        <w:rPr>
          <w:rFonts w:ascii="Calibri" w:hAnsi="Calibri" w:cs="Calibri"/>
          <w:sz w:val="22"/>
          <w:szCs w:val="22"/>
        </w:rPr>
        <w:t>charakterze</w:t>
      </w:r>
      <w:r w:rsidRPr="00440710">
        <w:rPr>
          <w:rFonts w:ascii="Calibri" w:eastAsia="Arial" w:hAnsi="Calibri" w:cs="Calibri"/>
          <w:sz w:val="22"/>
          <w:szCs w:val="22"/>
        </w:rPr>
        <w:t xml:space="preserve"> </w:t>
      </w:r>
      <w:r w:rsidRPr="00440710">
        <w:rPr>
          <w:rFonts w:ascii="Calibri" w:hAnsi="Calibri" w:cs="Calibri"/>
          <w:sz w:val="22"/>
          <w:szCs w:val="22"/>
        </w:rPr>
        <w:t>nadzwyczajnym,</w:t>
      </w:r>
      <w:r w:rsidRPr="00440710">
        <w:rPr>
          <w:rFonts w:ascii="Calibri" w:eastAsia="Arial" w:hAnsi="Calibri" w:cs="Calibri"/>
          <w:sz w:val="22"/>
          <w:szCs w:val="22"/>
        </w:rPr>
        <w:t xml:space="preserve"> </w:t>
      </w:r>
      <w:r w:rsidR="009D69E4">
        <w:rPr>
          <w:rFonts w:ascii="Calibri" w:hAnsi="Calibri" w:cs="Calibri"/>
          <w:sz w:val="22"/>
          <w:szCs w:val="22"/>
        </w:rPr>
        <w:t xml:space="preserve">o których mowa w </w:t>
      </w:r>
      <w:r w:rsidR="009D69E4" w:rsidRPr="00440710">
        <w:rPr>
          <w:rFonts w:ascii="Calibri" w:hAnsi="Calibri" w:cs="Calibri"/>
          <w:sz w:val="22"/>
          <w:szCs w:val="22"/>
        </w:rPr>
        <w:t>§</w:t>
      </w:r>
      <w:r w:rsidR="009D69E4">
        <w:rPr>
          <w:rFonts w:ascii="Calibri" w:hAnsi="Calibri" w:cs="Calibri"/>
          <w:sz w:val="22"/>
          <w:szCs w:val="22"/>
        </w:rPr>
        <w:t xml:space="preserve"> 16 ust 3.</w:t>
      </w:r>
      <w:r w:rsidR="00E335DD" w:rsidRPr="00440710">
        <w:rPr>
          <w:rFonts w:ascii="Calibri" w:hAnsi="Calibri" w:cs="Calibri"/>
          <w:sz w:val="22"/>
          <w:szCs w:val="22"/>
        </w:rPr>
        <w:t>,</w:t>
      </w:r>
    </w:p>
    <w:p w14:paraId="0BC9DC9C" w14:textId="7185EEF0"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przyczyny,</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powodu</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będzie</w:t>
      </w:r>
      <w:r w:rsidRPr="00440710">
        <w:rPr>
          <w:rFonts w:ascii="Calibri" w:eastAsia="Arial" w:hAnsi="Calibri" w:cs="Calibri"/>
          <w:sz w:val="22"/>
          <w:szCs w:val="22"/>
        </w:rPr>
        <w:t xml:space="preserve"> </w:t>
      </w:r>
      <w:r w:rsidRPr="00440710">
        <w:rPr>
          <w:rFonts w:ascii="Calibri" w:hAnsi="Calibri" w:cs="Calibri"/>
          <w:sz w:val="22"/>
          <w:szCs w:val="22"/>
        </w:rPr>
        <w:t>zagrożone</w:t>
      </w:r>
      <w:r w:rsidRPr="00440710">
        <w:rPr>
          <w:rFonts w:ascii="Calibri" w:eastAsia="Arial" w:hAnsi="Calibri" w:cs="Calibri"/>
          <w:sz w:val="22"/>
          <w:szCs w:val="22"/>
        </w:rPr>
        <w:t xml:space="preserve"> </w:t>
      </w:r>
      <w:r w:rsidRPr="00440710">
        <w:rPr>
          <w:rFonts w:ascii="Calibri" w:hAnsi="Calibri" w:cs="Calibri"/>
          <w:sz w:val="22"/>
          <w:szCs w:val="22"/>
        </w:rPr>
        <w:t>dotrzymanie</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zakończenia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będą</w:t>
      </w:r>
      <w:r w:rsidR="00803EAE">
        <w:rPr>
          <w:rFonts w:ascii="Calibri" w:hAnsi="Calibri" w:cs="Calibri"/>
          <w:sz w:val="22"/>
          <w:szCs w:val="22"/>
        </w:rPr>
        <w:t>cych</w:t>
      </w:r>
      <w:r w:rsidRPr="00440710">
        <w:rPr>
          <w:rFonts w:ascii="Calibri" w:eastAsia="Arial" w:hAnsi="Calibri" w:cs="Calibri"/>
          <w:sz w:val="22"/>
          <w:szCs w:val="22"/>
        </w:rPr>
        <w:t xml:space="preserve"> </w:t>
      </w:r>
      <w:r w:rsidRPr="00440710">
        <w:rPr>
          <w:rFonts w:ascii="Calibri" w:hAnsi="Calibri" w:cs="Calibri"/>
          <w:sz w:val="22"/>
          <w:szCs w:val="22"/>
        </w:rPr>
        <w:t>następstwem</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które</w:t>
      </w:r>
      <w:r w:rsidRPr="00440710">
        <w:rPr>
          <w:rFonts w:ascii="Calibri" w:eastAsia="Arial" w:hAnsi="Calibri" w:cs="Calibri"/>
          <w:sz w:val="22"/>
          <w:szCs w:val="22"/>
        </w:rPr>
        <w:t xml:space="preserve"> </w:t>
      </w:r>
      <w:r w:rsidRPr="00440710">
        <w:rPr>
          <w:rFonts w:ascii="Calibri" w:hAnsi="Calibri" w:cs="Calibri"/>
          <w:sz w:val="22"/>
          <w:szCs w:val="22"/>
        </w:rPr>
        <w:t>odpowiedzialność</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Zamawiający,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szczególności</w:t>
      </w:r>
      <w:r w:rsidRPr="00440710">
        <w:rPr>
          <w:rFonts w:ascii="Calibri" w:eastAsia="Arial" w:hAnsi="Calibri" w:cs="Calibri"/>
          <w:sz w:val="22"/>
          <w:szCs w:val="22"/>
        </w:rPr>
        <w:t xml:space="preserve"> </w:t>
      </w:r>
      <w:r w:rsidRPr="00440710">
        <w:rPr>
          <w:rFonts w:ascii="Calibri" w:hAnsi="Calibri" w:cs="Calibri"/>
          <w:sz w:val="22"/>
          <w:szCs w:val="22"/>
        </w:rPr>
        <w:t>będą</w:t>
      </w:r>
      <w:r w:rsidR="00803EAE">
        <w:rPr>
          <w:rFonts w:ascii="Calibri" w:hAnsi="Calibri" w:cs="Calibri"/>
          <w:sz w:val="22"/>
          <w:szCs w:val="22"/>
        </w:rPr>
        <w:t>cych</w:t>
      </w:r>
      <w:r w:rsidRPr="00440710">
        <w:rPr>
          <w:rFonts w:ascii="Calibri" w:eastAsia="Arial" w:hAnsi="Calibri" w:cs="Calibri"/>
          <w:sz w:val="22"/>
          <w:szCs w:val="22"/>
        </w:rPr>
        <w:t xml:space="preserve"> </w:t>
      </w:r>
      <w:r w:rsidRPr="00440710">
        <w:rPr>
          <w:rFonts w:ascii="Calibri" w:hAnsi="Calibri" w:cs="Calibri"/>
          <w:sz w:val="22"/>
          <w:szCs w:val="22"/>
        </w:rPr>
        <w:t>następstwem</w:t>
      </w:r>
      <w:r w:rsidRPr="00440710">
        <w:rPr>
          <w:rFonts w:ascii="Calibri" w:eastAsia="Arial" w:hAnsi="Calibri" w:cs="Calibri"/>
          <w:sz w:val="22"/>
          <w:szCs w:val="22"/>
        </w:rPr>
        <w:t xml:space="preserve"> </w:t>
      </w:r>
      <w:r w:rsidRPr="00440710">
        <w:rPr>
          <w:rFonts w:ascii="Calibri" w:hAnsi="Calibri" w:cs="Calibri"/>
          <w:sz w:val="22"/>
          <w:szCs w:val="22"/>
        </w:rPr>
        <w:t>nieterminowego</w:t>
      </w:r>
      <w:r w:rsidRPr="00440710">
        <w:rPr>
          <w:rFonts w:ascii="Calibri" w:eastAsia="Arial" w:hAnsi="Calibri" w:cs="Calibri"/>
          <w:sz w:val="22"/>
          <w:szCs w:val="22"/>
        </w:rPr>
        <w:t xml:space="preserve"> </w:t>
      </w:r>
      <w:r w:rsidRPr="00440710">
        <w:rPr>
          <w:rFonts w:ascii="Calibri" w:hAnsi="Calibri" w:cs="Calibri"/>
          <w:sz w:val="22"/>
          <w:szCs w:val="22"/>
        </w:rPr>
        <w:t>przekazania</w:t>
      </w:r>
      <w:r w:rsidRPr="00440710">
        <w:rPr>
          <w:rFonts w:ascii="Calibri" w:eastAsia="Arial" w:hAnsi="Calibri" w:cs="Calibri"/>
          <w:sz w:val="22"/>
          <w:szCs w:val="22"/>
        </w:rPr>
        <w:t xml:space="preserve"> </w:t>
      </w:r>
      <w:r w:rsidRPr="00440710">
        <w:rPr>
          <w:rFonts w:ascii="Calibri" w:hAnsi="Calibri" w:cs="Calibri"/>
          <w:sz w:val="22"/>
          <w:szCs w:val="22"/>
        </w:rPr>
        <w:t>terenu</w:t>
      </w:r>
      <w:r w:rsidRPr="00440710">
        <w:rPr>
          <w:rFonts w:ascii="Calibri" w:eastAsia="Arial" w:hAnsi="Calibri" w:cs="Calibri"/>
          <w:sz w:val="22"/>
          <w:szCs w:val="22"/>
        </w:rPr>
        <w:t xml:space="preserve"> </w:t>
      </w:r>
      <w:r w:rsidRPr="00440710">
        <w:rPr>
          <w:rFonts w:ascii="Calibri" w:hAnsi="Calibri" w:cs="Calibri"/>
          <w:sz w:val="22"/>
          <w:szCs w:val="22"/>
        </w:rPr>
        <w:t>budowy,</w:t>
      </w:r>
      <w:r w:rsidRPr="00440710">
        <w:rPr>
          <w:rFonts w:ascii="Calibri" w:eastAsia="Arial" w:hAnsi="Calibri" w:cs="Calibri"/>
          <w:sz w:val="22"/>
          <w:szCs w:val="22"/>
        </w:rPr>
        <w:t xml:space="preserve"> </w:t>
      </w:r>
      <w:r w:rsidRPr="00440710">
        <w:rPr>
          <w:rFonts w:ascii="Calibri" w:hAnsi="Calibri" w:cs="Calibri"/>
          <w:sz w:val="22"/>
          <w:szCs w:val="22"/>
        </w:rPr>
        <w:t>konieczności</w:t>
      </w:r>
      <w:r w:rsidRPr="00440710">
        <w:rPr>
          <w:rFonts w:ascii="Calibri" w:eastAsia="Arial" w:hAnsi="Calibri" w:cs="Calibri"/>
          <w:sz w:val="22"/>
          <w:szCs w:val="22"/>
        </w:rPr>
        <w:t xml:space="preserve"> </w:t>
      </w:r>
      <w:r w:rsidRPr="00440710">
        <w:rPr>
          <w:rFonts w:ascii="Calibri" w:hAnsi="Calibri" w:cs="Calibri"/>
          <w:sz w:val="22"/>
          <w:szCs w:val="22"/>
        </w:rPr>
        <w:t>zmian</w:t>
      </w:r>
      <w:r w:rsidRPr="00440710">
        <w:rPr>
          <w:rFonts w:ascii="Calibri" w:eastAsia="Arial" w:hAnsi="Calibri" w:cs="Calibri"/>
          <w:sz w:val="22"/>
          <w:szCs w:val="22"/>
        </w:rPr>
        <w:t xml:space="preserve"> </w:t>
      </w:r>
      <w:r w:rsidRPr="00440710">
        <w:rPr>
          <w:rFonts w:ascii="Calibri" w:hAnsi="Calibri" w:cs="Calibri"/>
          <w:sz w:val="22"/>
          <w:szCs w:val="22"/>
        </w:rPr>
        <w:t>dokumentacji</w:t>
      </w:r>
      <w:r w:rsidRPr="00440710">
        <w:rPr>
          <w:rFonts w:ascii="Calibri" w:eastAsia="Arial" w:hAnsi="Calibri" w:cs="Calibri"/>
          <w:sz w:val="22"/>
          <w:szCs w:val="22"/>
        </w:rPr>
        <w:t xml:space="preserve"> </w:t>
      </w:r>
      <w:r w:rsidRPr="00440710">
        <w:rPr>
          <w:rFonts w:ascii="Calibri" w:hAnsi="Calibri" w:cs="Calibri"/>
          <w:sz w:val="22"/>
          <w:szCs w:val="22"/>
        </w:rPr>
        <w:t>projektowej</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zakresie,</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jakim</w:t>
      </w:r>
      <w:r w:rsidRPr="00440710">
        <w:rPr>
          <w:rFonts w:ascii="Calibri" w:eastAsia="Arial" w:hAnsi="Calibri" w:cs="Calibri"/>
          <w:sz w:val="22"/>
          <w:szCs w:val="22"/>
        </w:rPr>
        <w:t xml:space="preserve"> </w:t>
      </w:r>
      <w:r w:rsidRPr="00440710">
        <w:rPr>
          <w:rFonts w:ascii="Calibri" w:hAnsi="Calibri" w:cs="Calibri"/>
          <w:sz w:val="22"/>
          <w:szCs w:val="22"/>
        </w:rPr>
        <w:t>w/w</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miały</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będą</w:t>
      </w:r>
      <w:r w:rsidRPr="00440710">
        <w:rPr>
          <w:rFonts w:ascii="Calibri" w:eastAsia="Arial" w:hAnsi="Calibri" w:cs="Calibri"/>
          <w:sz w:val="22"/>
          <w:szCs w:val="22"/>
        </w:rPr>
        <w:t xml:space="preserve"> </w:t>
      </w:r>
      <w:r w:rsidRPr="00440710">
        <w:rPr>
          <w:rFonts w:ascii="Calibri" w:hAnsi="Calibri" w:cs="Calibri"/>
          <w:sz w:val="22"/>
          <w:szCs w:val="22"/>
        </w:rPr>
        <w:t>mogły</w:t>
      </w:r>
      <w:r w:rsidRPr="00440710">
        <w:rPr>
          <w:rFonts w:ascii="Calibri" w:eastAsia="Arial" w:hAnsi="Calibri" w:cs="Calibri"/>
          <w:sz w:val="22"/>
          <w:szCs w:val="22"/>
        </w:rPr>
        <w:t xml:space="preserve"> </w:t>
      </w:r>
      <w:r w:rsidRPr="00440710">
        <w:rPr>
          <w:rFonts w:ascii="Calibri" w:hAnsi="Calibri" w:cs="Calibri"/>
          <w:sz w:val="22"/>
          <w:szCs w:val="22"/>
        </w:rPr>
        <w:t>mieć</w:t>
      </w:r>
      <w:r w:rsidRPr="00440710">
        <w:rPr>
          <w:rFonts w:ascii="Calibri" w:eastAsia="Arial" w:hAnsi="Calibri" w:cs="Calibri"/>
          <w:sz w:val="22"/>
          <w:szCs w:val="22"/>
        </w:rPr>
        <w:t xml:space="preserve"> </w:t>
      </w:r>
      <w:r w:rsidRPr="00440710">
        <w:rPr>
          <w:rFonts w:ascii="Calibri" w:hAnsi="Calibri" w:cs="Calibri"/>
          <w:sz w:val="22"/>
          <w:szCs w:val="22"/>
        </w:rPr>
        <w:t>wpływ</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dotrzymanie</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zakończenia</w:t>
      </w:r>
      <w:r w:rsidRPr="00440710">
        <w:rPr>
          <w:rFonts w:ascii="Calibri" w:eastAsia="Arial" w:hAnsi="Calibri" w:cs="Calibri"/>
          <w:sz w:val="22"/>
          <w:szCs w:val="22"/>
        </w:rPr>
        <w:t xml:space="preserve"> </w:t>
      </w:r>
      <w:r w:rsidRPr="00440710">
        <w:rPr>
          <w:rFonts w:ascii="Calibri" w:hAnsi="Calibri" w:cs="Calibri"/>
          <w:sz w:val="22"/>
          <w:szCs w:val="22"/>
        </w:rPr>
        <w:t>robót,</w:t>
      </w:r>
    </w:p>
    <w:p w14:paraId="5A2104A4" w14:textId="1FAB0692"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konieczności</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dodatkowych</w:t>
      </w:r>
      <w:r w:rsidRPr="00440710">
        <w:rPr>
          <w:rFonts w:ascii="Calibri" w:eastAsia="Arial" w:hAnsi="Calibri" w:cs="Calibri"/>
          <w:sz w:val="22"/>
          <w:szCs w:val="22"/>
        </w:rPr>
        <w:t xml:space="preserve"> </w:t>
      </w:r>
      <w:r w:rsidRPr="00440710">
        <w:rPr>
          <w:rFonts w:ascii="Calibri" w:hAnsi="Calibri" w:cs="Calibri"/>
          <w:sz w:val="22"/>
          <w:szCs w:val="22"/>
        </w:rPr>
        <w:t>nieobjętych</w:t>
      </w:r>
      <w:r w:rsidRPr="00440710">
        <w:rPr>
          <w:rFonts w:ascii="Calibri" w:eastAsia="Arial" w:hAnsi="Calibri" w:cs="Calibri"/>
          <w:sz w:val="22"/>
          <w:szCs w:val="22"/>
        </w:rPr>
        <w:t xml:space="preserve"> </w:t>
      </w:r>
      <w:r w:rsidRPr="00440710">
        <w:rPr>
          <w:rFonts w:ascii="Calibri" w:hAnsi="Calibri" w:cs="Calibri"/>
          <w:sz w:val="22"/>
          <w:szCs w:val="22"/>
        </w:rPr>
        <w:t>zamówieniem</w:t>
      </w:r>
      <w:r w:rsidRPr="00440710">
        <w:rPr>
          <w:rFonts w:ascii="Calibri" w:eastAsia="Arial" w:hAnsi="Calibri" w:cs="Calibri"/>
          <w:sz w:val="22"/>
          <w:szCs w:val="22"/>
        </w:rPr>
        <w:t xml:space="preserve"> </w:t>
      </w:r>
      <w:r w:rsidRPr="00440710">
        <w:rPr>
          <w:rFonts w:ascii="Calibri" w:hAnsi="Calibri" w:cs="Calibri"/>
          <w:sz w:val="22"/>
          <w:szCs w:val="22"/>
        </w:rPr>
        <w:t>podstawowym,</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było</w:t>
      </w:r>
      <w:r w:rsidRPr="00440710">
        <w:rPr>
          <w:rFonts w:ascii="Calibri" w:eastAsia="Arial" w:hAnsi="Calibri" w:cs="Calibri"/>
          <w:sz w:val="22"/>
          <w:szCs w:val="22"/>
        </w:rPr>
        <w:t xml:space="preserve"> </w:t>
      </w:r>
      <w:r w:rsidRPr="00440710">
        <w:rPr>
          <w:rFonts w:ascii="Calibri" w:hAnsi="Calibri" w:cs="Calibri"/>
          <w:sz w:val="22"/>
          <w:szCs w:val="22"/>
        </w:rPr>
        <w:t>wcześniej</w:t>
      </w:r>
      <w:r w:rsidRPr="00440710">
        <w:rPr>
          <w:rFonts w:ascii="Calibri" w:eastAsia="Arial" w:hAnsi="Calibri" w:cs="Calibri"/>
          <w:sz w:val="22"/>
          <w:szCs w:val="22"/>
        </w:rPr>
        <w:t xml:space="preserve"> </w:t>
      </w:r>
      <w:r w:rsidRPr="00440710">
        <w:rPr>
          <w:rFonts w:ascii="Calibri" w:hAnsi="Calibri" w:cs="Calibri"/>
          <w:sz w:val="22"/>
          <w:szCs w:val="22"/>
        </w:rPr>
        <w:t>możliwe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przewidzenia</w:t>
      </w:r>
      <w:r w:rsidR="00803EAE">
        <w:rPr>
          <w:rFonts w:ascii="Calibri"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ma</w:t>
      </w:r>
      <w:r w:rsidRPr="00440710">
        <w:rPr>
          <w:rFonts w:ascii="Calibri" w:eastAsia="Arial" w:hAnsi="Calibri" w:cs="Calibri"/>
          <w:sz w:val="22"/>
          <w:szCs w:val="22"/>
        </w:rPr>
        <w:t xml:space="preserve"> </w:t>
      </w:r>
      <w:r w:rsidRPr="00440710">
        <w:rPr>
          <w:rFonts w:ascii="Calibri" w:hAnsi="Calibri" w:cs="Calibri"/>
          <w:sz w:val="22"/>
          <w:szCs w:val="22"/>
        </w:rPr>
        <w:t>wpływ</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wykonanie</w:t>
      </w:r>
      <w:r w:rsidRPr="00440710">
        <w:rPr>
          <w:rFonts w:ascii="Calibri" w:eastAsia="Arial" w:hAnsi="Calibri" w:cs="Calibri"/>
          <w:sz w:val="22"/>
          <w:szCs w:val="22"/>
        </w:rPr>
        <w:t xml:space="preserve"> </w:t>
      </w:r>
      <w:r w:rsidRPr="00440710">
        <w:rPr>
          <w:rFonts w:ascii="Calibri" w:hAnsi="Calibri" w:cs="Calibri"/>
          <w:sz w:val="22"/>
          <w:szCs w:val="22"/>
        </w:rPr>
        <w:t>zadania</w:t>
      </w:r>
      <w:r w:rsidRPr="00440710">
        <w:rPr>
          <w:rFonts w:ascii="Calibri" w:eastAsia="Arial" w:hAnsi="Calibri" w:cs="Calibri"/>
          <w:sz w:val="22"/>
          <w:szCs w:val="22"/>
        </w:rPr>
        <w:t xml:space="preserve"> </w:t>
      </w:r>
      <w:r w:rsidRPr="00440710">
        <w:rPr>
          <w:rFonts w:ascii="Calibri" w:hAnsi="Calibri" w:cs="Calibri"/>
          <w:sz w:val="22"/>
          <w:szCs w:val="22"/>
        </w:rPr>
        <w:t>podstawowego,</w:t>
      </w:r>
    </w:p>
    <w:p w14:paraId="29B48A27"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powszechnie</w:t>
      </w:r>
      <w:r w:rsidRPr="00440710">
        <w:rPr>
          <w:rFonts w:ascii="Calibri" w:eastAsia="Arial" w:hAnsi="Calibri" w:cs="Calibri"/>
          <w:sz w:val="22"/>
          <w:szCs w:val="22"/>
        </w:rPr>
        <w:t xml:space="preserve"> </w:t>
      </w:r>
      <w:r w:rsidRPr="00440710">
        <w:rPr>
          <w:rFonts w:ascii="Calibri" w:hAnsi="Calibri" w:cs="Calibri"/>
          <w:sz w:val="22"/>
          <w:szCs w:val="22"/>
        </w:rPr>
        <w:t>obowiązujących</w:t>
      </w:r>
      <w:r w:rsidRPr="00440710">
        <w:rPr>
          <w:rFonts w:ascii="Calibri" w:eastAsia="Arial" w:hAnsi="Calibri" w:cs="Calibri"/>
          <w:sz w:val="22"/>
          <w:szCs w:val="22"/>
        </w:rPr>
        <w:t xml:space="preserve"> </w:t>
      </w:r>
      <w:r w:rsidRPr="00440710">
        <w:rPr>
          <w:rFonts w:ascii="Calibri" w:hAnsi="Calibri" w:cs="Calibri"/>
          <w:sz w:val="22"/>
          <w:szCs w:val="22"/>
        </w:rPr>
        <w:t>przepisów</w:t>
      </w:r>
      <w:r w:rsidRPr="00440710">
        <w:rPr>
          <w:rFonts w:ascii="Calibri" w:eastAsia="Arial" w:hAnsi="Calibri" w:cs="Calibri"/>
          <w:sz w:val="22"/>
          <w:szCs w:val="22"/>
        </w:rPr>
        <w:t xml:space="preserve"> </w:t>
      </w: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uchwalenie</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zmiana</w:t>
      </w:r>
      <w:r w:rsidRPr="00440710">
        <w:rPr>
          <w:rFonts w:ascii="Calibri" w:eastAsia="Arial" w:hAnsi="Calibri" w:cs="Calibri"/>
          <w:sz w:val="22"/>
          <w:szCs w:val="22"/>
        </w:rPr>
        <w:t xml:space="preserve"> </w:t>
      </w:r>
      <w:r w:rsidRPr="00440710">
        <w:rPr>
          <w:rFonts w:ascii="Calibri" w:hAnsi="Calibri" w:cs="Calibri"/>
          <w:sz w:val="22"/>
          <w:szCs w:val="22"/>
        </w:rPr>
        <w:t>nastąpiły</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dniu</w:t>
      </w:r>
      <w:r w:rsidRPr="00440710">
        <w:rPr>
          <w:rFonts w:ascii="Calibri" w:eastAsia="Arial" w:hAnsi="Calibri" w:cs="Calibri"/>
          <w:sz w:val="22"/>
          <w:szCs w:val="22"/>
        </w:rPr>
        <w:t xml:space="preserve"> </w:t>
      </w:r>
      <w:r w:rsidRPr="00440710">
        <w:rPr>
          <w:rFonts w:ascii="Calibri" w:hAnsi="Calibri" w:cs="Calibri"/>
          <w:sz w:val="22"/>
          <w:szCs w:val="22"/>
        </w:rPr>
        <w:t>zawarcia</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a</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treści</w:t>
      </w:r>
      <w:r w:rsidRPr="00440710">
        <w:rPr>
          <w:rFonts w:ascii="Calibri" w:eastAsia="Arial" w:hAnsi="Calibri" w:cs="Calibri"/>
          <w:sz w:val="22"/>
          <w:szCs w:val="22"/>
        </w:rPr>
        <w:t xml:space="preserve"> </w:t>
      </w:r>
      <w:r w:rsidRPr="00440710">
        <w:rPr>
          <w:rFonts w:ascii="Calibri" w:hAnsi="Calibri" w:cs="Calibri"/>
          <w:sz w:val="22"/>
          <w:szCs w:val="22"/>
        </w:rPr>
        <w:t>wynika</w:t>
      </w:r>
      <w:r w:rsidRPr="00440710">
        <w:rPr>
          <w:rFonts w:ascii="Calibri" w:eastAsia="Arial" w:hAnsi="Calibri" w:cs="Calibri"/>
          <w:sz w:val="22"/>
          <w:szCs w:val="22"/>
        </w:rPr>
        <w:t xml:space="preserve"> </w:t>
      </w:r>
      <w:r w:rsidRPr="00440710">
        <w:rPr>
          <w:rFonts w:ascii="Calibri" w:hAnsi="Calibri" w:cs="Calibri"/>
          <w:sz w:val="22"/>
          <w:szCs w:val="22"/>
        </w:rPr>
        <w:t>konieczność</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zasadność</w:t>
      </w:r>
      <w:r w:rsidRPr="00440710">
        <w:rPr>
          <w:rFonts w:ascii="Calibri" w:eastAsia="Arial" w:hAnsi="Calibri" w:cs="Calibri"/>
          <w:sz w:val="22"/>
          <w:szCs w:val="22"/>
        </w:rPr>
        <w:t xml:space="preserve"> </w:t>
      </w:r>
      <w:r w:rsidRPr="00440710">
        <w:rPr>
          <w:rFonts w:ascii="Calibri" w:hAnsi="Calibri" w:cs="Calibri"/>
          <w:sz w:val="22"/>
          <w:szCs w:val="22"/>
        </w:rPr>
        <w:t>wprowadzenia</w:t>
      </w:r>
      <w:r w:rsidRPr="00440710">
        <w:rPr>
          <w:rFonts w:ascii="Calibri" w:eastAsia="Arial" w:hAnsi="Calibri" w:cs="Calibri"/>
          <w:sz w:val="22"/>
          <w:szCs w:val="22"/>
        </w:rPr>
        <w:t xml:space="preserve"> </w:t>
      </w:r>
      <w:r w:rsidRPr="00440710">
        <w:rPr>
          <w:rFonts w:ascii="Calibri" w:hAnsi="Calibri" w:cs="Calibri"/>
          <w:sz w:val="22"/>
          <w:szCs w:val="22"/>
        </w:rPr>
        <w:t>zmian,</w:t>
      </w:r>
      <w:r w:rsidRPr="00440710">
        <w:rPr>
          <w:rFonts w:ascii="Calibri" w:eastAsia="Arial" w:hAnsi="Calibri" w:cs="Calibri"/>
          <w:sz w:val="22"/>
          <w:szCs w:val="22"/>
        </w:rPr>
        <w:t xml:space="preserve"> </w:t>
      </w:r>
      <w:r w:rsidRPr="00440710">
        <w:rPr>
          <w:rFonts w:ascii="Calibri" w:hAnsi="Calibri" w:cs="Calibri"/>
          <w:sz w:val="22"/>
          <w:szCs w:val="22"/>
        </w:rPr>
        <w:t>mających</w:t>
      </w:r>
      <w:r w:rsidRPr="00440710">
        <w:rPr>
          <w:rFonts w:ascii="Calibri" w:eastAsia="Arial" w:hAnsi="Calibri" w:cs="Calibri"/>
          <w:sz w:val="22"/>
          <w:szCs w:val="22"/>
        </w:rPr>
        <w:t xml:space="preserve"> </w:t>
      </w:r>
      <w:r w:rsidRPr="00440710">
        <w:rPr>
          <w:rFonts w:ascii="Calibri" w:hAnsi="Calibri" w:cs="Calibri"/>
          <w:sz w:val="22"/>
          <w:szCs w:val="22"/>
        </w:rPr>
        <w:t>wpływ</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realizację</w:t>
      </w:r>
      <w:r w:rsidRPr="00440710">
        <w:rPr>
          <w:rFonts w:ascii="Calibri" w:eastAsia="Arial" w:hAnsi="Calibri" w:cs="Calibri"/>
          <w:sz w:val="22"/>
          <w:szCs w:val="22"/>
        </w:rPr>
        <w:t xml:space="preserve"> </w:t>
      </w:r>
      <w:r w:rsidRPr="00440710">
        <w:rPr>
          <w:rFonts w:ascii="Calibri" w:hAnsi="Calibri" w:cs="Calibri"/>
          <w:sz w:val="22"/>
          <w:szCs w:val="22"/>
        </w:rPr>
        <w:t>umowy,</w:t>
      </w:r>
    </w:p>
    <w:p w14:paraId="0E24B883"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lastRenderedPageBreak/>
        <w:t>wystąpienia</w:t>
      </w:r>
      <w:r w:rsidRPr="00440710">
        <w:rPr>
          <w:rFonts w:ascii="Calibri" w:eastAsia="Arial" w:hAnsi="Calibri" w:cs="Calibri"/>
          <w:sz w:val="22"/>
          <w:szCs w:val="22"/>
        </w:rPr>
        <w:t xml:space="preserve"> </w:t>
      </w:r>
      <w:r w:rsidRPr="00440710">
        <w:rPr>
          <w:rFonts w:ascii="Calibri" w:hAnsi="Calibri" w:cs="Calibri"/>
          <w:sz w:val="22"/>
          <w:szCs w:val="22"/>
        </w:rPr>
        <w:t>opóźnień</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dokonaniu</w:t>
      </w:r>
      <w:r w:rsidRPr="00440710">
        <w:rPr>
          <w:rFonts w:ascii="Calibri" w:eastAsia="Arial" w:hAnsi="Calibri" w:cs="Calibri"/>
          <w:sz w:val="22"/>
          <w:szCs w:val="22"/>
        </w:rPr>
        <w:t xml:space="preserve"> </w:t>
      </w:r>
      <w:r w:rsidRPr="00440710">
        <w:rPr>
          <w:rFonts w:ascii="Calibri" w:hAnsi="Calibri" w:cs="Calibri"/>
          <w:sz w:val="22"/>
          <w:szCs w:val="22"/>
        </w:rPr>
        <w:t>określonych</w:t>
      </w:r>
      <w:r w:rsidRPr="00440710">
        <w:rPr>
          <w:rFonts w:ascii="Calibri" w:eastAsia="Arial" w:hAnsi="Calibri" w:cs="Calibri"/>
          <w:sz w:val="22"/>
          <w:szCs w:val="22"/>
        </w:rPr>
        <w:t xml:space="preserve"> </w:t>
      </w:r>
      <w:r w:rsidRPr="00440710">
        <w:rPr>
          <w:rFonts w:ascii="Calibri" w:hAnsi="Calibri" w:cs="Calibri"/>
          <w:sz w:val="22"/>
          <w:szCs w:val="22"/>
        </w:rPr>
        <w:t>czynności</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zaniechanie</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właściwe</w:t>
      </w:r>
      <w:r w:rsidRPr="00440710">
        <w:rPr>
          <w:rFonts w:ascii="Calibri" w:eastAsia="Arial" w:hAnsi="Calibri" w:cs="Calibri"/>
          <w:sz w:val="22"/>
          <w:szCs w:val="22"/>
        </w:rPr>
        <w:t xml:space="preserve"> </w:t>
      </w:r>
      <w:r w:rsidRPr="00440710">
        <w:rPr>
          <w:rFonts w:ascii="Calibri" w:hAnsi="Calibri" w:cs="Calibri"/>
          <w:sz w:val="22"/>
          <w:szCs w:val="22"/>
        </w:rPr>
        <w:t>organy</w:t>
      </w:r>
      <w:r w:rsidRPr="00440710">
        <w:rPr>
          <w:rFonts w:ascii="Calibri" w:eastAsia="Arial" w:hAnsi="Calibri" w:cs="Calibri"/>
          <w:sz w:val="22"/>
          <w:szCs w:val="22"/>
        </w:rPr>
        <w:t xml:space="preserve"> </w:t>
      </w:r>
      <w:r w:rsidRPr="00440710">
        <w:rPr>
          <w:rFonts w:ascii="Calibri" w:hAnsi="Calibri" w:cs="Calibri"/>
          <w:sz w:val="22"/>
          <w:szCs w:val="22"/>
        </w:rPr>
        <w:t>administracji</w:t>
      </w:r>
      <w:r w:rsidRPr="00440710">
        <w:rPr>
          <w:rFonts w:ascii="Calibri" w:eastAsia="Arial" w:hAnsi="Calibri" w:cs="Calibri"/>
          <w:sz w:val="22"/>
          <w:szCs w:val="22"/>
        </w:rPr>
        <w:t xml:space="preserve"> </w:t>
      </w:r>
      <w:r w:rsidRPr="00440710">
        <w:rPr>
          <w:rFonts w:ascii="Calibri" w:hAnsi="Calibri" w:cs="Calibri"/>
          <w:sz w:val="22"/>
          <w:szCs w:val="22"/>
        </w:rPr>
        <w:t>państwowej,</w:t>
      </w:r>
      <w:r w:rsidRPr="00440710">
        <w:rPr>
          <w:rFonts w:ascii="Calibri" w:eastAsia="Arial" w:hAnsi="Calibri" w:cs="Calibri"/>
          <w:sz w:val="22"/>
          <w:szCs w:val="22"/>
        </w:rPr>
        <w:t xml:space="preserve"> </w:t>
      </w:r>
      <w:r w:rsidRPr="00440710">
        <w:rPr>
          <w:rFonts w:ascii="Calibri" w:hAnsi="Calibri" w:cs="Calibri"/>
          <w:sz w:val="22"/>
          <w:szCs w:val="22"/>
        </w:rPr>
        <w:t>które</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następstwem</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które</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odpowiedzialność,</w:t>
      </w:r>
    </w:p>
    <w:p w14:paraId="31C731DD" w14:textId="77777777" w:rsidR="00B55B7B"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opóźnień</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wydawaniu</w:t>
      </w:r>
      <w:r w:rsidRPr="00440710">
        <w:rPr>
          <w:rFonts w:ascii="Calibri" w:eastAsia="Arial" w:hAnsi="Calibri" w:cs="Calibri"/>
          <w:sz w:val="22"/>
          <w:szCs w:val="22"/>
        </w:rPr>
        <w:t xml:space="preserve"> </w:t>
      </w:r>
      <w:r w:rsidRPr="00440710">
        <w:rPr>
          <w:rFonts w:ascii="Calibri" w:hAnsi="Calibri" w:cs="Calibri"/>
          <w:sz w:val="22"/>
          <w:szCs w:val="22"/>
        </w:rPr>
        <w:t>decyzji,</w:t>
      </w:r>
      <w:r w:rsidRPr="00440710">
        <w:rPr>
          <w:rFonts w:ascii="Calibri" w:eastAsia="Arial" w:hAnsi="Calibri" w:cs="Calibri"/>
          <w:sz w:val="22"/>
          <w:szCs w:val="22"/>
        </w:rPr>
        <w:t xml:space="preserve"> </w:t>
      </w:r>
      <w:r w:rsidRPr="00440710">
        <w:rPr>
          <w:rFonts w:ascii="Calibri" w:hAnsi="Calibri" w:cs="Calibri"/>
          <w:sz w:val="22"/>
          <w:szCs w:val="22"/>
        </w:rPr>
        <w:t>zezwoleń,</w:t>
      </w:r>
      <w:r w:rsidRPr="00440710">
        <w:rPr>
          <w:rFonts w:ascii="Calibri" w:eastAsia="Arial" w:hAnsi="Calibri" w:cs="Calibri"/>
          <w:sz w:val="22"/>
          <w:szCs w:val="22"/>
        </w:rPr>
        <w:t xml:space="preserve"> </w:t>
      </w:r>
      <w:r w:rsidRPr="00440710">
        <w:rPr>
          <w:rFonts w:ascii="Calibri" w:hAnsi="Calibri" w:cs="Calibri"/>
          <w:sz w:val="22"/>
          <w:szCs w:val="22"/>
        </w:rPr>
        <w:t>uzgodnień,</w:t>
      </w:r>
      <w:r w:rsidRPr="00440710">
        <w:rPr>
          <w:rFonts w:ascii="Calibri" w:eastAsia="Arial" w:hAnsi="Calibri" w:cs="Calibri"/>
          <w:sz w:val="22"/>
          <w:szCs w:val="22"/>
        </w:rPr>
        <w:t xml:space="preserve"> </w:t>
      </w:r>
      <w:r w:rsidRPr="00440710">
        <w:rPr>
          <w:rFonts w:ascii="Calibri" w:hAnsi="Calibri" w:cs="Calibri"/>
          <w:sz w:val="22"/>
          <w:szCs w:val="22"/>
        </w:rPr>
        <w:t>itp.,</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wydania</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właściwe</w:t>
      </w:r>
      <w:r w:rsidRPr="00440710">
        <w:rPr>
          <w:rFonts w:ascii="Calibri" w:eastAsia="Arial" w:hAnsi="Calibri" w:cs="Calibri"/>
          <w:sz w:val="22"/>
          <w:szCs w:val="22"/>
        </w:rPr>
        <w:t xml:space="preserve"> </w:t>
      </w:r>
      <w:r w:rsidRPr="00440710">
        <w:rPr>
          <w:rFonts w:ascii="Calibri" w:hAnsi="Calibri" w:cs="Calibri"/>
          <w:sz w:val="22"/>
          <w:szCs w:val="22"/>
        </w:rPr>
        <w:t>organy</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zobowiązane</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mocy</w:t>
      </w:r>
      <w:r w:rsidRPr="00440710">
        <w:rPr>
          <w:rFonts w:ascii="Calibri" w:eastAsia="Arial" w:hAnsi="Calibri" w:cs="Calibri"/>
          <w:sz w:val="22"/>
          <w:szCs w:val="22"/>
        </w:rPr>
        <w:t xml:space="preserve"> </w:t>
      </w:r>
      <w:r w:rsidRPr="00440710">
        <w:rPr>
          <w:rFonts w:ascii="Calibri" w:hAnsi="Calibri" w:cs="Calibri"/>
          <w:sz w:val="22"/>
          <w:szCs w:val="22"/>
        </w:rPr>
        <w:t>przepisów</w:t>
      </w:r>
      <w:r w:rsidRPr="00440710">
        <w:rPr>
          <w:rFonts w:ascii="Calibri" w:eastAsia="Arial" w:hAnsi="Calibri" w:cs="Calibri"/>
          <w:sz w:val="22"/>
          <w:szCs w:val="22"/>
        </w:rPr>
        <w:t xml:space="preserve"> </w:t>
      </w: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jeżeli</w:t>
      </w:r>
      <w:r w:rsidRPr="00440710">
        <w:rPr>
          <w:rFonts w:ascii="Calibri" w:eastAsia="Arial" w:hAnsi="Calibri" w:cs="Calibri"/>
          <w:sz w:val="22"/>
          <w:szCs w:val="22"/>
        </w:rPr>
        <w:t xml:space="preserve"> </w:t>
      </w:r>
      <w:r w:rsidRPr="00440710">
        <w:rPr>
          <w:rFonts w:ascii="Calibri" w:hAnsi="Calibri" w:cs="Calibri"/>
          <w:sz w:val="22"/>
          <w:szCs w:val="22"/>
        </w:rPr>
        <w:t>opóźnienie</w:t>
      </w:r>
      <w:r w:rsidRPr="00440710">
        <w:rPr>
          <w:rFonts w:ascii="Calibri" w:eastAsia="Arial" w:hAnsi="Calibri" w:cs="Calibri"/>
          <w:sz w:val="22"/>
          <w:szCs w:val="22"/>
        </w:rPr>
        <w:t xml:space="preserve"> </w:t>
      </w:r>
      <w:r w:rsidRPr="00440710">
        <w:rPr>
          <w:rFonts w:ascii="Calibri" w:hAnsi="Calibri" w:cs="Calibri"/>
          <w:sz w:val="22"/>
          <w:szCs w:val="22"/>
        </w:rPr>
        <w:t>przekroczy</w:t>
      </w:r>
      <w:r w:rsidRPr="00440710">
        <w:rPr>
          <w:rFonts w:ascii="Calibri" w:eastAsia="Arial" w:hAnsi="Calibri" w:cs="Calibri"/>
          <w:sz w:val="22"/>
          <w:szCs w:val="22"/>
        </w:rPr>
        <w:t xml:space="preserve"> </w:t>
      </w:r>
      <w:r w:rsidRPr="00440710">
        <w:rPr>
          <w:rFonts w:ascii="Calibri" w:hAnsi="Calibri" w:cs="Calibri"/>
          <w:sz w:val="22"/>
          <w:szCs w:val="22"/>
        </w:rPr>
        <w:t>okres,</w:t>
      </w:r>
      <w:r w:rsidRPr="00440710">
        <w:rPr>
          <w:rFonts w:ascii="Calibri" w:eastAsia="Arial" w:hAnsi="Calibri" w:cs="Calibri"/>
          <w:sz w:val="22"/>
          <w:szCs w:val="22"/>
        </w:rPr>
        <w:t xml:space="preserve"> </w:t>
      </w:r>
      <w:r w:rsidRPr="00440710">
        <w:rPr>
          <w:rFonts w:ascii="Calibri" w:hAnsi="Calibri" w:cs="Calibri"/>
          <w:sz w:val="22"/>
          <w:szCs w:val="22"/>
        </w:rPr>
        <w:t>przewidziany</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przepisach</w:t>
      </w:r>
      <w:r w:rsidRPr="00440710">
        <w:rPr>
          <w:rFonts w:ascii="Calibri" w:eastAsia="Arial" w:hAnsi="Calibri" w:cs="Calibri"/>
          <w:sz w:val="22"/>
          <w:szCs w:val="22"/>
        </w:rPr>
        <w:t xml:space="preserve"> </w:t>
      </w:r>
      <w:r w:rsidRPr="00440710">
        <w:rPr>
          <w:rFonts w:ascii="Calibri" w:hAnsi="Calibri" w:cs="Calibri"/>
          <w:sz w:val="22"/>
          <w:szCs w:val="22"/>
        </w:rPr>
        <w:t>prawa,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którym</w:t>
      </w:r>
      <w:r w:rsidRPr="00440710">
        <w:rPr>
          <w:rFonts w:ascii="Calibri" w:eastAsia="Arial" w:hAnsi="Calibri" w:cs="Calibri"/>
          <w:sz w:val="22"/>
          <w:szCs w:val="22"/>
        </w:rPr>
        <w:t xml:space="preserve"> </w:t>
      </w:r>
      <w:r w:rsidRPr="00440710">
        <w:rPr>
          <w:rFonts w:ascii="Calibri" w:hAnsi="Calibri" w:cs="Calibri"/>
          <w:sz w:val="22"/>
          <w:szCs w:val="22"/>
        </w:rPr>
        <w:t>w/w</w:t>
      </w:r>
      <w:r w:rsidRPr="00440710">
        <w:rPr>
          <w:rFonts w:ascii="Calibri" w:eastAsia="Arial" w:hAnsi="Calibri" w:cs="Calibri"/>
          <w:sz w:val="22"/>
          <w:szCs w:val="22"/>
        </w:rPr>
        <w:t xml:space="preserve"> </w:t>
      </w:r>
      <w:r w:rsidRPr="00440710">
        <w:rPr>
          <w:rFonts w:ascii="Calibri" w:hAnsi="Calibri" w:cs="Calibri"/>
          <w:sz w:val="22"/>
          <w:szCs w:val="22"/>
        </w:rPr>
        <w:t>decyzje</w:t>
      </w:r>
      <w:r w:rsidRPr="00440710">
        <w:rPr>
          <w:rFonts w:ascii="Calibri" w:eastAsia="Arial" w:hAnsi="Calibri" w:cs="Calibri"/>
          <w:sz w:val="22"/>
          <w:szCs w:val="22"/>
        </w:rPr>
        <w:t xml:space="preserve"> </w:t>
      </w:r>
      <w:r w:rsidRPr="00440710">
        <w:rPr>
          <w:rFonts w:ascii="Calibri" w:hAnsi="Calibri" w:cs="Calibri"/>
          <w:sz w:val="22"/>
          <w:szCs w:val="22"/>
        </w:rPr>
        <w:t>powinny</w:t>
      </w:r>
      <w:r w:rsidRPr="00440710">
        <w:rPr>
          <w:rFonts w:ascii="Calibri" w:eastAsia="Arial" w:hAnsi="Calibri" w:cs="Calibri"/>
          <w:sz w:val="22"/>
          <w:szCs w:val="22"/>
        </w:rPr>
        <w:t xml:space="preserve"> </w:t>
      </w:r>
      <w:r w:rsidRPr="00440710">
        <w:rPr>
          <w:rFonts w:ascii="Calibri" w:hAnsi="Calibri" w:cs="Calibri"/>
          <w:sz w:val="22"/>
          <w:szCs w:val="22"/>
        </w:rPr>
        <w:t>zostać</w:t>
      </w:r>
      <w:r w:rsidRPr="00440710">
        <w:rPr>
          <w:rFonts w:ascii="Calibri" w:eastAsia="Arial" w:hAnsi="Calibri" w:cs="Calibri"/>
          <w:sz w:val="22"/>
          <w:szCs w:val="22"/>
        </w:rPr>
        <w:t xml:space="preserve"> </w:t>
      </w:r>
      <w:r w:rsidRPr="00440710">
        <w:rPr>
          <w:rFonts w:ascii="Calibri" w:hAnsi="Calibri" w:cs="Calibri"/>
          <w:sz w:val="22"/>
          <w:szCs w:val="22"/>
        </w:rPr>
        <w:t>wydane</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są</w:t>
      </w:r>
      <w:r w:rsidRPr="00440710">
        <w:rPr>
          <w:rFonts w:ascii="Calibri" w:eastAsia="Arial" w:hAnsi="Calibri" w:cs="Calibri"/>
          <w:sz w:val="22"/>
          <w:szCs w:val="22"/>
        </w:rPr>
        <w:t xml:space="preserve"> </w:t>
      </w:r>
      <w:r w:rsidRPr="00440710">
        <w:rPr>
          <w:rFonts w:ascii="Calibri" w:hAnsi="Calibri" w:cs="Calibri"/>
          <w:sz w:val="22"/>
          <w:szCs w:val="22"/>
        </w:rPr>
        <w:t>następstwem</w:t>
      </w:r>
      <w:r w:rsidRPr="00440710">
        <w:rPr>
          <w:rFonts w:ascii="Calibri" w:eastAsia="Arial" w:hAnsi="Calibri" w:cs="Calibri"/>
          <w:sz w:val="22"/>
          <w:szCs w:val="22"/>
        </w:rPr>
        <w:t xml:space="preserve"> </w:t>
      </w:r>
      <w:r w:rsidRPr="00440710">
        <w:rPr>
          <w:rFonts w:ascii="Calibri" w:hAnsi="Calibri" w:cs="Calibri"/>
          <w:sz w:val="22"/>
          <w:szCs w:val="22"/>
        </w:rPr>
        <w:t>okoliczności,</w:t>
      </w:r>
      <w:r w:rsidRPr="00440710">
        <w:rPr>
          <w:rFonts w:ascii="Calibri" w:eastAsia="Arial" w:hAnsi="Calibri" w:cs="Calibri"/>
          <w:sz w:val="22"/>
          <w:szCs w:val="22"/>
        </w:rPr>
        <w:t xml:space="preserve"> </w:t>
      </w:r>
      <w:r w:rsidRPr="00440710">
        <w:rPr>
          <w:rFonts w:ascii="Calibri" w:hAnsi="Calibri" w:cs="Calibri"/>
          <w:sz w:val="22"/>
          <w:szCs w:val="22"/>
        </w:rPr>
        <w:t>za</w:t>
      </w:r>
      <w:r w:rsidRPr="00440710">
        <w:rPr>
          <w:rFonts w:ascii="Calibri" w:eastAsia="Arial" w:hAnsi="Calibri" w:cs="Calibri"/>
          <w:sz w:val="22"/>
          <w:szCs w:val="22"/>
        </w:rPr>
        <w:t xml:space="preserve"> </w:t>
      </w:r>
      <w:r w:rsidRPr="00440710">
        <w:rPr>
          <w:rFonts w:ascii="Calibri" w:hAnsi="Calibri" w:cs="Calibri"/>
          <w:sz w:val="22"/>
          <w:szCs w:val="22"/>
        </w:rPr>
        <w:t>które</w:t>
      </w:r>
      <w:r w:rsidRPr="00440710">
        <w:rPr>
          <w:rFonts w:ascii="Calibri" w:eastAsia="Arial" w:hAnsi="Calibri" w:cs="Calibri"/>
          <w:sz w:val="22"/>
          <w:szCs w:val="22"/>
        </w:rPr>
        <w:t xml:space="preserve"> </w:t>
      </w:r>
      <w:r w:rsidRPr="00440710">
        <w:rPr>
          <w:rFonts w:ascii="Calibri" w:hAnsi="Calibri" w:cs="Calibri"/>
          <w:sz w:val="22"/>
          <w:szCs w:val="22"/>
        </w:rPr>
        <w:t>Wykonawca</w:t>
      </w:r>
      <w:r w:rsidRPr="00440710">
        <w:rPr>
          <w:rFonts w:ascii="Calibri" w:eastAsia="Arial" w:hAnsi="Calibri" w:cs="Calibri"/>
          <w:sz w:val="22"/>
          <w:szCs w:val="22"/>
        </w:rPr>
        <w:t xml:space="preserve"> </w:t>
      </w:r>
      <w:r w:rsidRPr="00440710">
        <w:rPr>
          <w:rFonts w:ascii="Calibri" w:hAnsi="Calibri" w:cs="Calibri"/>
          <w:sz w:val="22"/>
          <w:szCs w:val="22"/>
        </w:rPr>
        <w:t>ponosi</w:t>
      </w:r>
      <w:r w:rsidRPr="00440710">
        <w:rPr>
          <w:rFonts w:ascii="Calibri" w:eastAsia="Arial" w:hAnsi="Calibri" w:cs="Calibri"/>
          <w:sz w:val="22"/>
          <w:szCs w:val="22"/>
        </w:rPr>
        <w:t xml:space="preserve"> </w:t>
      </w:r>
      <w:r w:rsidRPr="00440710">
        <w:rPr>
          <w:rFonts w:ascii="Calibri" w:hAnsi="Calibri" w:cs="Calibri"/>
          <w:sz w:val="22"/>
          <w:szCs w:val="22"/>
        </w:rPr>
        <w:t>odpowiedzialność,</w:t>
      </w:r>
    </w:p>
    <w:p w14:paraId="41D0AE92" w14:textId="7F27D3BF" w:rsidR="00B55B7B"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wystąpienia</w:t>
      </w:r>
      <w:r w:rsidRPr="00440710">
        <w:rPr>
          <w:rFonts w:ascii="Calibri" w:eastAsia="Arial" w:hAnsi="Calibri" w:cs="Calibri"/>
          <w:sz w:val="22"/>
          <w:szCs w:val="22"/>
        </w:rPr>
        <w:t xml:space="preserve"> </w:t>
      </w:r>
      <w:r w:rsidRPr="00440710">
        <w:rPr>
          <w:rFonts w:ascii="Calibri" w:hAnsi="Calibri" w:cs="Calibri"/>
          <w:sz w:val="22"/>
          <w:szCs w:val="22"/>
        </w:rPr>
        <w:t>braku</w:t>
      </w:r>
      <w:r w:rsidRPr="00440710">
        <w:rPr>
          <w:rFonts w:ascii="Calibri" w:eastAsia="Arial" w:hAnsi="Calibri" w:cs="Calibri"/>
          <w:sz w:val="22"/>
          <w:szCs w:val="22"/>
        </w:rPr>
        <w:t xml:space="preserve"> </w:t>
      </w:r>
      <w:r w:rsidRPr="00440710">
        <w:rPr>
          <w:rFonts w:ascii="Calibri" w:hAnsi="Calibri" w:cs="Calibri"/>
          <w:sz w:val="22"/>
          <w:szCs w:val="22"/>
        </w:rPr>
        <w:t>możliwości</w:t>
      </w:r>
      <w:r w:rsidRPr="00440710">
        <w:rPr>
          <w:rFonts w:ascii="Calibri" w:eastAsia="Arial" w:hAnsi="Calibri" w:cs="Calibri"/>
          <w:sz w:val="22"/>
          <w:szCs w:val="22"/>
        </w:rPr>
        <w:t xml:space="preserve"> </w:t>
      </w:r>
      <w:r w:rsidRPr="00440710">
        <w:rPr>
          <w:rFonts w:ascii="Calibri" w:hAnsi="Calibri" w:cs="Calibri"/>
          <w:sz w:val="22"/>
          <w:szCs w:val="22"/>
        </w:rPr>
        <w:t>wykonywania</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powodu</w:t>
      </w:r>
      <w:r w:rsidRPr="00440710">
        <w:rPr>
          <w:rFonts w:ascii="Calibri" w:eastAsia="Arial" w:hAnsi="Calibri" w:cs="Calibri"/>
          <w:sz w:val="22"/>
          <w:szCs w:val="22"/>
        </w:rPr>
        <w:t xml:space="preserve"> </w:t>
      </w:r>
      <w:r w:rsidRPr="00440710">
        <w:rPr>
          <w:rFonts w:ascii="Calibri" w:hAnsi="Calibri" w:cs="Calibri"/>
          <w:sz w:val="22"/>
          <w:szCs w:val="22"/>
        </w:rPr>
        <w:t>niedopuszczania</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wykonywania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uprawniony</w:t>
      </w:r>
      <w:r w:rsidRPr="00440710">
        <w:rPr>
          <w:rFonts w:ascii="Calibri" w:eastAsia="Arial" w:hAnsi="Calibri" w:cs="Calibri"/>
          <w:sz w:val="22"/>
          <w:szCs w:val="22"/>
        </w:rPr>
        <w:t xml:space="preserve"> </w:t>
      </w:r>
      <w:r w:rsidRPr="00440710">
        <w:rPr>
          <w:rFonts w:ascii="Calibri" w:hAnsi="Calibri" w:cs="Calibri"/>
          <w:sz w:val="22"/>
          <w:szCs w:val="22"/>
        </w:rPr>
        <w:t>organ</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nakazania</w:t>
      </w:r>
      <w:r w:rsidRPr="00440710">
        <w:rPr>
          <w:rFonts w:ascii="Calibri" w:eastAsia="Arial" w:hAnsi="Calibri" w:cs="Calibri"/>
          <w:sz w:val="22"/>
          <w:szCs w:val="22"/>
        </w:rPr>
        <w:t xml:space="preserve"> </w:t>
      </w:r>
      <w:r w:rsidRPr="00440710">
        <w:rPr>
          <w:rFonts w:ascii="Calibri" w:hAnsi="Calibri" w:cs="Calibri"/>
          <w:sz w:val="22"/>
          <w:szCs w:val="22"/>
        </w:rPr>
        <w:t>ich</w:t>
      </w:r>
      <w:r w:rsidRPr="00440710">
        <w:rPr>
          <w:rFonts w:ascii="Calibri" w:eastAsia="Arial" w:hAnsi="Calibri" w:cs="Calibri"/>
          <w:sz w:val="22"/>
          <w:szCs w:val="22"/>
        </w:rPr>
        <w:t xml:space="preserve"> </w:t>
      </w:r>
      <w:r w:rsidRPr="00440710">
        <w:rPr>
          <w:rFonts w:ascii="Calibri" w:hAnsi="Calibri" w:cs="Calibri"/>
          <w:sz w:val="22"/>
          <w:szCs w:val="22"/>
        </w:rPr>
        <w:t>wstrzymania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uprawniony</w:t>
      </w:r>
      <w:r w:rsidRPr="00440710">
        <w:rPr>
          <w:rFonts w:ascii="Calibri" w:eastAsia="Arial" w:hAnsi="Calibri" w:cs="Calibri"/>
          <w:sz w:val="22"/>
          <w:szCs w:val="22"/>
        </w:rPr>
        <w:t xml:space="preserve"> </w:t>
      </w:r>
      <w:r w:rsidRPr="00440710">
        <w:rPr>
          <w:rFonts w:ascii="Calibri" w:hAnsi="Calibri" w:cs="Calibri"/>
          <w:sz w:val="22"/>
          <w:szCs w:val="22"/>
        </w:rPr>
        <w:t>organ,</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przyczyn</w:t>
      </w:r>
      <w:r w:rsidRPr="00440710">
        <w:rPr>
          <w:rFonts w:ascii="Calibri" w:eastAsia="Arial" w:hAnsi="Calibri" w:cs="Calibri"/>
          <w:sz w:val="22"/>
          <w:szCs w:val="22"/>
        </w:rPr>
        <w:t xml:space="preserve"> </w:t>
      </w:r>
      <w:r w:rsidRPr="00440710">
        <w:rPr>
          <w:rFonts w:ascii="Calibri" w:hAnsi="Calibri" w:cs="Calibri"/>
          <w:sz w:val="22"/>
          <w:szCs w:val="22"/>
        </w:rPr>
        <w:t>niezależnych</w:t>
      </w:r>
      <w:r w:rsidRPr="00440710">
        <w:rPr>
          <w:rFonts w:ascii="Calibri" w:eastAsia="Arial" w:hAnsi="Calibri" w:cs="Calibri"/>
          <w:sz w:val="22"/>
          <w:szCs w:val="22"/>
        </w:rPr>
        <w:t xml:space="preserve"> </w:t>
      </w:r>
      <w:r w:rsidRPr="00440710">
        <w:rPr>
          <w:rFonts w:ascii="Calibri" w:hAnsi="Calibri" w:cs="Calibri"/>
          <w:sz w:val="22"/>
          <w:szCs w:val="22"/>
        </w:rPr>
        <w:t>od</w:t>
      </w:r>
      <w:r w:rsidRPr="00440710">
        <w:rPr>
          <w:rFonts w:ascii="Calibri" w:eastAsia="Arial" w:hAnsi="Calibri" w:cs="Calibri"/>
          <w:sz w:val="22"/>
          <w:szCs w:val="22"/>
        </w:rPr>
        <w:t xml:space="preserve"> </w:t>
      </w:r>
      <w:r w:rsidRPr="00440710">
        <w:rPr>
          <w:rFonts w:ascii="Calibri" w:hAnsi="Calibri" w:cs="Calibri"/>
          <w:sz w:val="22"/>
          <w:szCs w:val="22"/>
        </w:rPr>
        <w:t>Wykonawcy,</w:t>
      </w:r>
    </w:p>
    <w:p w14:paraId="7DC5F538"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wstrzymania</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właściwe</w:t>
      </w:r>
      <w:r w:rsidRPr="00440710">
        <w:rPr>
          <w:rFonts w:ascii="Calibri" w:eastAsia="Arial" w:hAnsi="Calibri" w:cs="Calibri"/>
          <w:sz w:val="22"/>
          <w:szCs w:val="22"/>
        </w:rPr>
        <w:t xml:space="preserve"> </w:t>
      </w:r>
      <w:r w:rsidRPr="00440710">
        <w:rPr>
          <w:rFonts w:ascii="Calibri" w:hAnsi="Calibri" w:cs="Calibri"/>
          <w:sz w:val="22"/>
          <w:szCs w:val="22"/>
        </w:rPr>
        <w:t>organy</w:t>
      </w:r>
      <w:r w:rsidRPr="00440710">
        <w:rPr>
          <w:rFonts w:ascii="Calibri" w:eastAsia="Arial" w:hAnsi="Calibri" w:cs="Calibri"/>
          <w:sz w:val="22"/>
          <w:szCs w:val="22"/>
        </w:rPr>
        <w:t xml:space="preserve"> </w:t>
      </w:r>
      <w:r w:rsidRPr="00440710">
        <w:rPr>
          <w:rFonts w:ascii="Calibri" w:hAnsi="Calibri" w:cs="Calibri"/>
          <w:sz w:val="22"/>
          <w:szCs w:val="22"/>
        </w:rPr>
        <w:t>administracji</w:t>
      </w:r>
      <w:r w:rsidRPr="00440710">
        <w:rPr>
          <w:rFonts w:ascii="Calibri" w:eastAsia="Arial" w:hAnsi="Calibri" w:cs="Calibri"/>
          <w:sz w:val="22"/>
          <w:szCs w:val="22"/>
        </w:rPr>
        <w:t xml:space="preserve"> </w:t>
      </w:r>
      <w:r w:rsidRPr="00440710">
        <w:rPr>
          <w:rFonts w:ascii="Calibri" w:hAnsi="Calibri" w:cs="Calibri"/>
          <w:sz w:val="22"/>
          <w:szCs w:val="22"/>
        </w:rPr>
        <w:t>publicznej</w:t>
      </w:r>
      <w:r w:rsidRPr="00440710">
        <w:rPr>
          <w:rFonts w:ascii="Calibri" w:eastAsia="Arial" w:hAnsi="Calibri" w:cs="Calibri"/>
          <w:sz w:val="22"/>
          <w:szCs w:val="22"/>
        </w:rPr>
        <w:t xml:space="preserve"> </w:t>
      </w:r>
      <w:r w:rsidRPr="00440710">
        <w:rPr>
          <w:rFonts w:ascii="Calibri" w:hAnsi="Calibri" w:cs="Calibri"/>
          <w:sz w:val="22"/>
          <w:szCs w:val="22"/>
        </w:rPr>
        <w:t>bądź</w:t>
      </w:r>
      <w:r w:rsidRPr="00440710">
        <w:rPr>
          <w:rFonts w:ascii="Calibri" w:eastAsia="Arial" w:hAnsi="Calibri" w:cs="Calibri"/>
          <w:sz w:val="22"/>
          <w:szCs w:val="22"/>
        </w:rPr>
        <w:t xml:space="preserve"> </w:t>
      </w:r>
      <w:r w:rsidRPr="00440710">
        <w:rPr>
          <w:rFonts w:ascii="Calibri" w:hAnsi="Calibri" w:cs="Calibri"/>
          <w:sz w:val="22"/>
          <w:szCs w:val="22"/>
        </w:rPr>
        <w:t>orzeczeniem</w:t>
      </w:r>
      <w:r w:rsidRPr="00440710">
        <w:rPr>
          <w:rFonts w:ascii="Calibri" w:eastAsia="Arial" w:hAnsi="Calibri" w:cs="Calibri"/>
          <w:sz w:val="22"/>
          <w:szCs w:val="22"/>
        </w:rPr>
        <w:t xml:space="preserve"> </w:t>
      </w:r>
      <w:r w:rsidRPr="00440710">
        <w:rPr>
          <w:rFonts w:ascii="Calibri" w:hAnsi="Calibri" w:cs="Calibri"/>
          <w:sz w:val="22"/>
          <w:szCs w:val="22"/>
        </w:rPr>
        <w:t>sądu,</w:t>
      </w:r>
    </w:p>
    <w:p w14:paraId="2E5D71E9"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odmowy</w:t>
      </w:r>
      <w:r w:rsidRPr="00440710">
        <w:rPr>
          <w:rFonts w:ascii="Calibri" w:eastAsia="Arial" w:hAnsi="Calibri" w:cs="Calibri"/>
          <w:sz w:val="22"/>
          <w:szCs w:val="22"/>
        </w:rPr>
        <w:t xml:space="preserve"> </w:t>
      </w:r>
      <w:r w:rsidRPr="00440710">
        <w:rPr>
          <w:rFonts w:ascii="Calibri" w:hAnsi="Calibri" w:cs="Calibri"/>
          <w:sz w:val="22"/>
          <w:szCs w:val="22"/>
        </w:rPr>
        <w:t>wydania</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organ</w:t>
      </w:r>
      <w:r w:rsidRPr="00440710">
        <w:rPr>
          <w:rFonts w:ascii="Calibri" w:eastAsia="Arial" w:hAnsi="Calibri" w:cs="Calibri"/>
          <w:sz w:val="22"/>
          <w:szCs w:val="22"/>
        </w:rPr>
        <w:t xml:space="preserve"> </w:t>
      </w:r>
      <w:r w:rsidRPr="00440710">
        <w:rPr>
          <w:rFonts w:ascii="Calibri" w:hAnsi="Calibri" w:cs="Calibri"/>
          <w:sz w:val="22"/>
          <w:szCs w:val="22"/>
        </w:rPr>
        <w:t>administracji</w:t>
      </w:r>
      <w:r w:rsidRPr="00440710">
        <w:rPr>
          <w:rFonts w:ascii="Calibri" w:eastAsia="Arial" w:hAnsi="Calibri" w:cs="Calibri"/>
          <w:sz w:val="22"/>
          <w:szCs w:val="22"/>
        </w:rPr>
        <w:t xml:space="preserve"> </w:t>
      </w:r>
      <w:r w:rsidRPr="00440710">
        <w:rPr>
          <w:rFonts w:ascii="Calibri" w:hAnsi="Calibri" w:cs="Calibri"/>
          <w:sz w:val="22"/>
          <w:szCs w:val="22"/>
        </w:rPr>
        <w:t>wymaganych</w:t>
      </w:r>
      <w:r w:rsidRPr="00440710">
        <w:rPr>
          <w:rFonts w:ascii="Calibri" w:eastAsia="Arial" w:hAnsi="Calibri" w:cs="Calibri"/>
          <w:sz w:val="22"/>
          <w:szCs w:val="22"/>
        </w:rPr>
        <w:t xml:space="preserve"> </w:t>
      </w:r>
      <w:r w:rsidRPr="00440710">
        <w:rPr>
          <w:rFonts w:ascii="Calibri" w:hAnsi="Calibri" w:cs="Calibri"/>
          <w:sz w:val="22"/>
          <w:szCs w:val="22"/>
        </w:rPr>
        <w:t>decyzji,</w:t>
      </w:r>
      <w:r w:rsidRPr="00440710">
        <w:rPr>
          <w:rFonts w:ascii="Calibri" w:eastAsia="Arial" w:hAnsi="Calibri" w:cs="Calibri"/>
          <w:sz w:val="22"/>
          <w:szCs w:val="22"/>
        </w:rPr>
        <w:t xml:space="preserve"> </w:t>
      </w:r>
      <w:r w:rsidRPr="00440710">
        <w:rPr>
          <w:rFonts w:ascii="Calibri" w:hAnsi="Calibri" w:cs="Calibri"/>
          <w:sz w:val="22"/>
          <w:szCs w:val="22"/>
        </w:rPr>
        <w:t>zezwoleń,</w:t>
      </w:r>
      <w:r w:rsidRPr="00440710">
        <w:rPr>
          <w:rFonts w:ascii="Calibri" w:eastAsia="Arial" w:hAnsi="Calibri" w:cs="Calibri"/>
          <w:sz w:val="22"/>
          <w:szCs w:val="22"/>
        </w:rPr>
        <w:t xml:space="preserve"> </w:t>
      </w:r>
      <w:r w:rsidRPr="00440710">
        <w:rPr>
          <w:rFonts w:ascii="Calibri" w:hAnsi="Calibri" w:cs="Calibri"/>
          <w:sz w:val="22"/>
          <w:szCs w:val="22"/>
        </w:rPr>
        <w:t>uzgodnień</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skutek</w:t>
      </w:r>
      <w:r w:rsidRPr="00440710">
        <w:rPr>
          <w:rFonts w:ascii="Calibri" w:eastAsia="Arial" w:hAnsi="Calibri" w:cs="Calibri"/>
          <w:sz w:val="22"/>
          <w:szCs w:val="22"/>
        </w:rPr>
        <w:t xml:space="preserve"> </w:t>
      </w:r>
      <w:r w:rsidRPr="00440710">
        <w:rPr>
          <w:rFonts w:ascii="Calibri" w:hAnsi="Calibri" w:cs="Calibri"/>
          <w:sz w:val="22"/>
          <w:szCs w:val="22"/>
        </w:rPr>
        <w:t>błędów</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dokumentacji</w:t>
      </w:r>
      <w:r w:rsidRPr="00440710">
        <w:rPr>
          <w:rFonts w:ascii="Calibri" w:eastAsia="Arial" w:hAnsi="Calibri" w:cs="Calibri"/>
          <w:sz w:val="22"/>
          <w:szCs w:val="22"/>
        </w:rPr>
        <w:t xml:space="preserve"> </w:t>
      </w:r>
      <w:r w:rsidRPr="00440710">
        <w:rPr>
          <w:rFonts w:ascii="Calibri" w:hAnsi="Calibri" w:cs="Calibri"/>
          <w:sz w:val="22"/>
          <w:szCs w:val="22"/>
        </w:rPr>
        <w:t>projektowej,</w:t>
      </w:r>
    </w:p>
    <w:p w14:paraId="51E7C831" w14:textId="2A6FE5B7" w:rsidR="00851EF3" w:rsidRPr="00440710" w:rsidRDefault="00851EF3">
      <w:pPr>
        <w:numPr>
          <w:ilvl w:val="5"/>
          <w:numId w:val="10"/>
        </w:numPr>
        <w:tabs>
          <w:tab w:val="left" w:pos="1276"/>
          <w:tab w:val="left" w:pos="3600"/>
          <w:tab w:val="left" w:pos="4560"/>
        </w:tabs>
        <w:spacing w:line="276" w:lineRule="auto"/>
        <w:ind w:left="1276" w:hanging="425"/>
        <w:rPr>
          <w:rFonts w:ascii="Calibri" w:eastAsia="Arial" w:hAnsi="Calibri" w:cs="Calibri"/>
          <w:sz w:val="22"/>
          <w:szCs w:val="22"/>
        </w:rPr>
      </w:pPr>
      <w:r w:rsidRPr="00440710">
        <w:rPr>
          <w:rFonts w:ascii="Calibri" w:hAnsi="Calibri" w:cs="Calibri"/>
          <w:sz w:val="22"/>
          <w:szCs w:val="22"/>
        </w:rPr>
        <w:t>innych</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dających</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przewidzieć</w:t>
      </w:r>
      <w:r w:rsidRPr="00440710">
        <w:rPr>
          <w:rFonts w:ascii="Calibri" w:eastAsia="Arial" w:hAnsi="Calibri" w:cs="Calibri"/>
          <w:sz w:val="22"/>
          <w:szCs w:val="22"/>
        </w:rPr>
        <w:t xml:space="preserve"> </w:t>
      </w:r>
      <w:r w:rsidRPr="00440710">
        <w:rPr>
          <w:rFonts w:ascii="Calibri" w:hAnsi="Calibri" w:cs="Calibri"/>
          <w:sz w:val="22"/>
          <w:szCs w:val="22"/>
        </w:rPr>
        <w:t>przyczyn</w:t>
      </w:r>
      <w:r w:rsidRPr="00440710">
        <w:rPr>
          <w:rFonts w:ascii="Calibri" w:eastAsia="Arial" w:hAnsi="Calibri" w:cs="Calibri"/>
          <w:sz w:val="22"/>
          <w:szCs w:val="22"/>
        </w:rPr>
        <w:t xml:space="preserve"> </w:t>
      </w:r>
      <w:r w:rsidRPr="00440710">
        <w:rPr>
          <w:rFonts w:ascii="Calibri" w:hAnsi="Calibri" w:cs="Calibri"/>
          <w:sz w:val="22"/>
          <w:szCs w:val="22"/>
        </w:rPr>
        <w:t>skutkujących</w:t>
      </w:r>
      <w:r w:rsidRPr="00440710">
        <w:rPr>
          <w:rFonts w:ascii="Calibri" w:eastAsia="Arial" w:hAnsi="Calibri" w:cs="Calibri"/>
          <w:sz w:val="22"/>
          <w:szCs w:val="22"/>
        </w:rPr>
        <w:t xml:space="preserve"> </w:t>
      </w:r>
      <w:r w:rsidRPr="00440710">
        <w:rPr>
          <w:rFonts w:ascii="Calibri" w:hAnsi="Calibri" w:cs="Calibri"/>
          <w:sz w:val="22"/>
          <w:szCs w:val="22"/>
        </w:rPr>
        <w:t>wydłużeniem</w:t>
      </w:r>
      <w:r w:rsidRPr="00440710">
        <w:rPr>
          <w:rFonts w:ascii="Calibri" w:eastAsia="Arial" w:hAnsi="Calibri" w:cs="Calibri"/>
          <w:sz w:val="22"/>
          <w:szCs w:val="22"/>
        </w:rPr>
        <w:t xml:space="preserve"> </w:t>
      </w:r>
      <w:r w:rsidRPr="00440710">
        <w:rPr>
          <w:rFonts w:ascii="Calibri" w:hAnsi="Calibri" w:cs="Calibri"/>
          <w:sz w:val="22"/>
          <w:szCs w:val="22"/>
        </w:rPr>
        <w:t>terminu</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potwierdzonego</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Pr="00440710">
        <w:rPr>
          <w:rFonts w:ascii="Calibri" w:hAnsi="Calibri" w:cs="Calibri"/>
          <w:sz w:val="22"/>
          <w:szCs w:val="22"/>
        </w:rPr>
        <w:t>inspektora</w:t>
      </w:r>
      <w:r w:rsidRPr="00440710">
        <w:rPr>
          <w:rFonts w:ascii="Calibri" w:eastAsia="Arial" w:hAnsi="Calibri" w:cs="Calibri"/>
          <w:sz w:val="22"/>
          <w:szCs w:val="22"/>
        </w:rPr>
        <w:t xml:space="preserve"> </w:t>
      </w:r>
      <w:r w:rsidRPr="00440710">
        <w:rPr>
          <w:rFonts w:ascii="Calibri" w:hAnsi="Calibri" w:cs="Calibri"/>
          <w:sz w:val="22"/>
          <w:szCs w:val="22"/>
        </w:rPr>
        <w:t>nadzoru,</w:t>
      </w:r>
      <w:r w:rsidRPr="00440710">
        <w:rPr>
          <w:rFonts w:ascii="Calibri" w:eastAsia="Arial" w:hAnsi="Calibri" w:cs="Calibri"/>
          <w:sz w:val="22"/>
          <w:szCs w:val="22"/>
        </w:rPr>
        <w:t xml:space="preserve"> </w:t>
      </w:r>
      <w:r w:rsidRPr="00440710">
        <w:rPr>
          <w:rFonts w:ascii="Calibri" w:hAnsi="Calibri" w:cs="Calibri"/>
          <w:sz w:val="22"/>
          <w:szCs w:val="22"/>
        </w:rPr>
        <w:t>których</w:t>
      </w:r>
      <w:r w:rsidRPr="00440710">
        <w:rPr>
          <w:rFonts w:ascii="Calibri" w:eastAsia="Arial" w:hAnsi="Calibri" w:cs="Calibri"/>
          <w:sz w:val="22"/>
          <w:szCs w:val="22"/>
        </w:rPr>
        <w:t xml:space="preserve"> </w:t>
      </w:r>
      <w:r w:rsidRPr="00440710">
        <w:rPr>
          <w:rFonts w:ascii="Calibri" w:hAnsi="Calibri" w:cs="Calibri"/>
          <w:sz w:val="22"/>
          <w:szCs w:val="22"/>
        </w:rPr>
        <w:t>zaistnienie</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nastąpiło</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winy</w:t>
      </w:r>
      <w:r w:rsidRPr="00440710">
        <w:rPr>
          <w:rFonts w:ascii="Calibri" w:eastAsia="Arial" w:hAnsi="Calibri" w:cs="Calibri"/>
          <w:sz w:val="22"/>
          <w:szCs w:val="22"/>
        </w:rPr>
        <w:t xml:space="preserve"> </w:t>
      </w:r>
      <w:r w:rsidRPr="00440710">
        <w:rPr>
          <w:rFonts w:ascii="Calibri" w:hAnsi="Calibri" w:cs="Calibri"/>
          <w:sz w:val="22"/>
          <w:szCs w:val="22"/>
        </w:rPr>
        <w:t>Wykonawcy</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warunkiem</w:t>
      </w:r>
      <w:r w:rsidRPr="00440710">
        <w:rPr>
          <w:rFonts w:ascii="Calibri" w:eastAsia="Arial" w:hAnsi="Calibri" w:cs="Calibri"/>
          <w:sz w:val="22"/>
          <w:szCs w:val="22"/>
        </w:rPr>
        <w:t xml:space="preserve"> </w:t>
      </w:r>
      <w:r w:rsidRPr="00440710">
        <w:rPr>
          <w:rFonts w:ascii="Calibri" w:hAnsi="Calibri" w:cs="Calibri"/>
          <w:sz w:val="22"/>
          <w:szCs w:val="22"/>
        </w:rPr>
        <w:t>akceptacji</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wyrażenia</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zgody</w:t>
      </w:r>
      <w:r w:rsidRPr="00440710">
        <w:rPr>
          <w:rFonts w:ascii="Calibri" w:eastAsia="Arial" w:hAnsi="Calibri" w:cs="Calibri"/>
          <w:sz w:val="22"/>
          <w:szCs w:val="22"/>
        </w:rPr>
        <w:t xml:space="preserve"> </w:t>
      </w:r>
      <w:r w:rsidRPr="00440710">
        <w:rPr>
          <w:rFonts w:ascii="Calibri" w:hAnsi="Calibri" w:cs="Calibri"/>
          <w:sz w:val="22"/>
          <w:szCs w:val="22"/>
        </w:rPr>
        <w:t>przez</w:t>
      </w:r>
      <w:r w:rsidRPr="00440710">
        <w:rPr>
          <w:rFonts w:ascii="Calibri" w:eastAsia="Arial" w:hAnsi="Calibri" w:cs="Calibri"/>
          <w:sz w:val="22"/>
          <w:szCs w:val="22"/>
        </w:rPr>
        <w:t xml:space="preserve"> </w:t>
      </w:r>
      <w:r w:rsidR="00B55B7B" w:rsidRPr="00440710">
        <w:rPr>
          <w:rFonts w:ascii="Calibri" w:hAnsi="Calibri" w:cs="Calibri"/>
          <w:sz w:val="22"/>
          <w:szCs w:val="22"/>
        </w:rPr>
        <w:t>Zamawiającego</w:t>
      </w:r>
      <w:r w:rsidR="00586F40">
        <w:rPr>
          <w:rFonts w:ascii="Calibri" w:hAnsi="Calibri" w:cs="Calibri"/>
          <w:sz w:val="22"/>
          <w:szCs w:val="22"/>
        </w:rPr>
        <w:t>.</w:t>
      </w:r>
    </w:p>
    <w:p w14:paraId="6B9A59E0" w14:textId="77777777" w:rsidR="00851EF3" w:rsidRPr="00440710" w:rsidRDefault="00851EF3">
      <w:pPr>
        <w:numPr>
          <w:ilvl w:val="4"/>
          <w:numId w:val="10"/>
        </w:numPr>
        <w:tabs>
          <w:tab w:val="left" w:pos="851"/>
          <w:tab w:val="left" w:pos="2700"/>
        </w:tabs>
        <w:spacing w:line="276" w:lineRule="auto"/>
        <w:ind w:left="851" w:hanging="426"/>
        <w:rPr>
          <w:rFonts w:ascii="Calibri" w:eastAsia="Arial" w:hAnsi="Calibri" w:cs="Calibri"/>
          <w:sz w:val="22"/>
          <w:szCs w:val="22"/>
        </w:rPr>
      </w:pP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sposobu</w:t>
      </w:r>
      <w:r w:rsidRPr="00440710">
        <w:rPr>
          <w:rFonts w:ascii="Calibri" w:eastAsia="Arial" w:hAnsi="Calibri" w:cs="Calibri"/>
          <w:sz w:val="22"/>
          <w:szCs w:val="22"/>
        </w:rPr>
        <w:t xml:space="preserve"> </w:t>
      </w:r>
      <w:r w:rsidRPr="00440710">
        <w:rPr>
          <w:rFonts w:ascii="Calibri" w:hAnsi="Calibri" w:cs="Calibri"/>
          <w:sz w:val="22"/>
          <w:szCs w:val="22"/>
        </w:rPr>
        <w:t>spełnienia</w:t>
      </w:r>
      <w:r w:rsidRPr="00440710">
        <w:rPr>
          <w:rFonts w:ascii="Calibri" w:eastAsia="Arial" w:hAnsi="Calibri" w:cs="Calibri"/>
          <w:sz w:val="22"/>
          <w:szCs w:val="22"/>
        </w:rPr>
        <w:t xml:space="preserve"> </w:t>
      </w:r>
      <w:r w:rsidRPr="00440710">
        <w:rPr>
          <w:rFonts w:ascii="Calibri" w:hAnsi="Calibri" w:cs="Calibri"/>
          <w:sz w:val="22"/>
          <w:szCs w:val="22"/>
        </w:rPr>
        <w:t>świadczenia,</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przypadkach:</w:t>
      </w:r>
      <w:r w:rsidRPr="00440710">
        <w:rPr>
          <w:rFonts w:ascii="Calibri" w:eastAsia="Arial" w:hAnsi="Calibri" w:cs="Calibri"/>
          <w:sz w:val="22"/>
          <w:szCs w:val="22"/>
        </w:rPr>
        <w:t xml:space="preserve"> </w:t>
      </w:r>
    </w:p>
    <w:p w14:paraId="1B76E72E"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konieczności</w:t>
      </w:r>
      <w:r w:rsidRPr="00440710">
        <w:rPr>
          <w:rFonts w:ascii="Calibri" w:eastAsia="Arial" w:hAnsi="Calibri" w:cs="Calibri"/>
          <w:sz w:val="22"/>
          <w:szCs w:val="22"/>
        </w:rPr>
        <w:t xml:space="preserve"> </w:t>
      </w:r>
      <w:r w:rsidRPr="00440710">
        <w:rPr>
          <w:rFonts w:ascii="Calibri" w:hAnsi="Calibri" w:cs="Calibri"/>
          <w:sz w:val="22"/>
          <w:szCs w:val="22"/>
        </w:rPr>
        <w:t>zrealizowania</w:t>
      </w:r>
      <w:r w:rsidRPr="00440710">
        <w:rPr>
          <w:rFonts w:ascii="Calibri" w:eastAsia="Arial" w:hAnsi="Calibri" w:cs="Calibri"/>
          <w:sz w:val="22"/>
          <w:szCs w:val="22"/>
        </w:rPr>
        <w:t xml:space="preserve"> </w:t>
      </w:r>
      <w:r w:rsidRPr="00440710">
        <w:rPr>
          <w:rFonts w:ascii="Calibri" w:hAnsi="Calibri" w:cs="Calibri"/>
          <w:sz w:val="22"/>
          <w:szCs w:val="22"/>
        </w:rPr>
        <w:t>jakiejkolwiek</w:t>
      </w:r>
      <w:r w:rsidRPr="00440710">
        <w:rPr>
          <w:rFonts w:ascii="Calibri" w:eastAsia="Arial" w:hAnsi="Calibri" w:cs="Calibri"/>
          <w:sz w:val="22"/>
          <w:szCs w:val="22"/>
        </w:rPr>
        <w:t xml:space="preserve"> </w:t>
      </w:r>
      <w:r w:rsidRPr="00440710">
        <w:rPr>
          <w:rFonts w:ascii="Calibri" w:hAnsi="Calibri" w:cs="Calibri"/>
          <w:sz w:val="22"/>
          <w:szCs w:val="22"/>
        </w:rPr>
        <w:t>części</w:t>
      </w:r>
      <w:r w:rsidRPr="00440710">
        <w:rPr>
          <w:rFonts w:ascii="Calibri" w:eastAsia="Arial" w:hAnsi="Calibri" w:cs="Calibri"/>
          <w:sz w:val="22"/>
          <w:szCs w:val="22"/>
        </w:rPr>
        <w:t xml:space="preserve"> </w:t>
      </w:r>
      <w:r w:rsidRPr="00440710">
        <w:rPr>
          <w:rFonts w:ascii="Calibri" w:hAnsi="Calibri" w:cs="Calibri"/>
          <w:sz w:val="22"/>
          <w:szCs w:val="22"/>
        </w:rPr>
        <w:t>robót,</w:t>
      </w:r>
      <w:r w:rsidRPr="00440710">
        <w:rPr>
          <w:rFonts w:ascii="Calibri" w:eastAsia="Arial" w:hAnsi="Calibri" w:cs="Calibri"/>
          <w:sz w:val="22"/>
          <w:szCs w:val="22"/>
        </w:rPr>
        <w:t xml:space="preserve"> </w:t>
      </w:r>
      <w:r w:rsidRPr="00440710">
        <w:rPr>
          <w:rFonts w:ascii="Calibri" w:hAnsi="Calibri" w:cs="Calibri"/>
          <w:sz w:val="22"/>
          <w:szCs w:val="22"/>
        </w:rPr>
        <w:t>objętej</w:t>
      </w:r>
      <w:r w:rsidRPr="00440710">
        <w:rPr>
          <w:rFonts w:ascii="Calibri" w:eastAsia="Arial" w:hAnsi="Calibri" w:cs="Calibri"/>
          <w:sz w:val="22"/>
          <w:szCs w:val="22"/>
        </w:rPr>
        <w:t xml:space="preserve"> </w:t>
      </w:r>
      <w:r w:rsidRPr="00440710">
        <w:rPr>
          <w:rFonts w:ascii="Calibri" w:hAnsi="Calibri" w:cs="Calibri"/>
          <w:sz w:val="22"/>
          <w:szCs w:val="22"/>
        </w:rPr>
        <w:t>przedmiotem</w:t>
      </w:r>
      <w:r w:rsidRPr="00440710">
        <w:rPr>
          <w:rFonts w:ascii="Calibri" w:eastAsia="Arial" w:hAnsi="Calibri" w:cs="Calibri"/>
          <w:sz w:val="22"/>
          <w:szCs w:val="22"/>
        </w:rPr>
        <w:t xml:space="preserve"> </w:t>
      </w:r>
      <w:r w:rsidRPr="00440710">
        <w:rPr>
          <w:rFonts w:ascii="Calibri" w:hAnsi="Calibri" w:cs="Calibri"/>
          <w:sz w:val="22"/>
          <w:szCs w:val="22"/>
        </w:rPr>
        <w:t>zamówienia,</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zastosowaniu</w:t>
      </w:r>
      <w:r w:rsidRPr="00440710">
        <w:rPr>
          <w:rFonts w:ascii="Calibri" w:eastAsia="Arial" w:hAnsi="Calibri" w:cs="Calibri"/>
          <w:sz w:val="22"/>
          <w:szCs w:val="22"/>
        </w:rPr>
        <w:t xml:space="preserve"> </w:t>
      </w:r>
      <w:r w:rsidRPr="00440710">
        <w:rPr>
          <w:rFonts w:ascii="Calibri" w:hAnsi="Calibri" w:cs="Calibri"/>
          <w:sz w:val="22"/>
          <w:szCs w:val="22"/>
        </w:rPr>
        <w:t>odmiennych</w:t>
      </w:r>
      <w:r w:rsidRPr="00440710">
        <w:rPr>
          <w:rFonts w:ascii="Calibri" w:eastAsia="Arial" w:hAnsi="Calibri" w:cs="Calibri"/>
          <w:sz w:val="22"/>
          <w:szCs w:val="22"/>
        </w:rPr>
        <w:t xml:space="preserve"> </w:t>
      </w:r>
      <w:r w:rsidRPr="00440710">
        <w:rPr>
          <w:rFonts w:ascii="Calibri" w:hAnsi="Calibri" w:cs="Calibri"/>
          <w:sz w:val="22"/>
          <w:szCs w:val="22"/>
        </w:rPr>
        <w:t>rozwiązań</w:t>
      </w:r>
      <w:r w:rsidRPr="00440710">
        <w:rPr>
          <w:rFonts w:ascii="Calibri" w:eastAsia="Arial" w:hAnsi="Calibri" w:cs="Calibri"/>
          <w:sz w:val="22"/>
          <w:szCs w:val="22"/>
        </w:rPr>
        <w:t xml:space="preserve"> </w:t>
      </w:r>
      <w:r w:rsidRPr="00440710">
        <w:rPr>
          <w:rFonts w:ascii="Calibri" w:hAnsi="Calibri" w:cs="Calibri"/>
          <w:sz w:val="22"/>
          <w:szCs w:val="22"/>
        </w:rPr>
        <w:t>technicznych</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technologicznych,</w:t>
      </w:r>
      <w:r w:rsidRPr="00440710">
        <w:rPr>
          <w:rFonts w:ascii="Calibri" w:eastAsia="Arial" w:hAnsi="Calibri" w:cs="Calibri"/>
          <w:sz w:val="22"/>
          <w:szCs w:val="22"/>
        </w:rPr>
        <w:t xml:space="preserve"> </w:t>
      </w: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wskazane</w:t>
      </w:r>
      <w:r w:rsidRPr="00440710">
        <w:rPr>
          <w:rFonts w:ascii="Calibri" w:eastAsia="Arial" w:hAnsi="Calibri" w:cs="Calibri"/>
          <w:sz w:val="22"/>
          <w:szCs w:val="22"/>
        </w:rPr>
        <w:t xml:space="preserve"> </w:t>
      </w:r>
      <w:r w:rsidRPr="00440710">
        <w:rPr>
          <w:rFonts w:ascii="Calibri" w:hAnsi="Calibri" w:cs="Calibri"/>
          <w:sz w:val="22"/>
          <w:szCs w:val="22"/>
        </w:rPr>
        <w:t>w</w:t>
      </w:r>
      <w:r w:rsidR="00836F0D" w:rsidRPr="00440710">
        <w:rPr>
          <w:rFonts w:ascii="Calibri" w:eastAsia="Arial" w:hAnsi="Calibri" w:cs="Calibri"/>
          <w:sz w:val="22"/>
          <w:szCs w:val="22"/>
        </w:rPr>
        <w:t> </w:t>
      </w:r>
      <w:r w:rsidRPr="00440710">
        <w:rPr>
          <w:rFonts w:ascii="Calibri" w:hAnsi="Calibri" w:cs="Calibri"/>
          <w:sz w:val="22"/>
          <w:szCs w:val="22"/>
        </w:rPr>
        <w:t>dokumentacji</w:t>
      </w:r>
      <w:r w:rsidRPr="00440710">
        <w:rPr>
          <w:rFonts w:ascii="Calibri" w:eastAsia="Arial" w:hAnsi="Calibri" w:cs="Calibri"/>
          <w:sz w:val="22"/>
          <w:szCs w:val="22"/>
        </w:rPr>
        <w:t xml:space="preserve"> </w:t>
      </w:r>
      <w:r w:rsidR="00526C4F" w:rsidRPr="00440710">
        <w:rPr>
          <w:rFonts w:ascii="Calibri" w:hAnsi="Calibri" w:cs="Calibri"/>
          <w:sz w:val="22"/>
          <w:szCs w:val="22"/>
        </w:rPr>
        <w:t>projektowej</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gdyby</w:t>
      </w:r>
      <w:r w:rsidRPr="00440710">
        <w:rPr>
          <w:rFonts w:ascii="Calibri" w:eastAsia="Arial" w:hAnsi="Calibri" w:cs="Calibri"/>
          <w:sz w:val="22"/>
          <w:szCs w:val="22"/>
        </w:rPr>
        <w:t xml:space="preserve"> </w:t>
      </w:r>
      <w:r w:rsidRPr="00440710">
        <w:rPr>
          <w:rFonts w:ascii="Calibri" w:hAnsi="Calibri" w:cs="Calibri"/>
          <w:sz w:val="22"/>
          <w:szCs w:val="22"/>
        </w:rPr>
        <w:t>zastosowanie</w:t>
      </w:r>
      <w:r w:rsidRPr="00440710">
        <w:rPr>
          <w:rFonts w:ascii="Calibri" w:eastAsia="Arial" w:hAnsi="Calibri" w:cs="Calibri"/>
          <w:sz w:val="22"/>
          <w:szCs w:val="22"/>
        </w:rPr>
        <w:t xml:space="preserve"> </w:t>
      </w:r>
      <w:r w:rsidRPr="00440710">
        <w:rPr>
          <w:rFonts w:ascii="Calibri" w:hAnsi="Calibri" w:cs="Calibri"/>
          <w:sz w:val="22"/>
          <w:szCs w:val="22"/>
        </w:rPr>
        <w:t>przewidzianych</w:t>
      </w:r>
      <w:r w:rsidRPr="00440710">
        <w:rPr>
          <w:rFonts w:ascii="Calibri" w:eastAsia="Arial" w:hAnsi="Calibri" w:cs="Calibri"/>
          <w:sz w:val="22"/>
          <w:szCs w:val="22"/>
        </w:rPr>
        <w:t xml:space="preserve"> </w:t>
      </w:r>
      <w:r w:rsidRPr="00440710">
        <w:rPr>
          <w:rFonts w:ascii="Calibri" w:hAnsi="Calibri" w:cs="Calibri"/>
          <w:sz w:val="22"/>
          <w:szCs w:val="22"/>
        </w:rPr>
        <w:t>rozwiązań</w:t>
      </w:r>
      <w:r w:rsidRPr="00440710">
        <w:rPr>
          <w:rFonts w:ascii="Calibri" w:eastAsia="Arial" w:hAnsi="Calibri" w:cs="Calibri"/>
          <w:sz w:val="22"/>
          <w:szCs w:val="22"/>
        </w:rPr>
        <w:t xml:space="preserve"> </w:t>
      </w:r>
      <w:r w:rsidRPr="00440710">
        <w:rPr>
          <w:rFonts w:ascii="Calibri" w:hAnsi="Calibri" w:cs="Calibri"/>
          <w:sz w:val="22"/>
          <w:szCs w:val="22"/>
        </w:rPr>
        <w:t>groziło</w:t>
      </w:r>
      <w:r w:rsidRPr="00440710">
        <w:rPr>
          <w:rFonts w:ascii="Calibri" w:eastAsia="Arial" w:hAnsi="Calibri" w:cs="Calibri"/>
          <w:sz w:val="22"/>
          <w:szCs w:val="22"/>
        </w:rPr>
        <w:t xml:space="preserve"> </w:t>
      </w:r>
      <w:r w:rsidRPr="00440710">
        <w:rPr>
          <w:rFonts w:ascii="Calibri" w:hAnsi="Calibri" w:cs="Calibri"/>
          <w:sz w:val="22"/>
          <w:szCs w:val="22"/>
        </w:rPr>
        <w:t>niewykonaniem</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nienależytym</w:t>
      </w:r>
      <w:r w:rsidRPr="00440710">
        <w:rPr>
          <w:rFonts w:ascii="Calibri" w:eastAsia="Arial" w:hAnsi="Calibri" w:cs="Calibri"/>
          <w:sz w:val="22"/>
          <w:szCs w:val="22"/>
        </w:rPr>
        <w:t xml:space="preserve"> </w:t>
      </w:r>
      <w:r w:rsidRPr="00440710">
        <w:rPr>
          <w:rFonts w:ascii="Calibri" w:hAnsi="Calibri" w:cs="Calibri"/>
          <w:sz w:val="22"/>
          <w:szCs w:val="22"/>
        </w:rPr>
        <w:t>wykonaniem</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00526C4F" w:rsidRPr="00440710">
        <w:rPr>
          <w:rFonts w:ascii="Calibri" w:hAnsi="Calibri" w:cs="Calibri"/>
          <w:sz w:val="22"/>
          <w:szCs w:val="22"/>
        </w:rPr>
        <w:t xml:space="preserve"> a także w innych uzasadnionych przypadkach po wyrażeniu na nie zgody przez Zamawiającego, </w:t>
      </w:r>
    </w:p>
    <w:p w14:paraId="48484801" w14:textId="77777777" w:rsidR="00851EF3" w:rsidRPr="00440710" w:rsidRDefault="00851EF3">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konieczności</w:t>
      </w:r>
      <w:r w:rsidRPr="00440710">
        <w:rPr>
          <w:rFonts w:ascii="Calibri" w:eastAsia="Arial" w:hAnsi="Calibri" w:cs="Calibri"/>
          <w:sz w:val="22"/>
          <w:szCs w:val="22"/>
        </w:rPr>
        <w:t xml:space="preserve"> </w:t>
      </w:r>
      <w:r w:rsidRPr="00440710">
        <w:rPr>
          <w:rFonts w:ascii="Calibri" w:hAnsi="Calibri" w:cs="Calibri"/>
          <w:sz w:val="22"/>
          <w:szCs w:val="22"/>
        </w:rPr>
        <w:t>zrealizowania</w:t>
      </w:r>
      <w:r w:rsidRPr="00440710">
        <w:rPr>
          <w:rFonts w:ascii="Calibri" w:eastAsia="Arial" w:hAnsi="Calibri" w:cs="Calibri"/>
          <w:sz w:val="22"/>
          <w:szCs w:val="22"/>
        </w:rPr>
        <w:t xml:space="preserve"> </w:t>
      </w:r>
      <w:r w:rsidRPr="00440710">
        <w:rPr>
          <w:rFonts w:ascii="Calibri" w:hAnsi="Calibri" w:cs="Calibri"/>
          <w:sz w:val="22"/>
          <w:szCs w:val="22"/>
        </w:rPr>
        <w:t>przedmiotu</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przy</w:t>
      </w:r>
      <w:r w:rsidRPr="00440710">
        <w:rPr>
          <w:rFonts w:ascii="Calibri" w:eastAsia="Arial" w:hAnsi="Calibri" w:cs="Calibri"/>
          <w:sz w:val="22"/>
          <w:szCs w:val="22"/>
        </w:rPr>
        <w:t xml:space="preserve"> </w:t>
      </w:r>
      <w:r w:rsidRPr="00440710">
        <w:rPr>
          <w:rFonts w:ascii="Calibri" w:hAnsi="Calibri" w:cs="Calibri"/>
          <w:sz w:val="22"/>
          <w:szCs w:val="22"/>
        </w:rPr>
        <w:t>zastosowaniu</w:t>
      </w:r>
      <w:r w:rsidRPr="00440710">
        <w:rPr>
          <w:rFonts w:ascii="Calibri" w:eastAsia="Arial" w:hAnsi="Calibri" w:cs="Calibri"/>
          <w:sz w:val="22"/>
          <w:szCs w:val="22"/>
        </w:rPr>
        <w:t xml:space="preserve"> </w:t>
      </w:r>
      <w:r w:rsidRPr="00440710">
        <w:rPr>
          <w:rFonts w:ascii="Calibri" w:hAnsi="Calibri" w:cs="Calibri"/>
          <w:sz w:val="22"/>
          <w:szCs w:val="22"/>
        </w:rPr>
        <w:t>innych</w:t>
      </w:r>
      <w:r w:rsidRPr="00440710">
        <w:rPr>
          <w:rFonts w:ascii="Calibri" w:eastAsia="Arial" w:hAnsi="Calibri" w:cs="Calibri"/>
          <w:sz w:val="22"/>
          <w:szCs w:val="22"/>
        </w:rPr>
        <w:t xml:space="preserve"> </w:t>
      </w:r>
      <w:r w:rsidRPr="00440710">
        <w:rPr>
          <w:rFonts w:ascii="Calibri" w:hAnsi="Calibri" w:cs="Calibri"/>
          <w:sz w:val="22"/>
          <w:szCs w:val="22"/>
        </w:rPr>
        <w:t>rozwiązań</w:t>
      </w:r>
      <w:r w:rsidRPr="00440710">
        <w:rPr>
          <w:rFonts w:ascii="Calibri" w:eastAsia="Arial" w:hAnsi="Calibri" w:cs="Calibri"/>
          <w:sz w:val="22"/>
          <w:szCs w:val="22"/>
        </w:rPr>
        <w:t xml:space="preserve"> </w:t>
      </w:r>
      <w:r w:rsidRPr="00440710">
        <w:rPr>
          <w:rFonts w:ascii="Calibri" w:hAnsi="Calibri" w:cs="Calibri"/>
          <w:sz w:val="22"/>
          <w:szCs w:val="22"/>
        </w:rPr>
        <w:t>technicznych</w:t>
      </w:r>
      <w:r w:rsidRPr="00440710">
        <w:rPr>
          <w:rFonts w:ascii="Calibri" w:eastAsia="Arial" w:hAnsi="Calibri" w:cs="Calibri"/>
          <w:sz w:val="22"/>
          <w:szCs w:val="22"/>
        </w:rPr>
        <w:t xml:space="preserve"> </w:t>
      </w:r>
      <w:r w:rsidRPr="00440710">
        <w:rPr>
          <w:rFonts w:ascii="Calibri" w:hAnsi="Calibri" w:cs="Calibri"/>
          <w:sz w:val="22"/>
          <w:szCs w:val="22"/>
        </w:rPr>
        <w:t>lub</w:t>
      </w:r>
      <w:r w:rsidRPr="00440710">
        <w:rPr>
          <w:rFonts w:ascii="Calibri" w:eastAsia="Arial" w:hAnsi="Calibri" w:cs="Calibri"/>
          <w:sz w:val="22"/>
          <w:szCs w:val="22"/>
        </w:rPr>
        <w:t xml:space="preserve"> </w:t>
      </w:r>
      <w:r w:rsidRPr="00440710">
        <w:rPr>
          <w:rFonts w:ascii="Calibri" w:hAnsi="Calibri" w:cs="Calibri"/>
          <w:sz w:val="22"/>
          <w:szCs w:val="22"/>
        </w:rPr>
        <w:t>materiałowych</w:t>
      </w:r>
      <w:r w:rsidRPr="00440710">
        <w:rPr>
          <w:rFonts w:ascii="Calibri" w:eastAsia="Arial" w:hAnsi="Calibri" w:cs="Calibri"/>
          <w:sz w:val="22"/>
          <w:szCs w:val="22"/>
        </w:rPr>
        <w:t xml:space="preserve"> </w:t>
      </w:r>
      <w:r w:rsidRPr="00440710">
        <w:rPr>
          <w:rFonts w:ascii="Calibri" w:hAnsi="Calibri" w:cs="Calibri"/>
          <w:sz w:val="22"/>
          <w:szCs w:val="22"/>
        </w:rPr>
        <w:t>ze</w:t>
      </w:r>
      <w:r w:rsidRPr="00440710">
        <w:rPr>
          <w:rFonts w:ascii="Calibri" w:eastAsia="Arial" w:hAnsi="Calibri" w:cs="Calibri"/>
          <w:sz w:val="22"/>
          <w:szCs w:val="22"/>
        </w:rPr>
        <w:t xml:space="preserve"> </w:t>
      </w:r>
      <w:r w:rsidRPr="00440710">
        <w:rPr>
          <w:rFonts w:ascii="Calibri" w:hAnsi="Calibri" w:cs="Calibri"/>
          <w:sz w:val="22"/>
          <w:szCs w:val="22"/>
        </w:rPr>
        <w:t>względu</w:t>
      </w:r>
      <w:r w:rsidRPr="00440710">
        <w:rPr>
          <w:rFonts w:ascii="Calibri" w:eastAsia="Arial" w:hAnsi="Calibri" w:cs="Calibri"/>
          <w:sz w:val="22"/>
          <w:szCs w:val="22"/>
        </w:rPr>
        <w:t xml:space="preserve"> </w:t>
      </w:r>
      <w:r w:rsidRPr="00440710">
        <w:rPr>
          <w:rFonts w:ascii="Calibri" w:hAnsi="Calibri" w:cs="Calibri"/>
          <w:sz w:val="22"/>
          <w:szCs w:val="22"/>
        </w:rPr>
        <w:t>na</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obowiązującego</w:t>
      </w:r>
      <w:r w:rsidRPr="00440710">
        <w:rPr>
          <w:rFonts w:ascii="Calibri" w:eastAsia="Arial" w:hAnsi="Calibri" w:cs="Calibri"/>
          <w:sz w:val="22"/>
          <w:szCs w:val="22"/>
        </w:rPr>
        <w:t xml:space="preserve"> </w:t>
      </w:r>
      <w:r w:rsidRPr="00440710">
        <w:rPr>
          <w:rFonts w:ascii="Calibri" w:hAnsi="Calibri" w:cs="Calibri"/>
          <w:sz w:val="22"/>
          <w:szCs w:val="22"/>
        </w:rPr>
        <w:t>prawa,</w:t>
      </w:r>
    </w:p>
    <w:p w14:paraId="322F0AA4" w14:textId="77777777" w:rsidR="00A03597" w:rsidRPr="00440710" w:rsidRDefault="00A03597">
      <w:pPr>
        <w:numPr>
          <w:ilvl w:val="5"/>
          <w:numId w:val="10"/>
        </w:numPr>
        <w:tabs>
          <w:tab w:val="left" w:pos="1276"/>
          <w:tab w:val="left" w:pos="3600"/>
          <w:tab w:val="left" w:pos="4560"/>
        </w:tabs>
        <w:spacing w:line="276" w:lineRule="auto"/>
        <w:ind w:left="1276" w:hanging="425"/>
        <w:rPr>
          <w:rFonts w:ascii="Calibri" w:hAnsi="Calibri" w:cs="Calibri"/>
          <w:sz w:val="22"/>
          <w:szCs w:val="22"/>
        </w:rPr>
      </w:pPr>
      <w:r w:rsidRPr="00440710">
        <w:rPr>
          <w:rFonts w:ascii="Calibri" w:hAnsi="Calibri" w:cs="Calibri"/>
          <w:sz w:val="22"/>
          <w:szCs w:val="22"/>
        </w:rPr>
        <w:t>wycofania z produkcji materiałów przyjętych w dokumentacji.</w:t>
      </w:r>
    </w:p>
    <w:p w14:paraId="51B810D7" w14:textId="77777777" w:rsidR="00706F05" w:rsidRPr="00440710" w:rsidRDefault="00241903">
      <w:pPr>
        <w:numPr>
          <w:ilvl w:val="4"/>
          <w:numId w:val="10"/>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lang w:eastAsia="pl-PL"/>
        </w:rPr>
        <w:t xml:space="preserve">zmiany wysokości wynagrodzenia ryczałtowego jedynie w przypadku wystąpienia zmiany ustawowej stawki podatku od towarów i usług. </w:t>
      </w:r>
      <w:r w:rsidRPr="00440710">
        <w:rPr>
          <w:rFonts w:ascii="Calibri" w:hAnsi="Calibri" w:cs="Calibri"/>
          <w:sz w:val="22"/>
          <w:szCs w:val="22"/>
        </w:rPr>
        <w:t>W przypadku zmiany, o której mowa w zdaniu poprzednim kwota netto wynagrodzenia Wykonawcy nie zmieni się, a określona w aneksie wartość brutto wynagrodzenia zostanie wyliczona na podstawie nowych przepisów.</w:t>
      </w:r>
    </w:p>
    <w:p w14:paraId="1D6AEB17" w14:textId="77777777" w:rsidR="0011559A" w:rsidRPr="00440710" w:rsidRDefault="0011559A">
      <w:pPr>
        <w:numPr>
          <w:ilvl w:val="4"/>
          <w:numId w:val="10"/>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gdy nowy Wykonawca ma zastąpić dotychczasowego Wykonawcę</w:t>
      </w:r>
      <w:r w:rsidR="00526C4F" w:rsidRPr="00440710">
        <w:rPr>
          <w:rFonts w:ascii="Calibri" w:hAnsi="Calibri" w:cs="Calibri"/>
          <w:sz w:val="22"/>
          <w:szCs w:val="22"/>
        </w:rPr>
        <w:t xml:space="preserve"> </w:t>
      </w:r>
      <w:r w:rsidRPr="00440710">
        <w:rPr>
          <w:rFonts w:ascii="Calibri" w:hAnsi="Calibri" w:cs="Calibri"/>
          <w:sz w:val="22"/>
          <w:szCs w:val="22"/>
        </w:rPr>
        <w:t>w wyniku sukcesji, wstępując w</w:t>
      </w:r>
      <w:r w:rsidR="00836F0D" w:rsidRPr="00440710">
        <w:rPr>
          <w:rFonts w:ascii="Calibri" w:hAnsi="Calibri" w:cs="Calibri"/>
          <w:sz w:val="22"/>
          <w:szCs w:val="22"/>
        </w:rPr>
        <w:t> </w:t>
      </w:r>
      <w:r w:rsidRPr="00440710">
        <w:rPr>
          <w:rFonts w:ascii="Calibri" w:hAnsi="Calibri" w:cs="Calibri"/>
          <w:sz w:val="22"/>
          <w:szCs w:val="22"/>
        </w:rPr>
        <w:t>prawa i</w:t>
      </w:r>
      <w:r w:rsidR="00526C4F" w:rsidRPr="00440710">
        <w:rPr>
          <w:rFonts w:ascii="Calibri" w:hAnsi="Calibri" w:cs="Calibri"/>
          <w:sz w:val="22"/>
          <w:szCs w:val="22"/>
        </w:rPr>
        <w:t xml:space="preserve"> </w:t>
      </w:r>
      <w:r w:rsidRPr="00440710">
        <w:rPr>
          <w:rFonts w:ascii="Calibri" w:hAnsi="Calibri" w:cs="Calibri"/>
          <w:sz w:val="22"/>
          <w:szCs w:val="22"/>
        </w:rPr>
        <w:t xml:space="preserve">obowiązki </w:t>
      </w:r>
      <w:r w:rsidR="00526C4F" w:rsidRPr="00440710">
        <w:rPr>
          <w:rFonts w:ascii="Calibri" w:hAnsi="Calibri" w:cs="Calibri"/>
          <w:sz w:val="22"/>
          <w:szCs w:val="22"/>
        </w:rPr>
        <w:t>W</w:t>
      </w:r>
      <w:r w:rsidRPr="00440710">
        <w:rPr>
          <w:rFonts w:ascii="Calibri" w:hAnsi="Calibri" w:cs="Calibri"/>
          <w:sz w:val="22"/>
          <w:szCs w:val="22"/>
        </w:rPr>
        <w:t>ykonawcy,</w:t>
      </w:r>
      <w:r w:rsidR="00526C4F" w:rsidRPr="00440710">
        <w:rPr>
          <w:rFonts w:ascii="Calibri" w:hAnsi="Calibri" w:cs="Calibri"/>
          <w:sz w:val="22"/>
          <w:szCs w:val="22"/>
        </w:rPr>
        <w:t xml:space="preserve"> </w:t>
      </w:r>
      <w:r w:rsidRPr="00440710">
        <w:rPr>
          <w:rFonts w:ascii="Calibri" w:hAnsi="Calibri" w:cs="Calibri"/>
          <w:sz w:val="22"/>
          <w:szCs w:val="22"/>
        </w:rPr>
        <w:t>w</w:t>
      </w:r>
      <w:r w:rsidR="00526C4F" w:rsidRPr="00440710">
        <w:rPr>
          <w:rFonts w:ascii="Calibri" w:hAnsi="Calibri" w:cs="Calibri"/>
          <w:sz w:val="22"/>
          <w:szCs w:val="22"/>
        </w:rPr>
        <w:t xml:space="preserve"> </w:t>
      </w:r>
      <w:r w:rsidRPr="00440710">
        <w:rPr>
          <w:rFonts w:ascii="Calibri" w:hAnsi="Calibri" w:cs="Calibri"/>
          <w:sz w:val="22"/>
          <w:szCs w:val="22"/>
        </w:rPr>
        <w:t xml:space="preserve">następstwie przejęcia, połączenia, podziału, przekształcenia, upadłości, restrukturyzacji, dziedziczenia lub nabycia dotychczasowego </w:t>
      </w:r>
      <w:r w:rsidR="00526C4F" w:rsidRPr="00440710">
        <w:rPr>
          <w:rFonts w:ascii="Calibri" w:hAnsi="Calibri" w:cs="Calibri"/>
          <w:sz w:val="22"/>
          <w:szCs w:val="22"/>
        </w:rPr>
        <w:t>W</w:t>
      </w:r>
      <w:r w:rsidRPr="00440710">
        <w:rPr>
          <w:rFonts w:ascii="Calibri" w:hAnsi="Calibri" w:cs="Calibri"/>
          <w:sz w:val="22"/>
          <w:szCs w:val="22"/>
        </w:rPr>
        <w:t>ykonawcy lub jego przedsiębiorstwa, o</w:t>
      </w:r>
      <w:r w:rsidR="00526C4F" w:rsidRPr="00440710">
        <w:rPr>
          <w:rFonts w:ascii="Calibri" w:hAnsi="Calibri" w:cs="Calibri"/>
          <w:sz w:val="22"/>
          <w:szCs w:val="22"/>
        </w:rPr>
        <w:t xml:space="preserve"> </w:t>
      </w:r>
      <w:r w:rsidRPr="00440710">
        <w:rPr>
          <w:rFonts w:ascii="Calibri" w:hAnsi="Calibri" w:cs="Calibri"/>
          <w:sz w:val="22"/>
          <w:szCs w:val="22"/>
        </w:rPr>
        <w:t xml:space="preserve">ile nowy </w:t>
      </w:r>
      <w:r w:rsidR="00526C4F" w:rsidRPr="00440710">
        <w:rPr>
          <w:rFonts w:ascii="Calibri" w:hAnsi="Calibri" w:cs="Calibri"/>
          <w:sz w:val="22"/>
          <w:szCs w:val="22"/>
        </w:rPr>
        <w:t>W</w:t>
      </w:r>
      <w:r w:rsidRPr="00440710">
        <w:rPr>
          <w:rFonts w:ascii="Calibri" w:hAnsi="Calibri" w:cs="Calibri"/>
          <w:sz w:val="22"/>
          <w:szCs w:val="22"/>
        </w:rPr>
        <w:t>ykonawca spełnia warunki udziału w</w:t>
      </w:r>
      <w:r w:rsidR="00526C4F" w:rsidRPr="00440710">
        <w:rPr>
          <w:rFonts w:ascii="Calibri" w:hAnsi="Calibri" w:cs="Calibri"/>
          <w:sz w:val="22"/>
          <w:szCs w:val="22"/>
        </w:rPr>
        <w:t xml:space="preserve"> </w:t>
      </w:r>
      <w:r w:rsidRPr="00440710">
        <w:rPr>
          <w:rFonts w:ascii="Calibri" w:hAnsi="Calibri" w:cs="Calibri"/>
          <w:sz w:val="22"/>
          <w:szCs w:val="22"/>
        </w:rPr>
        <w:t>postępowaniu, nie zachodzą wobec niego podstawy wykluczenia oraz nie pociąga to za sobą innych istotnych zmian umowy, a</w:t>
      </w:r>
      <w:r w:rsidR="00836F0D" w:rsidRPr="00440710">
        <w:rPr>
          <w:rFonts w:ascii="Calibri" w:hAnsi="Calibri" w:cs="Calibri"/>
          <w:sz w:val="22"/>
          <w:szCs w:val="22"/>
        </w:rPr>
        <w:t> </w:t>
      </w:r>
      <w:r w:rsidRPr="00440710">
        <w:rPr>
          <w:rFonts w:ascii="Calibri" w:hAnsi="Calibri" w:cs="Calibri"/>
          <w:sz w:val="22"/>
          <w:szCs w:val="22"/>
        </w:rPr>
        <w:t>także nie ma na celu uniknięcia stosowania przepisów ustawy</w:t>
      </w:r>
      <w:r w:rsidR="00526C4F" w:rsidRPr="00440710">
        <w:rPr>
          <w:rFonts w:ascii="Calibri" w:hAnsi="Calibri" w:cs="Calibri"/>
          <w:sz w:val="22"/>
          <w:szCs w:val="22"/>
        </w:rPr>
        <w:t xml:space="preserve"> Prawo zamówień publicznych.</w:t>
      </w:r>
    </w:p>
    <w:p w14:paraId="29C982CF" w14:textId="06FBFEF3" w:rsidR="008C2A48" w:rsidRPr="00440710" w:rsidRDefault="008C2A48">
      <w:pPr>
        <w:numPr>
          <w:ilvl w:val="0"/>
          <w:numId w:val="24"/>
        </w:numPr>
        <w:tabs>
          <w:tab w:val="left" w:pos="426"/>
        </w:tabs>
        <w:spacing w:line="276" w:lineRule="auto"/>
        <w:ind w:left="426" w:hanging="426"/>
        <w:rPr>
          <w:rFonts w:ascii="Calibri" w:eastAsia="Arial" w:hAnsi="Calibri" w:cs="Calibri"/>
          <w:sz w:val="22"/>
          <w:szCs w:val="22"/>
        </w:rPr>
      </w:pPr>
      <w:r w:rsidRPr="00440710">
        <w:rPr>
          <w:rFonts w:ascii="Calibri" w:eastAsia="Arial" w:hAnsi="Calibri" w:cs="Calibri"/>
          <w:sz w:val="22"/>
          <w:szCs w:val="22"/>
        </w:rPr>
        <w:t xml:space="preserve">Wprowadzenie zmian, o których mowa w </w:t>
      </w:r>
      <w:r w:rsidR="00C52B71" w:rsidRPr="00440710">
        <w:rPr>
          <w:rFonts w:ascii="Calibri" w:eastAsia="Arial" w:hAnsi="Calibri" w:cs="Calibri"/>
          <w:sz w:val="22"/>
          <w:szCs w:val="22"/>
        </w:rPr>
        <w:t>§ 1</w:t>
      </w:r>
      <w:r w:rsidR="00DD288E">
        <w:rPr>
          <w:rFonts w:ascii="Calibri" w:eastAsia="Arial" w:hAnsi="Calibri" w:cs="Calibri"/>
          <w:sz w:val="22"/>
          <w:szCs w:val="22"/>
        </w:rPr>
        <w:t>7</w:t>
      </w:r>
      <w:r w:rsidR="00C52B71" w:rsidRPr="00440710">
        <w:rPr>
          <w:rFonts w:ascii="Calibri" w:eastAsia="Arial" w:hAnsi="Calibri" w:cs="Calibri"/>
          <w:sz w:val="22"/>
          <w:szCs w:val="22"/>
        </w:rPr>
        <w:t xml:space="preserve"> </w:t>
      </w:r>
      <w:r w:rsidRPr="00440710">
        <w:rPr>
          <w:rFonts w:ascii="Calibri" w:eastAsia="Arial" w:hAnsi="Calibri" w:cs="Calibri"/>
          <w:sz w:val="22"/>
          <w:szCs w:val="22"/>
        </w:rPr>
        <w:t xml:space="preserve">ust. 1 </w:t>
      </w:r>
      <w:r w:rsidR="00C52B71" w:rsidRPr="00440710">
        <w:rPr>
          <w:rFonts w:ascii="Calibri" w:eastAsia="Arial" w:hAnsi="Calibri" w:cs="Calibri"/>
          <w:sz w:val="22"/>
          <w:szCs w:val="22"/>
        </w:rPr>
        <w:t xml:space="preserve">niniejszej umowy </w:t>
      </w:r>
      <w:r w:rsidRPr="00440710">
        <w:rPr>
          <w:rFonts w:ascii="Calibri" w:eastAsia="Arial" w:hAnsi="Calibri" w:cs="Calibri"/>
          <w:sz w:val="22"/>
          <w:szCs w:val="22"/>
        </w:rPr>
        <w:t xml:space="preserve">może być dokonane wyłącznie za zgodą obu </w:t>
      </w:r>
      <w:r w:rsidR="00FC34D8" w:rsidRPr="00440710">
        <w:rPr>
          <w:rFonts w:ascii="Calibri" w:eastAsia="Arial" w:hAnsi="Calibri" w:cs="Calibri"/>
          <w:sz w:val="22"/>
          <w:szCs w:val="22"/>
        </w:rPr>
        <w:t>S</w:t>
      </w:r>
      <w:r w:rsidRPr="00440710">
        <w:rPr>
          <w:rFonts w:ascii="Calibri" w:eastAsia="Arial" w:hAnsi="Calibri" w:cs="Calibri"/>
          <w:sz w:val="22"/>
          <w:szCs w:val="22"/>
        </w:rPr>
        <w:t xml:space="preserve">tron, w formie pisemnego aneksu do umowy, pod rygorem nieważności. </w:t>
      </w:r>
    </w:p>
    <w:p w14:paraId="32AC148B" w14:textId="77777777" w:rsidR="00851EF3" w:rsidRPr="00440710" w:rsidRDefault="00851EF3">
      <w:pPr>
        <w:numPr>
          <w:ilvl w:val="0"/>
          <w:numId w:val="24"/>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Nie</w:t>
      </w:r>
      <w:r w:rsidRPr="00440710">
        <w:rPr>
          <w:rFonts w:ascii="Calibri" w:eastAsia="Arial" w:hAnsi="Calibri" w:cs="Calibri"/>
          <w:sz w:val="22"/>
          <w:szCs w:val="22"/>
        </w:rPr>
        <w:t xml:space="preserve"> </w:t>
      </w:r>
      <w:r w:rsidRPr="00440710">
        <w:rPr>
          <w:rFonts w:ascii="Calibri" w:hAnsi="Calibri" w:cs="Calibri"/>
          <w:sz w:val="22"/>
          <w:szCs w:val="22"/>
        </w:rPr>
        <w:t>stanowią</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następujące</w:t>
      </w:r>
      <w:r w:rsidRPr="00440710">
        <w:rPr>
          <w:rFonts w:ascii="Calibri" w:eastAsia="Arial" w:hAnsi="Calibri" w:cs="Calibri"/>
          <w:sz w:val="22"/>
          <w:szCs w:val="22"/>
        </w:rPr>
        <w:t xml:space="preserve"> </w:t>
      </w:r>
      <w:r w:rsidRPr="00440710">
        <w:rPr>
          <w:rFonts w:ascii="Calibri" w:hAnsi="Calibri" w:cs="Calibri"/>
          <w:sz w:val="22"/>
          <w:szCs w:val="22"/>
        </w:rPr>
        <w:t>zmiany:</w:t>
      </w:r>
    </w:p>
    <w:p w14:paraId="0E9CEE11" w14:textId="77777777" w:rsidR="00851EF3" w:rsidRPr="00440710" w:rsidRDefault="00851EF3">
      <w:pPr>
        <w:numPr>
          <w:ilvl w:val="0"/>
          <w:numId w:val="22"/>
        </w:numPr>
        <w:tabs>
          <w:tab w:val="left" w:pos="851"/>
        </w:tabs>
        <w:spacing w:line="276" w:lineRule="auto"/>
        <w:ind w:left="851" w:hanging="425"/>
        <w:rPr>
          <w:rFonts w:ascii="Calibri" w:hAnsi="Calibri" w:cs="Calibri"/>
          <w:sz w:val="22"/>
          <w:szCs w:val="22"/>
        </w:rPr>
      </w:pPr>
      <w:r w:rsidRPr="00440710">
        <w:rPr>
          <w:rFonts w:ascii="Calibri" w:hAnsi="Calibri" w:cs="Calibri"/>
          <w:sz w:val="22"/>
          <w:szCs w:val="22"/>
        </w:rPr>
        <w:t>danych</w:t>
      </w:r>
      <w:r w:rsidRPr="00440710">
        <w:rPr>
          <w:rFonts w:ascii="Calibri" w:eastAsia="Arial" w:hAnsi="Calibri" w:cs="Calibri"/>
          <w:sz w:val="22"/>
          <w:szCs w:val="22"/>
        </w:rPr>
        <w:t xml:space="preserve"> </w:t>
      </w:r>
      <w:r w:rsidRPr="00440710">
        <w:rPr>
          <w:rFonts w:ascii="Calibri" w:hAnsi="Calibri" w:cs="Calibri"/>
          <w:sz w:val="22"/>
          <w:szCs w:val="22"/>
        </w:rPr>
        <w:t>związanych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obsługą</w:t>
      </w:r>
      <w:r w:rsidRPr="00440710">
        <w:rPr>
          <w:rFonts w:ascii="Calibri" w:eastAsia="Arial" w:hAnsi="Calibri" w:cs="Calibri"/>
          <w:sz w:val="22"/>
          <w:szCs w:val="22"/>
        </w:rPr>
        <w:t xml:space="preserve"> </w:t>
      </w:r>
      <w:r w:rsidRPr="00440710">
        <w:rPr>
          <w:rFonts w:ascii="Calibri" w:hAnsi="Calibri" w:cs="Calibri"/>
          <w:sz w:val="22"/>
          <w:szCs w:val="22"/>
        </w:rPr>
        <w:t>administracyjno-organizacyjną</w:t>
      </w:r>
      <w:r w:rsidRPr="00440710">
        <w:rPr>
          <w:rFonts w:ascii="Calibri" w:eastAsia="Arial" w:hAnsi="Calibri" w:cs="Calibri"/>
          <w:sz w:val="22"/>
          <w:szCs w:val="22"/>
        </w:rPr>
        <w:t xml:space="preserve"> </w:t>
      </w:r>
      <w:r w:rsidRPr="00440710">
        <w:rPr>
          <w:rFonts w:ascii="Calibri" w:hAnsi="Calibri" w:cs="Calibri"/>
          <w:sz w:val="22"/>
          <w:szCs w:val="22"/>
        </w:rPr>
        <w:t>umowy,</w:t>
      </w:r>
    </w:p>
    <w:p w14:paraId="3565C649" w14:textId="77777777" w:rsidR="00851EF3" w:rsidRPr="00DD288E" w:rsidRDefault="00851EF3">
      <w:pPr>
        <w:numPr>
          <w:ilvl w:val="0"/>
          <w:numId w:val="22"/>
        </w:numPr>
        <w:tabs>
          <w:tab w:val="left" w:pos="851"/>
        </w:tabs>
        <w:spacing w:line="276" w:lineRule="auto"/>
        <w:ind w:left="851" w:hanging="425"/>
        <w:rPr>
          <w:rFonts w:ascii="Calibri" w:eastAsia="Arial" w:hAnsi="Calibri" w:cs="Calibri"/>
          <w:sz w:val="22"/>
          <w:szCs w:val="22"/>
        </w:rPr>
      </w:pPr>
      <w:r w:rsidRPr="00440710">
        <w:rPr>
          <w:rFonts w:ascii="Calibri" w:hAnsi="Calibri" w:cs="Calibri"/>
          <w:sz w:val="22"/>
          <w:szCs w:val="22"/>
        </w:rPr>
        <w:t>danych</w:t>
      </w:r>
      <w:r w:rsidRPr="00440710">
        <w:rPr>
          <w:rFonts w:ascii="Calibri" w:eastAsia="Arial" w:hAnsi="Calibri" w:cs="Calibri"/>
          <w:sz w:val="22"/>
          <w:szCs w:val="22"/>
        </w:rPr>
        <w:t xml:space="preserve"> </w:t>
      </w:r>
      <w:r w:rsidRPr="00DD288E">
        <w:rPr>
          <w:rFonts w:ascii="Calibri" w:hAnsi="Calibri" w:cs="Calibri"/>
          <w:sz w:val="22"/>
          <w:szCs w:val="22"/>
        </w:rPr>
        <w:t>teleadresowych,</w:t>
      </w:r>
      <w:r w:rsidRPr="00DD288E">
        <w:rPr>
          <w:rFonts w:ascii="Calibri" w:eastAsia="Arial" w:hAnsi="Calibri" w:cs="Calibri"/>
          <w:sz w:val="22"/>
          <w:szCs w:val="22"/>
        </w:rPr>
        <w:t xml:space="preserve"> </w:t>
      </w:r>
    </w:p>
    <w:p w14:paraId="1C74BCA2" w14:textId="0C706D6C" w:rsidR="00851EF3" w:rsidRPr="00DD288E" w:rsidRDefault="00851EF3">
      <w:pPr>
        <w:numPr>
          <w:ilvl w:val="0"/>
          <w:numId w:val="22"/>
        </w:numPr>
        <w:tabs>
          <w:tab w:val="left" w:pos="851"/>
        </w:tabs>
        <w:spacing w:line="276" w:lineRule="auto"/>
        <w:ind w:left="851" w:hanging="425"/>
        <w:rPr>
          <w:rFonts w:ascii="Calibri" w:hAnsi="Calibri" w:cs="Calibri"/>
          <w:sz w:val="22"/>
          <w:szCs w:val="22"/>
        </w:rPr>
      </w:pPr>
      <w:r w:rsidRPr="00DD288E">
        <w:rPr>
          <w:rFonts w:ascii="Calibri" w:hAnsi="Calibri" w:cs="Calibri"/>
          <w:sz w:val="22"/>
          <w:szCs w:val="22"/>
        </w:rPr>
        <w:t>danych</w:t>
      </w:r>
      <w:r w:rsidRPr="00DD288E">
        <w:rPr>
          <w:rFonts w:ascii="Calibri" w:eastAsia="Arial" w:hAnsi="Calibri" w:cs="Calibri"/>
          <w:sz w:val="22"/>
          <w:szCs w:val="22"/>
        </w:rPr>
        <w:t xml:space="preserve"> </w:t>
      </w:r>
      <w:r w:rsidR="00526C4F" w:rsidRPr="00DD288E">
        <w:rPr>
          <w:rFonts w:ascii="Calibri" w:hAnsi="Calibri" w:cs="Calibri"/>
          <w:sz w:val="22"/>
          <w:szCs w:val="22"/>
        </w:rPr>
        <w:t>rejestrowych.</w:t>
      </w:r>
    </w:p>
    <w:p w14:paraId="5022841A" w14:textId="5732B84E" w:rsidR="00DD288E" w:rsidRPr="00DD288E" w:rsidRDefault="00DD288E" w:rsidP="00DD288E">
      <w:pPr>
        <w:tabs>
          <w:tab w:val="left" w:pos="851"/>
        </w:tabs>
        <w:spacing w:line="276" w:lineRule="auto"/>
        <w:rPr>
          <w:rFonts w:ascii="Calibri" w:hAnsi="Calibri" w:cs="Calibri"/>
          <w:sz w:val="22"/>
          <w:szCs w:val="22"/>
        </w:rPr>
      </w:pPr>
    </w:p>
    <w:p w14:paraId="345FC19D" w14:textId="2A570E52" w:rsidR="00DD288E" w:rsidRPr="00DD288E" w:rsidRDefault="00DD288E" w:rsidP="00DD288E">
      <w:pPr>
        <w:pStyle w:val="Tekstpodstawowy"/>
        <w:spacing w:after="0" w:line="276" w:lineRule="auto"/>
        <w:jc w:val="center"/>
        <w:rPr>
          <w:rFonts w:ascii="Calibri" w:hAnsi="Calibri" w:cs="Calibri"/>
          <w:sz w:val="22"/>
          <w:szCs w:val="22"/>
        </w:rPr>
      </w:pPr>
      <w:r w:rsidRPr="00DD288E">
        <w:rPr>
          <w:rFonts w:ascii="Calibri" w:hAnsi="Calibri" w:cs="Calibri"/>
          <w:sz w:val="22"/>
          <w:szCs w:val="22"/>
        </w:rPr>
        <w:t>§</w:t>
      </w:r>
      <w:r w:rsidRPr="00DD288E">
        <w:rPr>
          <w:rFonts w:ascii="Calibri" w:eastAsia="Arial" w:hAnsi="Calibri" w:cs="Calibri"/>
          <w:sz w:val="22"/>
          <w:szCs w:val="22"/>
        </w:rPr>
        <w:t xml:space="preserve"> </w:t>
      </w:r>
      <w:r w:rsidRPr="00DD288E">
        <w:rPr>
          <w:rFonts w:ascii="Calibri" w:hAnsi="Calibri" w:cs="Calibri"/>
          <w:sz w:val="22"/>
          <w:szCs w:val="22"/>
        </w:rPr>
        <w:t>18.</w:t>
      </w:r>
    </w:p>
    <w:p w14:paraId="4FD56087" w14:textId="0891EA3F" w:rsidR="00DD288E" w:rsidRDefault="00DD288E">
      <w:pPr>
        <w:pStyle w:val="Akapitzlist"/>
        <w:numPr>
          <w:ilvl w:val="0"/>
          <w:numId w:val="46"/>
        </w:numPr>
        <w:tabs>
          <w:tab w:val="left" w:pos="851"/>
        </w:tabs>
        <w:spacing w:after="0"/>
        <w:ind w:left="426"/>
      </w:pPr>
      <w:r w:rsidRPr="00DD288E">
        <w:lastRenderedPageBreak/>
        <w:t>Strony postanawiają, że dokonają w formie pisemnego aneksu zmiany wynagrodzenia w wypadku wystąpienia którejkolwiek ze zmian przepisów wskazanych w art. 436 pkt 4 lit. b) ustawy z dnia 11 września 2019 r. - Prawo zamówień publicznych, jeżeli zmiany te będą miały wpływ na koszty wykonania umowy przez Wykonawcę, tj. zmiany:</w:t>
      </w:r>
    </w:p>
    <w:p w14:paraId="60D41CEB" w14:textId="37DB3A7F" w:rsidR="00DD288E" w:rsidRDefault="00DD288E">
      <w:pPr>
        <w:pStyle w:val="Akapitzlist"/>
        <w:numPr>
          <w:ilvl w:val="0"/>
          <w:numId w:val="47"/>
        </w:numPr>
        <w:tabs>
          <w:tab w:val="left" w:pos="851"/>
        </w:tabs>
        <w:spacing w:after="0"/>
      </w:pPr>
      <w:r w:rsidRPr="00DD288E">
        <w:t>stawki podatku od towarów i usług,</w:t>
      </w:r>
    </w:p>
    <w:p w14:paraId="705FF1F3" w14:textId="10490F75" w:rsidR="00DD288E" w:rsidRDefault="00DD288E">
      <w:pPr>
        <w:pStyle w:val="Akapitzlist"/>
        <w:numPr>
          <w:ilvl w:val="0"/>
          <w:numId w:val="47"/>
        </w:numPr>
        <w:tabs>
          <w:tab w:val="left" w:pos="851"/>
        </w:tabs>
        <w:spacing w:after="0"/>
      </w:pPr>
      <w:r w:rsidRPr="00DD288E">
        <w:t>wysokości minimalnego wynagrodzenia za pracę albo wysokości minimalnej stawki godzinowej, ustalonych na podstawie przepisów ustawy z dnia 10 października 2002 r. o minimalnym wynagrodzeniu za pracę,</w:t>
      </w:r>
    </w:p>
    <w:p w14:paraId="5DE2C4C8" w14:textId="4E3FB9DF" w:rsidR="00DD288E" w:rsidRDefault="00DD288E">
      <w:pPr>
        <w:pStyle w:val="Akapitzlist"/>
        <w:numPr>
          <w:ilvl w:val="0"/>
          <w:numId w:val="47"/>
        </w:numPr>
        <w:tabs>
          <w:tab w:val="left" w:pos="851"/>
        </w:tabs>
        <w:spacing w:after="0"/>
      </w:pPr>
      <w:r w:rsidRPr="00DD288E">
        <w:t>zasad podlegania ubezpieczeniom społecznym lub ubezpieczeniu zdrowotnemu lub wysokości stawki składki na ubezpieczenia społeczne lub zdrowotne,</w:t>
      </w:r>
    </w:p>
    <w:p w14:paraId="7DCA6D69" w14:textId="62880DCE" w:rsidR="00DD288E" w:rsidRDefault="00DD288E">
      <w:pPr>
        <w:pStyle w:val="Akapitzlist"/>
        <w:numPr>
          <w:ilvl w:val="0"/>
          <w:numId w:val="47"/>
        </w:numPr>
        <w:tabs>
          <w:tab w:val="left" w:pos="851"/>
        </w:tabs>
        <w:spacing w:after="0"/>
      </w:pPr>
      <w:r w:rsidRPr="00DD288E">
        <w:t>zasad gromadzenia i wysokości wpłat do pracowniczych planów kapitałowych, o których mowa w ustawie z dnia 4 października 2018 r. – pracowniczych planach kapitałowych.</w:t>
      </w:r>
    </w:p>
    <w:p w14:paraId="070D6BB2" w14:textId="2D6A27DE" w:rsidR="00DD288E" w:rsidRDefault="00DD288E">
      <w:pPr>
        <w:pStyle w:val="Akapitzlist"/>
        <w:numPr>
          <w:ilvl w:val="0"/>
          <w:numId w:val="46"/>
        </w:numPr>
        <w:spacing w:after="0"/>
        <w:ind w:left="426"/>
      </w:pPr>
      <w:r w:rsidRPr="00DD288E">
        <w:t>W przypadkach określonych w ust. 1 niniejszego paragrafu, Wykonawca może zwrócić się do Zamawiającego z pisemnym wnioskiem o przeprowadzenie negocjacji dotyczących zmiany wysokości wynagrodzenia należnego Wykonawcy.</w:t>
      </w:r>
    </w:p>
    <w:p w14:paraId="1908F563" w14:textId="78B099D8" w:rsidR="00DD288E" w:rsidRDefault="00DD288E">
      <w:pPr>
        <w:pStyle w:val="Akapitzlist"/>
        <w:numPr>
          <w:ilvl w:val="0"/>
          <w:numId w:val="46"/>
        </w:numPr>
        <w:spacing w:after="0"/>
        <w:ind w:left="426"/>
      </w:pPr>
      <w:r w:rsidRPr="00DD288E">
        <w:t>Wykonawca może zwrócić się do Zamawiającego z wnioskiem, o którym mowa w ust. 2 niniejszego paragrafu, po opublikowaniu (zgodnie z przepisami obowiązującego prawa) zmian przepisów prawa, będących podstawą wnioskowania o zmianę wynagrodzenia, nie później jednak niż w terminie 14 dni do dnia wejścia w życie tych zmian.</w:t>
      </w:r>
    </w:p>
    <w:p w14:paraId="09DB9E42" w14:textId="77777777" w:rsidR="00DD288E" w:rsidRPr="00DD288E" w:rsidRDefault="00DD288E">
      <w:pPr>
        <w:pStyle w:val="Akapitzlist"/>
        <w:numPr>
          <w:ilvl w:val="0"/>
          <w:numId w:val="46"/>
        </w:numPr>
        <w:spacing w:after="0"/>
        <w:ind w:left="426"/>
      </w:pPr>
      <w:r w:rsidRPr="00DD288E">
        <w:t>W przypadku złożenia przez Wykonawcę wniosku, o którym mowa ust. 2 niniejszego paragrafu, po upływie terminu, o którym mowa w ust. 3 niniejszego paragrafu, Zamawiający nie jest zobowiązany do zmiany wysokości wynagrodzenia należnego Wykonawcy.</w:t>
      </w:r>
    </w:p>
    <w:p w14:paraId="14DC3B7C" w14:textId="52978E82" w:rsidR="0030437A" w:rsidRDefault="0030437A">
      <w:pPr>
        <w:pStyle w:val="Akapitzlist"/>
        <w:numPr>
          <w:ilvl w:val="0"/>
          <w:numId w:val="46"/>
        </w:numPr>
        <w:spacing w:after="0"/>
        <w:ind w:left="426"/>
      </w:pPr>
      <w:r w:rsidRPr="0030437A">
        <w:t>Wniosek, o którym mowa w ust. 2 niniejszego paragrafu, musi zawierać:</w:t>
      </w:r>
    </w:p>
    <w:p w14:paraId="0B960293" w14:textId="1659F05B" w:rsidR="0030437A" w:rsidRDefault="0030437A">
      <w:pPr>
        <w:pStyle w:val="Akapitzlist"/>
        <w:numPr>
          <w:ilvl w:val="0"/>
          <w:numId w:val="48"/>
        </w:numPr>
        <w:spacing w:after="0"/>
      </w:pPr>
      <w:r w:rsidRPr="0030437A">
        <w:t>wskazanie zmiany przepisów prawa, będącej przyczyną wystąpienia przez Wykonawcę z wnioskiem,</w:t>
      </w:r>
    </w:p>
    <w:p w14:paraId="136697C5" w14:textId="060719D9" w:rsidR="0030437A" w:rsidRDefault="0030437A">
      <w:pPr>
        <w:pStyle w:val="Akapitzlist"/>
        <w:numPr>
          <w:ilvl w:val="0"/>
          <w:numId w:val="48"/>
        </w:numPr>
        <w:spacing w:after="0"/>
      </w:pPr>
      <w:r w:rsidRPr="0030437A">
        <w:t>wskazanie wysokości proponowanej zmiany wynagrodzenia należnego Wykonawcy,</w:t>
      </w:r>
    </w:p>
    <w:p w14:paraId="5977443D" w14:textId="324202BD" w:rsidR="0030437A" w:rsidRDefault="0030437A">
      <w:pPr>
        <w:pStyle w:val="Akapitzlist"/>
        <w:numPr>
          <w:ilvl w:val="0"/>
          <w:numId w:val="48"/>
        </w:numPr>
        <w:spacing w:after="0"/>
      </w:pPr>
      <w:r w:rsidRPr="0030437A">
        <w:t>szczegółowe opisanie i przedstawienie wpływu zmian przepisów prawa na koszty wykonania zamówienia,</w:t>
      </w:r>
    </w:p>
    <w:p w14:paraId="296FC9E1" w14:textId="74E3B9EF" w:rsidR="0030437A" w:rsidRPr="0030437A" w:rsidRDefault="0030437A">
      <w:pPr>
        <w:pStyle w:val="Akapitzlist"/>
        <w:numPr>
          <w:ilvl w:val="0"/>
          <w:numId w:val="48"/>
        </w:numPr>
        <w:spacing w:after="0"/>
      </w:pPr>
      <w:r w:rsidRPr="0030437A">
        <w:t>dokładne wyliczenia wysokości wzrostu kosztów wykonania umowy w wyniku wprowadzenia zmian przepisów prawa, wraz z objaśnieniami do tych wyliczeń</w:t>
      </w:r>
      <w:r>
        <w:t>.</w:t>
      </w:r>
    </w:p>
    <w:p w14:paraId="15F1F12C" w14:textId="15A46D75" w:rsidR="0030437A" w:rsidRDefault="0030437A">
      <w:pPr>
        <w:pStyle w:val="Akapitzlist"/>
        <w:numPr>
          <w:ilvl w:val="0"/>
          <w:numId w:val="46"/>
        </w:numPr>
        <w:spacing w:after="0"/>
        <w:ind w:left="426"/>
      </w:pPr>
      <w:r w:rsidRPr="0030437A">
        <w:t>Za wyjątkiem sytuacji, o której mowa w ust. 1 pkt 1) niniejszego paragrafu, do wniosku, o którym mowa w ust. 2 niniejszego paragrafu, Wykonawca zobowiązany jest załączyć dowody wykazujące wpływ zmian przepisów prawa na wysokość kosztów wykonania umowy oraz wysokość wzrostu kosztów wykonania umowy, w tym w szczególności:</w:t>
      </w:r>
    </w:p>
    <w:p w14:paraId="6007D1C2" w14:textId="351BCDA5" w:rsidR="0030437A" w:rsidRDefault="0030437A">
      <w:pPr>
        <w:pStyle w:val="Akapitzlist"/>
        <w:numPr>
          <w:ilvl w:val="0"/>
          <w:numId w:val="49"/>
        </w:numPr>
        <w:spacing w:after="0"/>
      </w:pPr>
      <w:r w:rsidRPr="0030437A">
        <w:t>pisemne zestawienie wynagrodzeń (obrazujące stan przed i po dokonanej zmianie) pracowników Wykonawcy, wraz z określeniem zakresu (części etatu), w jakim wykonują oni prace bezpośrednio związane z realizacją przedmiotu umowy oraz części wynagrodzenia odpowiadającej temu zakresowi - w przypadku zmiany,</w:t>
      </w:r>
      <w:r>
        <w:t xml:space="preserve"> </w:t>
      </w:r>
      <w:r w:rsidRPr="0030437A">
        <w:t>o której mowa w ust. 1 pkt 2) niniejszego paragrafu</w:t>
      </w:r>
      <w:r>
        <w:t>,</w:t>
      </w:r>
    </w:p>
    <w:p w14:paraId="06AD05F7" w14:textId="5A301CE4" w:rsidR="0030437A" w:rsidRPr="0030437A" w:rsidRDefault="0030437A" w:rsidP="0030437A">
      <w:pPr>
        <w:spacing w:line="276" w:lineRule="auto"/>
        <w:ind w:left="426"/>
        <w:rPr>
          <w:rFonts w:ascii="Calibri" w:hAnsi="Calibri" w:cs="Calibri"/>
          <w:sz w:val="22"/>
          <w:szCs w:val="22"/>
        </w:rPr>
      </w:pPr>
      <w:r w:rsidRPr="0030437A">
        <w:rPr>
          <w:rFonts w:ascii="Calibri" w:hAnsi="Calibri" w:cs="Calibri"/>
          <w:sz w:val="22"/>
          <w:szCs w:val="22"/>
        </w:rPr>
        <w:t>i/lub</w:t>
      </w:r>
    </w:p>
    <w:p w14:paraId="02D13697" w14:textId="67DF2731" w:rsidR="0030437A" w:rsidRDefault="0030437A">
      <w:pPr>
        <w:pStyle w:val="Akapitzlist"/>
        <w:numPr>
          <w:ilvl w:val="0"/>
          <w:numId w:val="49"/>
        </w:numPr>
        <w:spacing w:after="0"/>
      </w:pPr>
      <w:r w:rsidRPr="0030437A">
        <w:t>pisemne zestawienie wynagrodzeń (obrazujące stan przed i po dokonanej zmianie) pracowników Wykonawcy,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niniejszego paragrafu,</w:t>
      </w:r>
    </w:p>
    <w:p w14:paraId="5B3169AD" w14:textId="77777777" w:rsidR="0030437A" w:rsidRPr="0030437A" w:rsidRDefault="0030437A" w:rsidP="0030437A">
      <w:pPr>
        <w:spacing w:line="276" w:lineRule="auto"/>
        <w:ind w:left="426"/>
        <w:rPr>
          <w:rFonts w:ascii="Calibri" w:hAnsi="Calibri" w:cs="Calibri"/>
          <w:sz w:val="22"/>
          <w:szCs w:val="22"/>
        </w:rPr>
      </w:pPr>
      <w:r w:rsidRPr="0030437A">
        <w:rPr>
          <w:rFonts w:ascii="Calibri" w:hAnsi="Calibri" w:cs="Calibri"/>
          <w:sz w:val="22"/>
          <w:szCs w:val="22"/>
        </w:rPr>
        <w:t>i/lub</w:t>
      </w:r>
    </w:p>
    <w:p w14:paraId="000EC925" w14:textId="7D1D5067" w:rsidR="0030437A" w:rsidRPr="00CF5AB5" w:rsidRDefault="0030437A">
      <w:pPr>
        <w:pStyle w:val="Akapitzlist"/>
        <w:numPr>
          <w:ilvl w:val="0"/>
          <w:numId w:val="49"/>
        </w:numPr>
        <w:spacing w:after="0"/>
        <w:rPr>
          <w:rFonts w:asciiTheme="minorHAnsi" w:hAnsiTheme="minorHAnsi" w:cstheme="minorHAnsi"/>
        </w:rPr>
      </w:pPr>
      <w:r w:rsidRPr="0030437A">
        <w:lastRenderedPageBreak/>
        <w:t xml:space="preserve">pisemne zestawienie wynagrodzeń pracowników Wykonawcy, w szczególności w formie raportu, listy lub innego dokumentu  przekazywanego instytucji finansowej, na podstawie którego Wykonawca jako podmiot zobowiązany przekazuje wpłaty podstawowe i/lub wpłaty dodatkowe instytucji finansowej, (obrazujące stan przed i po dokonanej zmianie), wraz z kwotami wpłat podstawowych i/lub wpłat dodatkowych w części finansowanej przez Wykonawcę w związku z realizacją obowiązków </w:t>
      </w:r>
      <w:r w:rsidRPr="00CF5AB5">
        <w:rPr>
          <w:rFonts w:asciiTheme="minorHAnsi" w:hAnsiTheme="minorHAnsi" w:cstheme="minorHAnsi"/>
        </w:rPr>
        <w:t>Wykonawcy wynikających z przepisów prawa regulujących funkcjonowanie pracowniczych planów kapitałowych, z określeniem zakresu (części etatu), w jakim wykonują oni prace bezpośrednio związane z realizacją przedmiotu Umowy oraz części wynagrodzenia odpowiadającej temu zakresowi – w przypadku zmiany, o której mowa w ust. 1 pkt 4 niniejszego  paragrafu.</w:t>
      </w:r>
    </w:p>
    <w:p w14:paraId="3E21FEAA" w14:textId="77777777" w:rsidR="0030437A" w:rsidRPr="00CF5AB5" w:rsidRDefault="0030437A">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 xml:space="preserve">Złożenie przez Wykonawcę wniosku, o którym mowa w ust. 2 niniejszego paragrafu, niespełniającego wymagań, o których mowa w ust. 5 i 6 niniejszego paragrafu, nie będzie uznane za skuteczne, jeżeli Wykonawca nie uzupełni, na pisemne żądanie Zamawiającego, w terminie określonym przez Zamawiającego nie krótszym niż 5 dni, wniosku lub dokumentów uzasadniających wniosek. </w:t>
      </w:r>
    </w:p>
    <w:p w14:paraId="0AA3CDF2" w14:textId="77777777" w:rsidR="00CF5AB5" w:rsidRPr="00CF5AB5" w:rsidRDefault="00CF5AB5">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 xml:space="preserve">Wykonawca, składając wniosek, o którym mowa w ust. 2 niniejszego paragrafu, zobowiązany będzie udowodnić Zamawiającemu, że zmiany przepisów prawa rzeczywiście spowodują wzrost kosztów wykonania umowy oraz udowodnić wysokość wzrostu kosztów wykonania umowy. </w:t>
      </w:r>
    </w:p>
    <w:p w14:paraId="1DC8738C" w14:textId="77777777" w:rsidR="00CF5AB5" w:rsidRPr="00CF5AB5" w:rsidRDefault="00CF5AB5">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 xml:space="preserve">Zmiana wysokości wynagrodzenia należnego Wykonawcy, na skutek wniosku, o którym mowa w ust. 2 niniejszego paragrafu, dotyczyć może wyłącznie wynagrodzenia należnego za niewykonaną, do dnia wejścia życie zmian przepisów, o których mowa w ust. 1 niniejszego paragrafu, część Umowy. </w:t>
      </w:r>
    </w:p>
    <w:p w14:paraId="45452D83" w14:textId="10D3AB3A" w:rsidR="00CF5AB5" w:rsidRPr="00CF5AB5" w:rsidRDefault="00CF5AB5">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Zmiana wysokości wynagrodzenia obowiązywać może nie wcześniej niż od dnia wejścia w życie zmian, o których mowa w ust. 1 niniejszego paragrafu, pod warunkiem wypełnienia przez Wykonawcę powyższych obowiązków.</w:t>
      </w:r>
    </w:p>
    <w:p w14:paraId="09EFE404" w14:textId="77777777" w:rsidR="00CF5AB5" w:rsidRPr="00CF5AB5" w:rsidRDefault="00CF5AB5">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W wypadku zmiany, o której mowa w ust. 1 pkt 1 niniejszego paragrafu, wartość netto Wynagrodzenia Wykonawcy nie zmieni się, a określona w aneksie wartość brutto wynagrodzenia zostanie wyliczona na podstawie nowych przepisów.</w:t>
      </w:r>
    </w:p>
    <w:p w14:paraId="530B36BB" w14:textId="77777777" w:rsidR="00CF5AB5" w:rsidRPr="00CF5AB5" w:rsidRDefault="00CF5AB5">
      <w:pPr>
        <w:pStyle w:val="Akapitzlist"/>
        <w:numPr>
          <w:ilvl w:val="0"/>
          <w:numId w:val="46"/>
        </w:numPr>
        <w:spacing w:after="0"/>
        <w:ind w:left="426"/>
        <w:rPr>
          <w:rFonts w:asciiTheme="minorHAnsi" w:hAnsiTheme="minorHAnsi" w:cstheme="minorHAnsi"/>
        </w:rPr>
      </w:pPr>
      <w:r w:rsidRPr="00CF5AB5">
        <w:rPr>
          <w:rFonts w:asciiTheme="minorHAnsi" w:hAnsiTheme="minorHAnsi" w:cstheme="minorHAnsi"/>
        </w:rPr>
        <w:t>W przypadku zmiany, o której mowa w ust 1 pkt 2 niniejszego paragrafu, wynagrodzenie Wykonawcy może ulec zmianie nie więcej niż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45754BB9" w14:textId="68D46056" w:rsidR="00304584" w:rsidRPr="006E5F92" w:rsidRDefault="00CF5AB5" w:rsidP="006E5F92">
      <w:pPr>
        <w:pStyle w:val="Akapitzlist"/>
        <w:numPr>
          <w:ilvl w:val="0"/>
          <w:numId w:val="46"/>
        </w:numPr>
        <w:ind w:left="426"/>
        <w:rPr>
          <w:rFonts w:asciiTheme="minorHAnsi" w:hAnsiTheme="minorHAnsi" w:cstheme="minorHAnsi"/>
        </w:rPr>
      </w:pPr>
      <w:r w:rsidRPr="00CF5AB5">
        <w:rPr>
          <w:rFonts w:asciiTheme="minorHAnsi" w:hAnsiTheme="minorHAnsi" w:cstheme="minorHAnsi"/>
        </w:rPr>
        <w:t>W przypadku zmiany, o której mowa w ust. 1 pkt 3 lub 4 niniejszego paragrafu,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FE6CCE0" w14:textId="287550AA" w:rsidR="003B28F9" w:rsidRPr="00DD288E" w:rsidRDefault="003B28F9" w:rsidP="00DD288E">
      <w:pPr>
        <w:pStyle w:val="Tekstpodstawowy"/>
        <w:spacing w:after="0" w:line="276" w:lineRule="auto"/>
        <w:jc w:val="center"/>
        <w:rPr>
          <w:rFonts w:ascii="Calibri" w:hAnsi="Calibri" w:cs="Calibri"/>
          <w:sz w:val="22"/>
          <w:szCs w:val="22"/>
        </w:rPr>
      </w:pPr>
      <w:r w:rsidRPr="00DD288E">
        <w:rPr>
          <w:rFonts w:ascii="Calibri" w:hAnsi="Calibri" w:cs="Calibri"/>
          <w:sz w:val="22"/>
          <w:szCs w:val="22"/>
        </w:rPr>
        <w:t>§</w:t>
      </w:r>
      <w:r w:rsidRPr="00DD288E">
        <w:rPr>
          <w:rFonts w:ascii="Calibri" w:eastAsia="Arial" w:hAnsi="Calibri" w:cs="Calibri"/>
          <w:sz w:val="22"/>
          <w:szCs w:val="22"/>
        </w:rPr>
        <w:t xml:space="preserve"> </w:t>
      </w:r>
      <w:r w:rsidR="006E5F92">
        <w:rPr>
          <w:rFonts w:ascii="Calibri" w:hAnsi="Calibri" w:cs="Calibri"/>
          <w:sz w:val="22"/>
          <w:szCs w:val="22"/>
        </w:rPr>
        <w:t>19</w:t>
      </w:r>
      <w:r w:rsidRPr="00DD288E">
        <w:rPr>
          <w:rFonts w:ascii="Calibri" w:hAnsi="Calibri" w:cs="Calibri"/>
          <w:sz w:val="22"/>
          <w:szCs w:val="22"/>
        </w:rPr>
        <w:t>.</w:t>
      </w:r>
    </w:p>
    <w:p w14:paraId="144E90F5"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DD288E">
        <w:rPr>
          <w:rFonts w:ascii="Calibri" w:hAnsi="Calibri" w:cs="Calibri"/>
          <w:bCs/>
          <w:sz w:val="22"/>
          <w:szCs w:val="22"/>
          <w:lang w:eastAsia="pl-PL"/>
        </w:rPr>
        <w:t>Stosownie do art. 13 ust. 1 i ust. 2 rozporządzenia Parlamentu Europejskiego i Rady (UE) 2016/679 z dnia 27 kwietnia 2016 r. w sprawie</w:t>
      </w:r>
      <w:r w:rsidRPr="00440710">
        <w:rPr>
          <w:rFonts w:ascii="Calibri" w:hAnsi="Calibri" w:cs="Calibri"/>
          <w:bCs/>
          <w:sz w:val="22"/>
          <w:szCs w:val="22"/>
          <w:lang w:eastAsia="pl-PL"/>
        </w:rPr>
        <w:t xml:space="preserve"> ochrony osób fizycznych w związku z przetwarzaniem danych osobowych i w sprawie swobodnego przepływu takich danych oraz uchylenia dyrektywy 95/46/WE (ogólne rozporządzenie o ochronie danych osobowych) (Dz. Urz. UE L 119 z 04 maja 2016 r., str. 1 - „RODO”) Zamawiający informuje, iż administratorem danych oso</w:t>
      </w:r>
      <w:r w:rsidR="00B4286B" w:rsidRPr="00440710">
        <w:rPr>
          <w:rFonts w:ascii="Calibri" w:hAnsi="Calibri" w:cs="Calibri"/>
          <w:bCs/>
          <w:sz w:val="22"/>
          <w:szCs w:val="22"/>
          <w:lang w:eastAsia="pl-PL"/>
        </w:rPr>
        <w:t>bowych jest Nadleśnictwo Do</w:t>
      </w:r>
      <w:r w:rsidR="00B32A5E" w:rsidRPr="00440710">
        <w:rPr>
          <w:rFonts w:ascii="Calibri" w:hAnsi="Calibri" w:cs="Calibri"/>
          <w:bCs/>
          <w:sz w:val="22"/>
          <w:szCs w:val="22"/>
          <w:lang w:eastAsia="pl-PL"/>
        </w:rPr>
        <w:t>jlidy.</w:t>
      </w:r>
      <w:r w:rsidRPr="00440710">
        <w:rPr>
          <w:rFonts w:ascii="Calibri" w:hAnsi="Calibri" w:cs="Calibri"/>
          <w:bCs/>
          <w:sz w:val="22"/>
          <w:szCs w:val="22"/>
          <w:lang w:eastAsia="pl-PL"/>
        </w:rPr>
        <w:t xml:space="preserve"> </w:t>
      </w:r>
      <w:bookmarkStart w:id="3" w:name="_Hlk47482827"/>
      <w:r w:rsidRPr="00440710">
        <w:rPr>
          <w:rFonts w:ascii="Calibri" w:hAnsi="Calibri" w:cs="Calibri"/>
          <w:bCs/>
          <w:sz w:val="22"/>
          <w:szCs w:val="22"/>
          <w:lang w:eastAsia="pl-PL"/>
        </w:rPr>
        <w:t xml:space="preserve">W sprawach dotyczących przetwarzania danych osobowych można skontaktować się za pośrednictwem poczty elektronicznej pod adresem </w:t>
      </w:r>
      <w:r w:rsidR="00B4286B" w:rsidRPr="00440710">
        <w:rPr>
          <w:rFonts w:ascii="Calibri" w:hAnsi="Calibri" w:cs="Calibri"/>
          <w:sz w:val="22"/>
          <w:szCs w:val="22"/>
          <w:u w:val="single"/>
          <w:lang w:eastAsia="pl-PL"/>
        </w:rPr>
        <w:t>dojlidy@bialystok.lasy.gov.pl</w:t>
      </w:r>
      <w:r w:rsidRPr="00440710">
        <w:rPr>
          <w:rFonts w:ascii="Calibri" w:hAnsi="Calibri" w:cs="Calibri"/>
          <w:bCs/>
          <w:sz w:val="22"/>
          <w:szCs w:val="22"/>
          <w:lang w:eastAsia="pl-PL"/>
        </w:rPr>
        <w:t xml:space="preserve"> lub telefonicznie pod numerem</w:t>
      </w:r>
      <w:bookmarkEnd w:id="3"/>
      <w:r w:rsidR="00D41EFD" w:rsidRPr="00440710">
        <w:rPr>
          <w:rFonts w:ascii="Calibri" w:hAnsi="Calibri" w:cs="Calibri"/>
          <w:sz w:val="22"/>
          <w:szCs w:val="22"/>
          <w:lang w:eastAsia="pl-PL"/>
        </w:rPr>
        <w:t xml:space="preserve"> 85</w:t>
      </w:r>
      <w:r w:rsidR="00C8297F" w:rsidRPr="00440710">
        <w:rPr>
          <w:rFonts w:ascii="Calibri" w:hAnsi="Calibri" w:cs="Calibri"/>
          <w:sz w:val="22"/>
          <w:szCs w:val="22"/>
          <w:lang w:eastAsia="pl-PL"/>
        </w:rPr>
        <w:t> 743 68 75.</w:t>
      </w:r>
    </w:p>
    <w:p w14:paraId="251BC9D8"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iCs/>
          <w:sz w:val="22"/>
          <w:szCs w:val="22"/>
          <w:lang w:eastAsia="ar-SA"/>
        </w:rPr>
        <w:t xml:space="preserve">Zamawiający przetwarza dane osobowe zebrane w niniejszym postępowaniu o udzielenie zamówienia w sposób gwarantujący zabezpieczenie przed ich bezprawnym rozpowszechnianiem. </w:t>
      </w:r>
    </w:p>
    <w:p w14:paraId="361B17D8"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iCs/>
          <w:sz w:val="22"/>
          <w:szCs w:val="22"/>
          <w:lang w:eastAsia="ar-SA"/>
        </w:rPr>
        <w:lastRenderedPageBreak/>
        <w:t xml:space="preserve">Zamawiający udostępnia dane osobowe, o których mowa w art. 10 RODO w celu umożliwienia korzystania ze środków ochrony prawnej, o których mowa w dziale IX ustawy Prawo zamówień publicznych, do upływu terminu do ich wniesienia. </w:t>
      </w:r>
    </w:p>
    <w:p w14:paraId="486E9209"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iCs/>
          <w:sz w:val="22"/>
          <w:szCs w:val="22"/>
          <w:lang w:eastAsia="ar-SA"/>
        </w:rPr>
        <w:t>Do przetwarzania danych osobowych, o których mowa w art. 10 RODO mogą być dopuszczone wyłącznie osoby posiadające upoważnienie. Osoby dopuszczone do przetwarzania takich danych są obowiązane do zachowania ich w poufności.</w:t>
      </w:r>
    </w:p>
    <w:p w14:paraId="54E53192"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Dane osobowe przetwarzane będą na podstawie art. 6 ust. 1 lit. c RODO w celu związanym z</w:t>
      </w:r>
      <w:r w:rsidR="00836F0D" w:rsidRPr="00440710">
        <w:rPr>
          <w:rFonts w:ascii="Calibri" w:hAnsi="Calibri" w:cs="Calibri"/>
          <w:sz w:val="22"/>
          <w:szCs w:val="22"/>
          <w:lang w:eastAsia="pl-PL"/>
        </w:rPr>
        <w:t> </w:t>
      </w:r>
      <w:r w:rsidRPr="00440710">
        <w:rPr>
          <w:rFonts w:ascii="Calibri" w:hAnsi="Calibri" w:cs="Calibri"/>
          <w:sz w:val="22"/>
          <w:szCs w:val="22"/>
          <w:lang w:eastAsia="pl-PL"/>
        </w:rPr>
        <w:t>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14:paraId="77AB80C2"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Odbiorcami danych osobowych będą osoby lub podmioty, którym dokumentacja postępowania o</w:t>
      </w:r>
      <w:r w:rsidR="00836F0D" w:rsidRPr="00440710">
        <w:rPr>
          <w:rFonts w:ascii="Calibri" w:hAnsi="Calibri" w:cs="Calibri"/>
          <w:sz w:val="22"/>
          <w:szCs w:val="22"/>
          <w:lang w:eastAsia="pl-PL"/>
        </w:rPr>
        <w:t> </w:t>
      </w:r>
      <w:r w:rsidRPr="00440710">
        <w:rPr>
          <w:rFonts w:ascii="Calibri" w:hAnsi="Calibri" w:cs="Calibri"/>
          <w:sz w:val="22"/>
          <w:szCs w:val="22"/>
          <w:lang w:eastAsia="pl-PL"/>
        </w:rPr>
        <w:t>udzielenie zamówienia zostanie udostępniona w oparciu o przepisy ustawy Prawo zamówień publicznych.</w:t>
      </w:r>
    </w:p>
    <w:p w14:paraId="097780B3"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14:paraId="48910DFF" w14:textId="7223DC5E"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Niezależnie od postanowień</w:t>
      </w:r>
      <w:r w:rsidRPr="00440710">
        <w:rPr>
          <w:rFonts w:ascii="Calibri" w:hAnsi="Calibri" w:cs="Calibri"/>
          <w:sz w:val="22"/>
          <w:szCs w:val="22"/>
          <w:lang w:eastAsia="en-US"/>
        </w:rPr>
        <w:t xml:space="preserve"> </w:t>
      </w:r>
      <w:r w:rsidRPr="00440710">
        <w:rPr>
          <w:rFonts w:ascii="Calibri" w:hAnsi="Calibri" w:cs="Calibri"/>
          <w:sz w:val="22"/>
          <w:szCs w:val="22"/>
        </w:rPr>
        <w:t>§</w:t>
      </w:r>
      <w:r w:rsidRPr="00440710">
        <w:rPr>
          <w:rFonts w:ascii="Calibri" w:eastAsia="Arial" w:hAnsi="Calibri" w:cs="Calibri"/>
          <w:sz w:val="22"/>
          <w:szCs w:val="22"/>
        </w:rPr>
        <w:t xml:space="preserve"> </w:t>
      </w:r>
      <w:r w:rsidR="006E5F92">
        <w:rPr>
          <w:rFonts w:ascii="Calibri" w:hAnsi="Calibri" w:cs="Calibri"/>
          <w:sz w:val="22"/>
          <w:szCs w:val="22"/>
        </w:rPr>
        <w:t>19</w:t>
      </w:r>
      <w:r w:rsidRPr="00440710">
        <w:rPr>
          <w:rFonts w:ascii="Calibri" w:hAnsi="Calibri" w:cs="Calibri"/>
          <w:sz w:val="22"/>
          <w:szCs w:val="22"/>
          <w:lang w:eastAsia="en-US"/>
        </w:rPr>
        <w:t xml:space="preserve"> ust. </w:t>
      </w:r>
      <w:r w:rsidRPr="00440710">
        <w:rPr>
          <w:rFonts w:ascii="Calibri" w:hAnsi="Calibri" w:cs="Calibri"/>
          <w:sz w:val="22"/>
          <w:szCs w:val="22"/>
          <w:lang w:eastAsia="pl-PL"/>
        </w:rPr>
        <w:t>7 niniejszej umowy powyżej, w przypadku zawarcia umowy w</w:t>
      </w:r>
      <w:r w:rsidR="00836F0D" w:rsidRPr="00440710">
        <w:rPr>
          <w:rFonts w:ascii="Calibri" w:hAnsi="Calibri" w:cs="Calibri"/>
          <w:sz w:val="22"/>
          <w:szCs w:val="22"/>
          <w:lang w:eastAsia="pl-PL"/>
        </w:rPr>
        <w:t> </w:t>
      </w:r>
      <w:r w:rsidRPr="00440710">
        <w:rPr>
          <w:rFonts w:ascii="Calibri" w:hAnsi="Calibri" w:cs="Calibri"/>
          <w:sz w:val="22"/>
          <w:szCs w:val="22"/>
          <w:lang w:eastAsia="pl-PL"/>
        </w:rPr>
        <w:t xml:space="preserve">sprawie zamówienia publicznego, dane osobowe będą przetwarzane do upływu okresu przedawnienia roszczeń wynikających z umowy w sprawie zamówienia publicznego. </w:t>
      </w:r>
    </w:p>
    <w:p w14:paraId="7FD2C799"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Dane osobowe pozyskane w związku z prowadzeniem niniejszego postępowania o udzielenie zamówienia mogą zostać przekazane podmiotom świadczącym usługi doradcze, w tym usługi prawne i</w:t>
      </w:r>
      <w:r w:rsidR="00836F0D" w:rsidRPr="00440710">
        <w:rPr>
          <w:rFonts w:ascii="Calibri" w:hAnsi="Calibri" w:cs="Calibri"/>
          <w:sz w:val="22"/>
          <w:szCs w:val="22"/>
          <w:lang w:eastAsia="pl-PL"/>
        </w:rPr>
        <w:t> </w:t>
      </w:r>
      <w:r w:rsidRPr="00440710">
        <w:rPr>
          <w:rFonts w:ascii="Calibri" w:hAnsi="Calibri" w:cs="Calibri"/>
          <w:sz w:val="22"/>
          <w:szCs w:val="22"/>
          <w:lang w:eastAsia="pl-PL"/>
        </w:rPr>
        <w:t>konsultingowe.</w:t>
      </w:r>
    </w:p>
    <w:p w14:paraId="54404239"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Stosownie do art. 22 RODO, decyzje dotyczące danych osobowych nie będą podejmowane w sposób zautomatyzowany.</w:t>
      </w:r>
    </w:p>
    <w:p w14:paraId="40397879"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sz w:val="22"/>
          <w:szCs w:val="22"/>
          <w:lang w:eastAsia="pl-PL"/>
        </w:rPr>
        <w:t>Osoba, której dotyczą pozyskane w związku z prowadzeniem niniejszego postępowania o udzielenie zamówienia dane osobowe, ma prawo:</w:t>
      </w:r>
    </w:p>
    <w:p w14:paraId="77CF85C8" w14:textId="77777777" w:rsidR="002B011A" w:rsidRPr="00440710" w:rsidRDefault="002B011A">
      <w:pPr>
        <w:numPr>
          <w:ilvl w:val="0"/>
          <w:numId w:val="34"/>
        </w:numPr>
        <w:tabs>
          <w:tab w:val="left" w:pos="851"/>
        </w:tabs>
        <w:suppressAutoHyphens w:val="0"/>
        <w:spacing w:line="276" w:lineRule="auto"/>
        <w:ind w:left="851" w:hanging="426"/>
        <w:rPr>
          <w:rFonts w:ascii="Calibri" w:hAnsi="Calibri" w:cs="Calibri"/>
          <w:sz w:val="22"/>
          <w:szCs w:val="22"/>
          <w:lang w:eastAsia="pl-PL"/>
        </w:rPr>
      </w:pPr>
      <w:r w:rsidRPr="00440710">
        <w:rPr>
          <w:rFonts w:ascii="Calibri" w:hAnsi="Calibri" w:cs="Calibri"/>
          <w:sz w:val="22"/>
          <w:szCs w:val="22"/>
          <w:lang w:eastAsia="pl-PL"/>
        </w:rPr>
        <w:t xml:space="preserve">dostępu do swoich danych osobowych, zgodnie z art. 15 RODO, </w:t>
      </w:r>
      <w:r w:rsidRPr="00440710">
        <w:rPr>
          <w:rFonts w:ascii="Calibri" w:hAnsi="Calibri" w:cs="Calibri"/>
          <w:iCs/>
          <w:sz w:val="22"/>
          <w:szCs w:val="22"/>
          <w:lang w:eastAsia="ar-SA"/>
        </w:rPr>
        <w:t>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w:t>
      </w:r>
      <w:r w:rsidR="00836F0D" w:rsidRPr="00440710">
        <w:rPr>
          <w:rFonts w:ascii="Calibri" w:hAnsi="Calibri" w:cs="Calibri"/>
          <w:iCs/>
          <w:sz w:val="22"/>
          <w:szCs w:val="22"/>
          <w:lang w:eastAsia="ar-SA"/>
        </w:rPr>
        <w:t> </w:t>
      </w:r>
      <w:r w:rsidRPr="00440710">
        <w:rPr>
          <w:rFonts w:ascii="Calibri" w:hAnsi="Calibri" w:cs="Calibri"/>
          <w:iCs/>
          <w:sz w:val="22"/>
          <w:szCs w:val="22"/>
          <w:lang w:eastAsia="ar-SA"/>
        </w:rPr>
        <w:t>udzielenie zamówienia,</w:t>
      </w:r>
    </w:p>
    <w:p w14:paraId="6F4C42F6" w14:textId="77777777" w:rsidR="002B011A" w:rsidRPr="00440710" w:rsidRDefault="002B011A">
      <w:pPr>
        <w:numPr>
          <w:ilvl w:val="0"/>
          <w:numId w:val="34"/>
        </w:numPr>
        <w:tabs>
          <w:tab w:val="left" w:pos="851"/>
        </w:tabs>
        <w:suppressAutoHyphens w:val="0"/>
        <w:spacing w:line="276" w:lineRule="auto"/>
        <w:ind w:left="851" w:hanging="426"/>
        <w:rPr>
          <w:rFonts w:ascii="Calibri" w:hAnsi="Calibri" w:cs="Calibri"/>
          <w:sz w:val="22"/>
          <w:szCs w:val="22"/>
          <w:lang w:eastAsia="pl-PL"/>
        </w:rPr>
      </w:pPr>
      <w:r w:rsidRPr="00440710">
        <w:rPr>
          <w:rFonts w:ascii="Calibri" w:hAnsi="Calibri" w:cs="Calibri"/>
          <w:sz w:val="22"/>
          <w:szCs w:val="22"/>
          <w:lang w:eastAsia="pl-PL"/>
        </w:rPr>
        <w:t>do sprostowana swoich danych osobowych - zgodnie z art. 16 RODO,</w:t>
      </w:r>
      <w:r w:rsidRPr="00440710">
        <w:rPr>
          <w:rFonts w:ascii="Calibri" w:hAnsi="Calibri" w:cs="Calibri"/>
          <w:iCs/>
          <w:sz w:val="22"/>
          <w:szCs w:val="22"/>
          <w:lang w:eastAsia="ar-SA"/>
        </w:rPr>
        <w:t xml:space="preserve"> przy czym  skorzystanie z</w:t>
      </w:r>
      <w:r w:rsidR="00836F0D" w:rsidRPr="00440710">
        <w:rPr>
          <w:rFonts w:ascii="Calibri" w:hAnsi="Calibri" w:cs="Calibri"/>
          <w:iCs/>
          <w:sz w:val="22"/>
          <w:szCs w:val="22"/>
          <w:lang w:eastAsia="ar-SA"/>
        </w:rPr>
        <w:t> </w:t>
      </w:r>
      <w:r w:rsidRPr="00440710">
        <w:rPr>
          <w:rFonts w:ascii="Calibri" w:hAnsi="Calibri" w:cs="Calibri"/>
          <w:iCs/>
          <w:sz w:val="22"/>
          <w:szCs w:val="22"/>
          <w:lang w:eastAsia="ar-SA"/>
        </w:rPr>
        <w:t>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14:paraId="5BB1DA91" w14:textId="77777777" w:rsidR="002B011A" w:rsidRPr="00440710" w:rsidRDefault="002B011A">
      <w:pPr>
        <w:numPr>
          <w:ilvl w:val="0"/>
          <w:numId w:val="34"/>
        </w:numPr>
        <w:tabs>
          <w:tab w:val="left" w:pos="851"/>
        </w:tabs>
        <w:suppressAutoHyphens w:val="0"/>
        <w:spacing w:line="276" w:lineRule="auto"/>
        <w:ind w:left="851" w:hanging="426"/>
        <w:rPr>
          <w:rFonts w:ascii="Calibri" w:hAnsi="Calibri" w:cs="Calibri"/>
          <w:sz w:val="22"/>
          <w:szCs w:val="22"/>
          <w:lang w:eastAsia="pl-PL"/>
        </w:rPr>
      </w:pPr>
      <w:r w:rsidRPr="00440710">
        <w:rPr>
          <w:rFonts w:ascii="Calibri" w:hAnsi="Calibri" w:cs="Calibri"/>
          <w:sz w:val="22"/>
          <w:szCs w:val="22"/>
          <w:lang w:eastAsia="pl-PL"/>
        </w:rPr>
        <w:t xml:space="preserve">do żądania od Zamawiającego, jako administratora, ograniczenia przetwarzania danych osobowych z zastrzeżeniem przypadków, o których mowa w art. 18 ust. 2 RODO, </w:t>
      </w:r>
      <w:r w:rsidRPr="00440710">
        <w:rPr>
          <w:rFonts w:ascii="Calibri" w:hAnsi="Calibri" w:cs="Calibri"/>
          <w:iCs/>
          <w:sz w:val="22"/>
          <w:szCs w:val="22"/>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14:paraId="511AC89D" w14:textId="77777777" w:rsidR="002B011A" w:rsidRPr="00440710" w:rsidRDefault="002B011A">
      <w:pPr>
        <w:numPr>
          <w:ilvl w:val="0"/>
          <w:numId w:val="34"/>
        </w:numPr>
        <w:tabs>
          <w:tab w:val="left" w:pos="851"/>
        </w:tabs>
        <w:suppressAutoHyphens w:val="0"/>
        <w:spacing w:line="276" w:lineRule="auto"/>
        <w:ind w:left="851" w:hanging="426"/>
        <w:rPr>
          <w:rFonts w:ascii="Calibri" w:hAnsi="Calibri" w:cs="Calibri"/>
          <w:sz w:val="22"/>
          <w:szCs w:val="22"/>
          <w:lang w:eastAsia="pl-PL"/>
        </w:rPr>
      </w:pPr>
      <w:r w:rsidRPr="00440710">
        <w:rPr>
          <w:rFonts w:ascii="Calibri" w:hAnsi="Calibri" w:cs="Calibri"/>
          <w:sz w:val="22"/>
          <w:szCs w:val="22"/>
          <w:lang w:eastAsia="pl-PL"/>
        </w:rPr>
        <w:lastRenderedPageBreak/>
        <w:t xml:space="preserve">wniesienia </w:t>
      </w:r>
      <w:r w:rsidRPr="00440710">
        <w:rPr>
          <w:rFonts w:ascii="Calibri" w:hAnsi="Calibri" w:cs="Calibri"/>
          <w:bCs/>
          <w:sz w:val="22"/>
          <w:szCs w:val="22"/>
          <w:lang w:eastAsia="pl-PL"/>
        </w:rPr>
        <w:t>skargi do Prezesa Urzędu Ochrony Danych Osobowych w przypadku uznania, iż</w:t>
      </w:r>
      <w:r w:rsidR="00836F0D" w:rsidRPr="00440710">
        <w:rPr>
          <w:rFonts w:ascii="Calibri" w:hAnsi="Calibri" w:cs="Calibri"/>
          <w:bCs/>
          <w:sz w:val="22"/>
          <w:szCs w:val="22"/>
          <w:lang w:eastAsia="pl-PL"/>
        </w:rPr>
        <w:t> </w:t>
      </w:r>
      <w:r w:rsidRPr="00440710">
        <w:rPr>
          <w:rFonts w:ascii="Calibri" w:hAnsi="Calibri" w:cs="Calibri"/>
          <w:bCs/>
          <w:sz w:val="22"/>
          <w:szCs w:val="22"/>
          <w:lang w:eastAsia="pl-PL"/>
        </w:rPr>
        <w:t>przetwarzanie jej danych osobowych narusza przepisy o ochronie danych osobowych, w tym przepisy RODO.</w:t>
      </w:r>
    </w:p>
    <w:p w14:paraId="0B8F0402"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bCs/>
          <w:sz w:val="22"/>
          <w:szCs w:val="22"/>
          <w:lang w:eastAsia="pl-PL"/>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14:paraId="08997375"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bCs/>
          <w:sz w:val="22"/>
          <w:szCs w:val="22"/>
          <w:lang w:eastAsia="pl-PL"/>
        </w:rPr>
        <w:t>Osobie, której dane osobowe zostały pozyskane przez Zamawiającego w związku z prowadzeniem niniejszego postępowania o udzielenie zamówienia nie przysługuje:</w:t>
      </w:r>
    </w:p>
    <w:p w14:paraId="01EF01DC" w14:textId="77777777" w:rsidR="002B011A" w:rsidRPr="00440710" w:rsidRDefault="002B011A">
      <w:pPr>
        <w:numPr>
          <w:ilvl w:val="0"/>
          <w:numId w:val="35"/>
        </w:numPr>
        <w:tabs>
          <w:tab w:val="left" w:pos="851"/>
        </w:tabs>
        <w:suppressAutoHyphens w:val="0"/>
        <w:spacing w:line="276" w:lineRule="auto"/>
        <w:ind w:left="851" w:hanging="425"/>
        <w:rPr>
          <w:rFonts w:ascii="Calibri" w:hAnsi="Calibri" w:cs="Calibri"/>
          <w:sz w:val="22"/>
          <w:szCs w:val="22"/>
          <w:lang w:eastAsia="pl-PL"/>
        </w:rPr>
      </w:pPr>
      <w:r w:rsidRPr="00440710">
        <w:rPr>
          <w:rFonts w:ascii="Calibri" w:hAnsi="Calibri" w:cs="Calibri"/>
          <w:bCs/>
          <w:sz w:val="22"/>
          <w:szCs w:val="22"/>
          <w:lang w:eastAsia="pl-PL"/>
        </w:rPr>
        <w:t xml:space="preserve">prawo do usunięcia danych osobowych, o czym przesądza art. 17 ust. 3 lit. b, lit. d lub lit. e RODO, </w:t>
      </w:r>
    </w:p>
    <w:p w14:paraId="49270ACC" w14:textId="77777777" w:rsidR="002B011A" w:rsidRPr="00440710" w:rsidRDefault="002B011A">
      <w:pPr>
        <w:numPr>
          <w:ilvl w:val="0"/>
          <w:numId w:val="35"/>
        </w:numPr>
        <w:tabs>
          <w:tab w:val="left" w:pos="851"/>
        </w:tabs>
        <w:suppressAutoHyphens w:val="0"/>
        <w:spacing w:line="276" w:lineRule="auto"/>
        <w:ind w:left="851" w:hanging="425"/>
        <w:rPr>
          <w:rFonts w:ascii="Calibri" w:hAnsi="Calibri" w:cs="Calibri"/>
          <w:sz w:val="22"/>
          <w:szCs w:val="22"/>
          <w:lang w:eastAsia="pl-PL"/>
        </w:rPr>
      </w:pPr>
      <w:r w:rsidRPr="00440710">
        <w:rPr>
          <w:rFonts w:ascii="Calibri" w:hAnsi="Calibri" w:cs="Calibri"/>
          <w:bCs/>
          <w:sz w:val="22"/>
          <w:szCs w:val="22"/>
          <w:lang w:eastAsia="pl-PL"/>
        </w:rPr>
        <w:t>prawo do przenoszenia danych osobowych, o którym mowa w art. 20 RODO, określone w art. 21 RODO prawo sprzeciwu wobec przetwarzania danych osobowych, a to z uwagi na fakt, że podstawą prawną przetwarzania danych osobowych jest</w:t>
      </w:r>
      <w:r w:rsidRPr="00440710">
        <w:rPr>
          <w:rFonts w:ascii="Calibri" w:hAnsi="Calibri" w:cs="Calibri"/>
          <w:sz w:val="22"/>
          <w:szCs w:val="22"/>
          <w:lang w:eastAsia="pl-PL"/>
        </w:rPr>
        <w:t xml:space="preserve"> </w:t>
      </w:r>
      <w:r w:rsidRPr="00440710">
        <w:rPr>
          <w:rFonts w:ascii="Calibri" w:hAnsi="Calibri" w:cs="Calibri"/>
          <w:bCs/>
          <w:sz w:val="22"/>
          <w:szCs w:val="22"/>
          <w:lang w:eastAsia="pl-PL"/>
        </w:rPr>
        <w:t xml:space="preserve">art. 6 ust. 1 lit. c RODO. </w:t>
      </w:r>
    </w:p>
    <w:p w14:paraId="79D5FE96" w14:textId="77777777" w:rsidR="002B011A" w:rsidRPr="00440710" w:rsidRDefault="002B011A">
      <w:pPr>
        <w:numPr>
          <w:ilvl w:val="0"/>
          <w:numId w:val="33"/>
        </w:numPr>
        <w:suppressAutoHyphens w:val="0"/>
        <w:spacing w:line="276" w:lineRule="auto"/>
        <w:ind w:left="426" w:hanging="426"/>
        <w:contextualSpacing/>
        <w:rPr>
          <w:rFonts w:ascii="Calibri" w:hAnsi="Calibri" w:cs="Calibri"/>
          <w:sz w:val="22"/>
          <w:szCs w:val="22"/>
          <w:lang w:eastAsia="en-US"/>
        </w:rPr>
      </w:pPr>
      <w:r w:rsidRPr="00440710">
        <w:rPr>
          <w:rFonts w:ascii="Calibri" w:hAnsi="Calibri" w:cs="Calibri"/>
          <w:bCs/>
          <w:sz w:val="22"/>
          <w:szCs w:val="22"/>
          <w:lang w:eastAsia="pl-PL"/>
        </w:rPr>
        <w:t>Dane osobowe mogą być przekazywane do organów publicznych i urzędów państwowych lub innych podmiotów upoważnionych na podstawie przepisów prawa lub wykonujących zadania realizowane w</w:t>
      </w:r>
      <w:r w:rsidR="00836F0D" w:rsidRPr="00440710">
        <w:rPr>
          <w:rFonts w:ascii="Calibri" w:hAnsi="Calibri" w:cs="Calibri"/>
          <w:bCs/>
          <w:sz w:val="22"/>
          <w:szCs w:val="22"/>
          <w:lang w:eastAsia="pl-PL"/>
        </w:rPr>
        <w:t> </w:t>
      </w:r>
      <w:r w:rsidRPr="00440710">
        <w:rPr>
          <w:rFonts w:ascii="Calibri" w:hAnsi="Calibri" w:cs="Calibri"/>
          <w:bCs/>
          <w:sz w:val="22"/>
          <w:szCs w:val="22"/>
          <w:lang w:eastAsia="pl-PL"/>
        </w:rPr>
        <w:t>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194C677" w14:textId="77777777" w:rsidR="00E335DD" w:rsidRPr="00440710" w:rsidRDefault="00E335DD" w:rsidP="00440710">
      <w:pPr>
        <w:pStyle w:val="Tekstpodstawowy"/>
        <w:spacing w:after="0" w:line="276" w:lineRule="auto"/>
        <w:rPr>
          <w:rFonts w:ascii="Calibri" w:hAnsi="Calibri" w:cs="Calibri"/>
          <w:sz w:val="22"/>
          <w:szCs w:val="22"/>
        </w:rPr>
      </w:pPr>
    </w:p>
    <w:p w14:paraId="638E9460" w14:textId="34EB86E4" w:rsidR="00851EF3" w:rsidRPr="00440710" w:rsidRDefault="00851EF3" w:rsidP="00586F40">
      <w:pPr>
        <w:pStyle w:val="Tekstpodstawowy"/>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526C4F" w:rsidRPr="00440710">
        <w:rPr>
          <w:rFonts w:ascii="Calibri" w:hAnsi="Calibri" w:cs="Calibri"/>
          <w:sz w:val="22"/>
          <w:szCs w:val="22"/>
        </w:rPr>
        <w:t>2</w:t>
      </w:r>
      <w:r w:rsidR="006E5F92">
        <w:rPr>
          <w:rFonts w:ascii="Calibri" w:hAnsi="Calibri" w:cs="Calibri"/>
          <w:sz w:val="22"/>
          <w:szCs w:val="22"/>
        </w:rPr>
        <w:t>0</w:t>
      </w:r>
      <w:r w:rsidRPr="00440710">
        <w:rPr>
          <w:rFonts w:ascii="Calibri" w:hAnsi="Calibri" w:cs="Calibri"/>
          <w:sz w:val="22"/>
          <w:szCs w:val="22"/>
        </w:rPr>
        <w:t>.</w:t>
      </w:r>
    </w:p>
    <w:p w14:paraId="6FDF1C36" w14:textId="77777777" w:rsidR="00851EF3" w:rsidRPr="00440710" w:rsidRDefault="00851EF3">
      <w:pPr>
        <w:numPr>
          <w:ilvl w:val="0"/>
          <w:numId w:val="7"/>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Strony</w:t>
      </w:r>
      <w:r w:rsidRPr="00440710">
        <w:rPr>
          <w:rFonts w:ascii="Calibri" w:eastAsia="Arial" w:hAnsi="Calibri" w:cs="Calibri"/>
          <w:sz w:val="22"/>
          <w:szCs w:val="22"/>
        </w:rPr>
        <w:t xml:space="preserve"> </w:t>
      </w:r>
      <w:r w:rsidRPr="00440710">
        <w:rPr>
          <w:rFonts w:ascii="Calibri" w:hAnsi="Calibri" w:cs="Calibri"/>
          <w:sz w:val="22"/>
          <w:szCs w:val="22"/>
        </w:rPr>
        <w:t>zobowiązują</w:t>
      </w:r>
      <w:r w:rsidRPr="00440710">
        <w:rPr>
          <w:rFonts w:ascii="Calibri" w:eastAsia="Arial" w:hAnsi="Calibri" w:cs="Calibri"/>
          <w:sz w:val="22"/>
          <w:szCs w:val="22"/>
        </w:rPr>
        <w:t xml:space="preserve"> </w:t>
      </w:r>
      <w:r w:rsidRPr="00440710">
        <w:rPr>
          <w:rFonts w:ascii="Calibri" w:hAnsi="Calibri" w:cs="Calibri"/>
          <w:sz w:val="22"/>
          <w:szCs w:val="22"/>
        </w:rPr>
        <w:t>się</w:t>
      </w:r>
      <w:r w:rsidRPr="00440710">
        <w:rPr>
          <w:rFonts w:ascii="Calibri" w:eastAsia="Arial" w:hAnsi="Calibri" w:cs="Calibri"/>
          <w:sz w:val="22"/>
          <w:szCs w:val="22"/>
        </w:rPr>
        <w:t xml:space="preserve"> </w:t>
      </w:r>
      <w:r w:rsidRPr="00440710">
        <w:rPr>
          <w:rFonts w:ascii="Calibri" w:hAnsi="Calibri" w:cs="Calibri"/>
          <w:sz w:val="22"/>
          <w:szCs w:val="22"/>
        </w:rPr>
        <w:t>dołożyć</w:t>
      </w:r>
      <w:r w:rsidRPr="00440710">
        <w:rPr>
          <w:rFonts w:ascii="Calibri" w:eastAsia="Arial" w:hAnsi="Calibri" w:cs="Calibri"/>
          <w:sz w:val="22"/>
          <w:szCs w:val="22"/>
        </w:rPr>
        <w:t xml:space="preserve"> </w:t>
      </w:r>
      <w:r w:rsidRPr="00440710">
        <w:rPr>
          <w:rFonts w:ascii="Calibri" w:hAnsi="Calibri" w:cs="Calibri"/>
          <w:sz w:val="22"/>
          <w:szCs w:val="22"/>
        </w:rPr>
        <w:t>starań,</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celu</w:t>
      </w:r>
      <w:r w:rsidRPr="00440710">
        <w:rPr>
          <w:rFonts w:ascii="Calibri" w:eastAsia="Arial" w:hAnsi="Calibri" w:cs="Calibri"/>
          <w:sz w:val="22"/>
          <w:szCs w:val="22"/>
        </w:rPr>
        <w:t xml:space="preserve"> </w:t>
      </w:r>
      <w:r w:rsidRPr="00440710">
        <w:rPr>
          <w:rFonts w:ascii="Calibri" w:hAnsi="Calibri" w:cs="Calibri"/>
          <w:sz w:val="22"/>
          <w:szCs w:val="22"/>
        </w:rPr>
        <w:t>polubownego</w:t>
      </w:r>
      <w:r w:rsidRPr="00440710">
        <w:rPr>
          <w:rFonts w:ascii="Calibri" w:eastAsia="Arial" w:hAnsi="Calibri" w:cs="Calibri"/>
          <w:sz w:val="22"/>
          <w:szCs w:val="22"/>
        </w:rPr>
        <w:t xml:space="preserve"> </w:t>
      </w:r>
      <w:r w:rsidRPr="00440710">
        <w:rPr>
          <w:rFonts w:ascii="Calibri" w:hAnsi="Calibri" w:cs="Calibri"/>
          <w:sz w:val="22"/>
          <w:szCs w:val="22"/>
        </w:rPr>
        <w:t>załatwiania</w:t>
      </w:r>
      <w:r w:rsidRPr="00440710">
        <w:rPr>
          <w:rFonts w:ascii="Calibri" w:eastAsia="Arial" w:hAnsi="Calibri" w:cs="Calibri"/>
          <w:sz w:val="22"/>
          <w:szCs w:val="22"/>
        </w:rPr>
        <w:t xml:space="preserve"> </w:t>
      </w:r>
      <w:r w:rsidRPr="00440710">
        <w:rPr>
          <w:rFonts w:ascii="Calibri" w:hAnsi="Calibri" w:cs="Calibri"/>
          <w:sz w:val="22"/>
          <w:szCs w:val="22"/>
        </w:rPr>
        <w:t>wszelkich</w:t>
      </w:r>
      <w:r w:rsidRPr="00440710">
        <w:rPr>
          <w:rFonts w:ascii="Calibri" w:eastAsia="Arial" w:hAnsi="Calibri" w:cs="Calibri"/>
          <w:sz w:val="22"/>
          <w:szCs w:val="22"/>
        </w:rPr>
        <w:t xml:space="preserve"> </w:t>
      </w:r>
      <w:r w:rsidRPr="00440710">
        <w:rPr>
          <w:rFonts w:ascii="Calibri" w:hAnsi="Calibri" w:cs="Calibri"/>
          <w:sz w:val="22"/>
          <w:szCs w:val="22"/>
        </w:rPr>
        <w:t>sporów</w:t>
      </w:r>
      <w:r w:rsidRPr="00440710">
        <w:rPr>
          <w:rFonts w:ascii="Calibri" w:eastAsia="Arial" w:hAnsi="Calibri" w:cs="Calibri"/>
          <w:sz w:val="22"/>
          <w:szCs w:val="22"/>
        </w:rPr>
        <w:t xml:space="preserve"> </w:t>
      </w:r>
      <w:r w:rsidRPr="00440710">
        <w:rPr>
          <w:rFonts w:ascii="Calibri" w:hAnsi="Calibri" w:cs="Calibri"/>
          <w:sz w:val="22"/>
          <w:szCs w:val="22"/>
        </w:rPr>
        <w:t>mogących</w:t>
      </w:r>
      <w:r w:rsidRPr="00440710">
        <w:rPr>
          <w:rFonts w:ascii="Calibri" w:eastAsia="Arial" w:hAnsi="Calibri" w:cs="Calibri"/>
          <w:sz w:val="22"/>
          <w:szCs w:val="22"/>
        </w:rPr>
        <w:t xml:space="preserve"> </w:t>
      </w:r>
      <w:r w:rsidRPr="00440710">
        <w:rPr>
          <w:rFonts w:ascii="Calibri" w:hAnsi="Calibri" w:cs="Calibri"/>
          <w:sz w:val="22"/>
          <w:szCs w:val="22"/>
        </w:rPr>
        <w:t>wyniknąć</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trakcie</w:t>
      </w:r>
      <w:r w:rsidRPr="00440710">
        <w:rPr>
          <w:rFonts w:ascii="Calibri" w:eastAsia="Arial" w:hAnsi="Calibri" w:cs="Calibri"/>
          <w:sz w:val="22"/>
          <w:szCs w:val="22"/>
        </w:rPr>
        <w:t xml:space="preserve"> </w:t>
      </w:r>
      <w:r w:rsidRPr="00440710">
        <w:rPr>
          <w:rFonts w:ascii="Calibri" w:hAnsi="Calibri" w:cs="Calibri"/>
          <w:sz w:val="22"/>
          <w:szCs w:val="22"/>
        </w:rPr>
        <w:t>realizacji</w:t>
      </w:r>
      <w:r w:rsidRPr="00440710">
        <w:rPr>
          <w:rFonts w:ascii="Calibri" w:eastAsia="Arial" w:hAnsi="Calibri" w:cs="Calibri"/>
          <w:sz w:val="22"/>
          <w:szCs w:val="22"/>
        </w:rPr>
        <w:t xml:space="preserve"> </w:t>
      </w:r>
      <w:r w:rsidRPr="00440710">
        <w:rPr>
          <w:rFonts w:ascii="Calibri" w:hAnsi="Calibri" w:cs="Calibri"/>
          <w:sz w:val="22"/>
          <w:szCs w:val="22"/>
        </w:rPr>
        <w:t>umowy.</w:t>
      </w:r>
    </w:p>
    <w:p w14:paraId="5D4A2EB0" w14:textId="51C7E4E6" w:rsidR="00851EF3" w:rsidRPr="00440710" w:rsidRDefault="00851EF3">
      <w:pPr>
        <w:numPr>
          <w:ilvl w:val="0"/>
          <w:numId w:val="7"/>
        </w:numPr>
        <w:tabs>
          <w:tab w:val="left" w:pos="426"/>
        </w:tabs>
        <w:spacing w:line="276" w:lineRule="auto"/>
        <w:ind w:left="426" w:hanging="426"/>
        <w:rPr>
          <w:rFonts w:ascii="Calibri" w:hAnsi="Calibri" w:cs="Calibri"/>
          <w:sz w:val="22"/>
          <w:szCs w:val="22"/>
        </w:rPr>
      </w:pPr>
      <w:r w:rsidRPr="00440710">
        <w:rPr>
          <w:rFonts w:ascii="Calibri" w:hAnsi="Calibri" w:cs="Calibri"/>
          <w:sz w:val="22"/>
          <w:szCs w:val="22"/>
        </w:rPr>
        <w:t>Właściwym</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rozpoznawania</w:t>
      </w:r>
      <w:r w:rsidRPr="00440710">
        <w:rPr>
          <w:rFonts w:ascii="Calibri" w:eastAsia="Arial" w:hAnsi="Calibri" w:cs="Calibri"/>
          <w:sz w:val="22"/>
          <w:szCs w:val="22"/>
        </w:rPr>
        <w:t xml:space="preserve"> </w:t>
      </w:r>
      <w:r w:rsidRPr="00440710">
        <w:rPr>
          <w:rFonts w:ascii="Calibri" w:hAnsi="Calibri" w:cs="Calibri"/>
          <w:sz w:val="22"/>
          <w:szCs w:val="22"/>
        </w:rPr>
        <w:t>sporów</w:t>
      </w:r>
      <w:r w:rsidRPr="00440710">
        <w:rPr>
          <w:rFonts w:ascii="Calibri" w:eastAsia="Arial" w:hAnsi="Calibri" w:cs="Calibri"/>
          <w:sz w:val="22"/>
          <w:szCs w:val="22"/>
        </w:rPr>
        <w:t xml:space="preserve"> </w:t>
      </w:r>
      <w:r w:rsidRPr="00440710">
        <w:rPr>
          <w:rFonts w:ascii="Calibri" w:hAnsi="Calibri" w:cs="Calibri"/>
          <w:sz w:val="22"/>
          <w:szCs w:val="22"/>
        </w:rPr>
        <w:t>wynikających</w:t>
      </w:r>
      <w:r w:rsidRPr="00440710">
        <w:rPr>
          <w:rFonts w:ascii="Calibri" w:eastAsia="Arial" w:hAnsi="Calibri" w:cs="Calibri"/>
          <w:sz w:val="22"/>
          <w:szCs w:val="22"/>
        </w:rPr>
        <w:t xml:space="preserve"> </w:t>
      </w:r>
      <w:r w:rsidRPr="00440710">
        <w:rPr>
          <w:rFonts w:ascii="Calibri" w:hAnsi="Calibri" w:cs="Calibri"/>
          <w:sz w:val="22"/>
          <w:szCs w:val="22"/>
        </w:rPr>
        <w:t>z</w:t>
      </w:r>
      <w:r w:rsidRPr="00440710">
        <w:rPr>
          <w:rFonts w:ascii="Calibri" w:eastAsia="Arial" w:hAnsi="Calibri" w:cs="Calibri"/>
          <w:sz w:val="22"/>
          <w:szCs w:val="22"/>
        </w:rPr>
        <w:t xml:space="preserve"> </w:t>
      </w:r>
      <w:r w:rsidRPr="00440710">
        <w:rPr>
          <w:rFonts w:ascii="Calibri" w:hAnsi="Calibri" w:cs="Calibri"/>
          <w:sz w:val="22"/>
          <w:szCs w:val="22"/>
        </w:rPr>
        <w:t>niewykonania</w:t>
      </w:r>
      <w:r w:rsidRPr="00440710">
        <w:rPr>
          <w:rFonts w:ascii="Calibri" w:eastAsia="Arial" w:hAnsi="Calibri" w:cs="Calibri"/>
          <w:sz w:val="22"/>
          <w:szCs w:val="22"/>
        </w:rPr>
        <w:t xml:space="preserve"> </w:t>
      </w:r>
      <w:r w:rsidRPr="00440710">
        <w:rPr>
          <w:rFonts w:ascii="Calibri" w:hAnsi="Calibri" w:cs="Calibri"/>
          <w:sz w:val="22"/>
          <w:szCs w:val="22"/>
        </w:rPr>
        <w:t>i</w:t>
      </w:r>
      <w:r w:rsidRPr="00440710">
        <w:rPr>
          <w:rFonts w:ascii="Calibri" w:eastAsia="Arial" w:hAnsi="Calibri" w:cs="Calibri"/>
          <w:sz w:val="22"/>
          <w:szCs w:val="22"/>
        </w:rPr>
        <w:t xml:space="preserve"> </w:t>
      </w:r>
      <w:r w:rsidRPr="00440710">
        <w:rPr>
          <w:rFonts w:ascii="Calibri" w:hAnsi="Calibri" w:cs="Calibri"/>
          <w:sz w:val="22"/>
          <w:szCs w:val="22"/>
        </w:rPr>
        <w:t>nienależytego</w:t>
      </w:r>
      <w:r w:rsidRPr="00440710">
        <w:rPr>
          <w:rFonts w:ascii="Calibri" w:eastAsia="Arial" w:hAnsi="Calibri" w:cs="Calibri"/>
          <w:sz w:val="22"/>
          <w:szCs w:val="22"/>
        </w:rPr>
        <w:t xml:space="preserve"> </w:t>
      </w:r>
      <w:r w:rsidRPr="00440710">
        <w:rPr>
          <w:rFonts w:ascii="Calibri" w:hAnsi="Calibri" w:cs="Calibri"/>
          <w:sz w:val="22"/>
          <w:szCs w:val="22"/>
        </w:rPr>
        <w:t>wykonania</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jest</w:t>
      </w:r>
      <w:r w:rsidRPr="00440710">
        <w:rPr>
          <w:rFonts w:ascii="Calibri" w:eastAsia="Arial" w:hAnsi="Calibri" w:cs="Calibri"/>
          <w:sz w:val="22"/>
          <w:szCs w:val="22"/>
        </w:rPr>
        <w:t xml:space="preserve"> </w:t>
      </w:r>
      <w:r w:rsidRPr="00440710">
        <w:rPr>
          <w:rFonts w:ascii="Calibri" w:hAnsi="Calibri" w:cs="Calibri"/>
          <w:sz w:val="22"/>
          <w:szCs w:val="22"/>
        </w:rPr>
        <w:t>sąd</w:t>
      </w:r>
      <w:r w:rsidRPr="00440710">
        <w:rPr>
          <w:rFonts w:ascii="Calibri" w:eastAsia="Arial" w:hAnsi="Calibri" w:cs="Calibri"/>
          <w:sz w:val="22"/>
          <w:szCs w:val="22"/>
        </w:rPr>
        <w:t xml:space="preserve"> </w:t>
      </w:r>
      <w:r w:rsidR="004C440B" w:rsidRPr="00440710">
        <w:rPr>
          <w:rFonts w:ascii="Calibri" w:hAnsi="Calibri" w:cs="Calibri"/>
          <w:sz w:val="22"/>
          <w:szCs w:val="22"/>
        </w:rPr>
        <w:t xml:space="preserve">właściwy dla siedziby </w:t>
      </w:r>
      <w:r w:rsidR="00586F40">
        <w:rPr>
          <w:rFonts w:ascii="Calibri" w:hAnsi="Calibri" w:cs="Calibri"/>
          <w:sz w:val="22"/>
          <w:szCs w:val="22"/>
        </w:rPr>
        <w:t>Z</w:t>
      </w:r>
      <w:r w:rsidR="004C440B" w:rsidRPr="00440710">
        <w:rPr>
          <w:rFonts w:ascii="Calibri" w:hAnsi="Calibri" w:cs="Calibri"/>
          <w:sz w:val="22"/>
          <w:szCs w:val="22"/>
        </w:rPr>
        <w:t>amawiającego</w:t>
      </w:r>
      <w:r w:rsidRPr="00440710">
        <w:rPr>
          <w:rFonts w:ascii="Calibri" w:hAnsi="Calibri" w:cs="Calibri"/>
          <w:sz w:val="22"/>
          <w:szCs w:val="22"/>
        </w:rPr>
        <w:t>.</w:t>
      </w:r>
    </w:p>
    <w:p w14:paraId="01EE0583" w14:textId="77777777" w:rsidR="00851EF3" w:rsidRPr="00440710" w:rsidRDefault="00851EF3" w:rsidP="00440710">
      <w:pPr>
        <w:spacing w:line="276" w:lineRule="auto"/>
        <w:rPr>
          <w:rFonts w:ascii="Calibri" w:hAnsi="Calibri" w:cs="Calibri"/>
          <w:sz w:val="22"/>
          <w:szCs w:val="22"/>
        </w:rPr>
      </w:pPr>
    </w:p>
    <w:p w14:paraId="23561176" w14:textId="5DFDC3AE" w:rsidR="0059772D" w:rsidRPr="00440710" w:rsidRDefault="0059772D" w:rsidP="00586F40">
      <w:pPr>
        <w:pStyle w:val="Tekstpodstawowy"/>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2</w:t>
      </w:r>
      <w:r w:rsidR="006E5F92">
        <w:rPr>
          <w:rFonts w:ascii="Calibri" w:hAnsi="Calibri" w:cs="Calibri"/>
          <w:sz w:val="22"/>
          <w:szCs w:val="22"/>
        </w:rPr>
        <w:t>1</w:t>
      </w:r>
      <w:r w:rsidRPr="00440710">
        <w:rPr>
          <w:rFonts w:ascii="Calibri" w:hAnsi="Calibri" w:cs="Calibri"/>
          <w:sz w:val="22"/>
          <w:szCs w:val="22"/>
        </w:rPr>
        <w:t>.</w:t>
      </w:r>
    </w:p>
    <w:p w14:paraId="37E8AF6A" w14:textId="77777777" w:rsidR="0059772D" w:rsidRPr="00440710" w:rsidRDefault="0059772D" w:rsidP="00440710">
      <w:pPr>
        <w:suppressAutoHyphens w:val="0"/>
        <w:spacing w:line="276" w:lineRule="auto"/>
        <w:rPr>
          <w:rFonts w:ascii="Calibri" w:hAnsi="Calibri" w:cs="Calibri"/>
          <w:sz w:val="22"/>
          <w:szCs w:val="22"/>
          <w:lang w:eastAsia="pl-PL"/>
        </w:rPr>
      </w:pPr>
      <w:r w:rsidRPr="00440710">
        <w:rPr>
          <w:rFonts w:ascii="Calibri" w:hAnsi="Calibri" w:cs="Calibri"/>
          <w:sz w:val="22"/>
          <w:szCs w:val="22"/>
          <w:lang w:eastAsia="pl-PL"/>
        </w:rPr>
        <w:t>Niniejsza umowa jest jawna i podlega udostępnieniu na zasadach określonych w przepisach o dostępie do informacji publicznej.</w:t>
      </w:r>
    </w:p>
    <w:p w14:paraId="749E544A" w14:textId="77777777" w:rsidR="0059772D" w:rsidRPr="00440710" w:rsidRDefault="0059772D" w:rsidP="00440710">
      <w:pPr>
        <w:spacing w:line="276" w:lineRule="auto"/>
        <w:rPr>
          <w:rFonts w:ascii="Calibri" w:hAnsi="Calibri" w:cs="Calibri"/>
          <w:sz w:val="22"/>
          <w:szCs w:val="22"/>
        </w:rPr>
      </w:pPr>
    </w:p>
    <w:p w14:paraId="79149277" w14:textId="64B23492" w:rsidR="00851EF3" w:rsidRPr="00440710" w:rsidRDefault="00851EF3" w:rsidP="00586F40">
      <w:pPr>
        <w:pStyle w:val="Tekstpodstawowy"/>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007B1929" w:rsidRPr="00440710">
        <w:rPr>
          <w:rFonts w:ascii="Calibri" w:hAnsi="Calibri" w:cs="Calibri"/>
          <w:sz w:val="22"/>
          <w:szCs w:val="22"/>
        </w:rPr>
        <w:t>2</w:t>
      </w:r>
      <w:r w:rsidR="006E5F92">
        <w:rPr>
          <w:rFonts w:ascii="Calibri" w:hAnsi="Calibri" w:cs="Calibri"/>
          <w:sz w:val="22"/>
          <w:szCs w:val="22"/>
        </w:rPr>
        <w:t>2</w:t>
      </w:r>
      <w:r w:rsidRPr="00440710">
        <w:rPr>
          <w:rFonts w:ascii="Calibri" w:hAnsi="Calibri" w:cs="Calibri"/>
          <w:sz w:val="22"/>
          <w:szCs w:val="22"/>
        </w:rPr>
        <w:t>.</w:t>
      </w:r>
    </w:p>
    <w:p w14:paraId="2543DB8A" w14:textId="77777777" w:rsidR="00851EF3" w:rsidRPr="00440710" w:rsidRDefault="00851EF3" w:rsidP="00440710">
      <w:pPr>
        <w:spacing w:line="276" w:lineRule="auto"/>
        <w:rPr>
          <w:rFonts w:ascii="Calibri" w:hAnsi="Calibri" w:cs="Calibri"/>
          <w:sz w:val="22"/>
          <w:szCs w:val="22"/>
        </w:rPr>
      </w:pPr>
      <w:r w:rsidRPr="00440710">
        <w:rPr>
          <w:rFonts w:ascii="Calibri" w:hAnsi="Calibri" w:cs="Calibri"/>
          <w:sz w:val="22"/>
          <w:szCs w:val="22"/>
        </w:rPr>
        <w:t>Wszelkie</w:t>
      </w:r>
      <w:r w:rsidRPr="00440710">
        <w:rPr>
          <w:rFonts w:ascii="Calibri" w:eastAsia="Arial" w:hAnsi="Calibri" w:cs="Calibri"/>
          <w:sz w:val="22"/>
          <w:szCs w:val="22"/>
        </w:rPr>
        <w:t xml:space="preserve"> </w:t>
      </w:r>
      <w:r w:rsidRPr="00440710">
        <w:rPr>
          <w:rFonts w:ascii="Calibri" w:hAnsi="Calibri" w:cs="Calibri"/>
          <w:sz w:val="22"/>
          <w:szCs w:val="22"/>
        </w:rPr>
        <w:t>zmiany</w:t>
      </w:r>
      <w:r w:rsidRPr="00440710">
        <w:rPr>
          <w:rFonts w:ascii="Calibri" w:eastAsia="Arial" w:hAnsi="Calibri" w:cs="Calibri"/>
          <w:sz w:val="22"/>
          <w:szCs w:val="22"/>
        </w:rPr>
        <w:t xml:space="preserve"> </w:t>
      </w:r>
      <w:r w:rsidRPr="00440710">
        <w:rPr>
          <w:rFonts w:ascii="Calibri" w:hAnsi="Calibri" w:cs="Calibri"/>
          <w:sz w:val="22"/>
          <w:szCs w:val="22"/>
        </w:rPr>
        <w:t>niniejszej</w:t>
      </w:r>
      <w:r w:rsidRPr="00440710">
        <w:rPr>
          <w:rFonts w:ascii="Calibri" w:eastAsia="Arial" w:hAnsi="Calibri" w:cs="Calibri"/>
          <w:sz w:val="22"/>
          <w:szCs w:val="22"/>
        </w:rPr>
        <w:t xml:space="preserve"> </w:t>
      </w:r>
      <w:r w:rsidRPr="00440710">
        <w:rPr>
          <w:rFonts w:ascii="Calibri" w:hAnsi="Calibri" w:cs="Calibri"/>
          <w:sz w:val="22"/>
          <w:szCs w:val="22"/>
        </w:rPr>
        <w:t>umowy</w:t>
      </w:r>
      <w:r w:rsidRPr="00440710">
        <w:rPr>
          <w:rFonts w:ascii="Calibri" w:eastAsia="Arial" w:hAnsi="Calibri" w:cs="Calibri"/>
          <w:sz w:val="22"/>
          <w:szCs w:val="22"/>
        </w:rPr>
        <w:t xml:space="preserve"> </w:t>
      </w:r>
      <w:r w:rsidRPr="00440710">
        <w:rPr>
          <w:rFonts w:ascii="Calibri" w:hAnsi="Calibri" w:cs="Calibri"/>
          <w:sz w:val="22"/>
          <w:szCs w:val="22"/>
        </w:rPr>
        <w:t>wymagają</w:t>
      </w:r>
      <w:r w:rsidRPr="00440710">
        <w:rPr>
          <w:rFonts w:ascii="Calibri" w:eastAsia="Arial" w:hAnsi="Calibri" w:cs="Calibri"/>
          <w:sz w:val="22"/>
          <w:szCs w:val="22"/>
        </w:rPr>
        <w:t xml:space="preserve"> </w:t>
      </w:r>
      <w:r w:rsidRPr="00440710">
        <w:rPr>
          <w:rFonts w:ascii="Calibri" w:hAnsi="Calibri" w:cs="Calibri"/>
          <w:sz w:val="22"/>
          <w:szCs w:val="22"/>
        </w:rPr>
        <w:t>formy</w:t>
      </w:r>
      <w:r w:rsidRPr="00440710">
        <w:rPr>
          <w:rFonts w:ascii="Calibri" w:eastAsia="Arial" w:hAnsi="Calibri" w:cs="Calibri"/>
          <w:sz w:val="22"/>
          <w:szCs w:val="22"/>
        </w:rPr>
        <w:t xml:space="preserve"> </w:t>
      </w:r>
      <w:r w:rsidRPr="00440710">
        <w:rPr>
          <w:rFonts w:ascii="Calibri" w:hAnsi="Calibri" w:cs="Calibri"/>
          <w:sz w:val="22"/>
          <w:szCs w:val="22"/>
        </w:rPr>
        <w:t>pisemnej,</w:t>
      </w:r>
      <w:r w:rsidRPr="00440710">
        <w:rPr>
          <w:rFonts w:ascii="Calibri" w:eastAsia="Arial" w:hAnsi="Calibri" w:cs="Calibri"/>
          <w:sz w:val="22"/>
          <w:szCs w:val="22"/>
        </w:rPr>
        <w:t xml:space="preserve"> </w:t>
      </w:r>
      <w:r w:rsidRPr="00440710">
        <w:rPr>
          <w:rFonts w:ascii="Calibri" w:hAnsi="Calibri" w:cs="Calibri"/>
          <w:sz w:val="22"/>
          <w:szCs w:val="22"/>
        </w:rPr>
        <w:t>pod</w:t>
      </w:r>
      <w:r w:rsidRPr="00440710">
        <w:rPr>
          <w:rFonts w:ascii="Calibri" w:eastAsia="Arial" w:hAnsi="Calibri" w:cs="Calibri"/>
          <w:sz w:val="22"/>
          <w:szCs w:val="22"/>
        </w:rPr>
        <w:t xml:space="preserve"> </w:t>
      </w:r>
      <w:r w:rsidRPr="00440710">
        <w:rPr>
          <w:rFonts w:ascii="Calibri" w:hAnsi="Calibri" w:cs="Calibri"/>
          <w:sz w:val="22"/>
          <w:szCs w:val="22"/>
        </w:rPr>
        <w:t>rygorem</w:t>
      </w:r>
      <w:r w:rsidRPr="00440710">
        <w:rPr>
          <w:rFonts w:ascii="Calibri" w:eastAsia="Arial" w:hAnsi="Calibri" w:cs="Calibri"/>
          <w:sz w:val="22"/>
          <w:szCs w:val="22"/>
        </w:rPr>
        <w:t xml:space="preserve"> </w:t>
      </w:r>
      <w:r w:rsidRPr="00440710">
        <w:rPr>
          <w:rFonts w:ascii="Calibri" w:hAnsi="Calibri" w:cs="Calibri"/>
          <w:sz w:val="22"/>
          <w:szCs w:val="22"/>
        </w:rPr>
        <w:t>nieważności.</w:t>
      </w:r>
    </w:p>
    <w:p w14:paraId="3749FDCC" w14:textId="77777777" w:rsidR="00851EF3" w:rsidRPr="00440710" w:rsidRDefault="00851EF3" w:rsidP="00440710">
      <w:pPr>
        <w:spacing w:line="276" w:lineRule="auto"/>
        <w:rPr>
          <w:rFonts w:ascii="Calibri" w:hAnsi="Calibri" w:cs="Calibri"/>
          <w:sz w:val="22"/>
          <w:szCs w:val="22"/>
        </w:rPr>
      </w:pPr>
    </w:p>
    <w:p w14:paraId="2C9A4B95" w14:textId="0C0FDFE5" w:rsidR="00851EF3" w:rsidRPr="00440710" w:rsidRDefault="00851EF3" w:rsidP="00586F40">
      <w:pPr>
        <w:spacing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2</w:t>
      </w:r>
      <w:r w:rsidR="006E5F92">
        <w:rPr>
          <w:rFonts w:ascii="Calibri" w:hAnsi="Calibri" w:cs="Calibri"/>
          <w:sz w:val="22"/>
          <w:szCs w:val="22"/>
        </w:rPr>
        <w:t>3</w:t>
      </w:r>
      <w:r w:rsidRPr="00440710">
        <w:rPr>
          <w:rFonts w:ascii="Calibri" w:hAnsi="Calibri" w:cs="Calibri"/>
          <w:sz w:val="22"/>
          <w:szCs w:val="22"/>
        </w:rPr>
        <w:t>.</w:t>
      </w:r>
    </w:p>
    <w:p w14:paraId="3652701E" w14:textId="77777777" w:rsidR="00851EF3" w:rsidRPr="00440710" w:rsidRDefault="00851EF3" w:rsidP="00440710">
      <w:pPr>
        <w:tabs>
          <w:tab w:val="left" w:pos="360"/>
        </w:tabs>
        <w:spacing w:line="276" w:lineRule="auto"/>
        <w:rPr>
          <w:rFonts w:ascii="Calibri" w:hAnsi="Calibri" w:cs="Calibri"/>
          <w:sz w:val="22"/>
          <w:szCs w:val="22"/>
        </w:rPr>
      </w:pP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sprawach</w:t>
      </w:r>
      <w:r w:rsidRPr="00440710">
        <w:rPr>
          <w:rFonts w:ascii="Calibri" w:eastAsia="Arial" w:hAnsi="Calibri" w:cs="Calibri"/>
          <w:sz w:val="22"/>
          <w:szCs w:val="22"/>
        </w:rPr>
        <w:t xml:space="preserve"> </w:t>
      </w:r>
      <w:r w:rsidRPr="00440710">
        <w:rPr>
          <w:rFonts w:ascii="Calibri" w:hAnsi="Calibri" w:cs="Calibri"/>
          <w:sz w:val="22"/>
          <w:szCs w:val="22"/>
        </w:rPr>
        <w:t>nieuregulowanych</w:t>
      </w:r>
      <w:r w:rsidRPr="00440710">
        <w:rPr>
          <w:rFonts w:ascii="Calibri" w:eastAsia="Arial" w:hAnsi="Calibri" w:cs="Calibri"/>
          <w:sz w:val="22"/>
          <w:szCs w:val="22"/>
        </w:rPr>
        <w:t xml:space="preserve"> </w:t>
      </w:r>
      <w:r w:rsidRPr="00440710">
        <w:rPr>
          <w:rFonts w:ascii="Calibri" w:hAnsi="Calibri" w:cs="Calibri"/>
          <w:sz w:val="22"/>
          <w:szCs w:val="22"/>
        </w:rPr>
        <w:t>niniejszą</w:t>
      </w:r>
      <w:r w:rsidRPr="00440710">
        <w:rPr>
          <w:rFonts w:ascii="Calibri" w:eastAsia="Arial" w:hAnsi="Calibri" w:cs="Calibri"/>
          <w:sz w:val="22"/>
          <w:szCs w:val="22"/>
        </w:rPr>
        <w:t xml:space="preserve"> </w:t>
      </w:r>
      <w:r w:rsidRPr="00440710">
        <w:rPr>
          <w:rFonts w:ascii="Calibri" w:hAnsi="Calibri" w:cs="Calibri"/>
          <w:sz w:val="22"/>
          <w:szCs w:val="22"/>
        </w:rPr>
        <w:t>umową</w:t>
      </w:r>
      <w:r w:rsidRPr="00440710">
        <w:rPr>
          <w:rFonts w:ascii="Calibri" w:eastAsia="Arial" w:hAnsi="Calibri" w:cs="Calibri"/>
          <w:sz w:val="22"/>
          <w:szCs w:val="22"/>
        </w:rPr>
        <w:t xml:space="preserve"> </w:t>
      </w:r>
      <w:r w:rsidRPr="00440710">
        <w:rPr>
          <w:rFonts w:ascii="Calibri" w:hAnsi="Calibri" w:cs="Calibri"/>
          <w:sz w:val="22"/>
          <w:szCs w:val="22"/>
        </w:rPr>
        <w:t>będą</w:t>
      </w:r>
      <w:r w:rsidRPr="00440710">
        <w:rPr>
          <w:rFonts w:ascii="Calibri" w:eastAsia="Arial" w:hAnsi="Calibri" w:cs="Calibri"/>
          <w:sz w:val="22"/>
          <w:szCs w:val="22"/>
        </w:rPr>
        <w:t xml:space="preserve"> </w:t>
      </w:r>
      <w:r w:rsidRPr="00440710">
        <w:rPr>
          <w:rFonts w:ascii="Calibri" w:hAnsi="Calibri" w:cs="Calibri"/>
          <w:sz w:val="22"/>
          <w:szCs w:val="22"/>
        </w:rPr>
        <w:t>miały</w:t>
      </w:r>
      <w:r w:rsidRPr="00440710">
        <w:rPr>
          <w:rFonts w:ascii="Calibri" w:eastAsia="Arial" w:hAnsi="Calibri" w:cs="Calibri"/>
          <w:sz w:val="22"/>
          <w:szCs w:val="22"/>
        </w:rPr>
        <w:t xml:space="preserve"> </w:t>
      </w:r>
      <w:r w:rsidRPr="00440710">
        <w:rPr>
          <w:rFonts w:ascii="Calibri" w:hAnsi="Calibri" w:cs="Calibri"/>
          <w:sz w:val="22"/>
          <w:szCs w:val="22"/>
        </w:rPr>
        <w:t>zastosowanie</w:t>
      </w:r>
      <w:r w:rsidRPr="00440710">
        <w:rPr>
          <w:rFonts w:ascii="Calibri" w:eastAsia="Arial" w:hAnsi="Calibri" w:cs="Calibri"/>
          <w:sz w:val="22"/>
          <w:szCs w:val="22"/>
        </w:rPr>
        <w:t xml:space="preserve"> </w:t>
      </w:r>
      <w:r w:rsidR="0059772D" w:rsidRPr="00440710">
        <w:rPr>
          <w:rFonts w:ascii="Calibri" w:eastAsia="Arial" w:hAnsi="Calibri" w:cs="Calibri"/>
          <w:sz w:val="22"/>
          <w:szCs w:val="22"/>
        </w:rPr>
        <w:t xml:space="preserve">przepisy </w:t>
      </w:r>
      <w:r w:rsidR="0059772D" w:rsidRPr="00440710">
        <w:rPr>
          <w:rFonts w:ascii="Calibri" w:hAnsi="Calibri" w:cs="Calibri"/>
          <w:sz w:val="22"/>
          <w:szCs w:val="22"/>
        </w:rPr>
        <w:t>ustawy z dnia 23 kwietnia 1964 r. Kodeks cywilny (tekst jednolity Dz. U. z 202</w:t>
      </w:r>
      <w:r w:rsidR="0065568C" w:rsidRPr="00440710">
        <w:rPr>
          <w:rFonts w:ascii="Calibri" w:hAnsi="Calibri" w:cs="Calibri"/>
          <w:sz w:val="22"/>
          <w:szCs w:val="22"/>
        </w:rPr>
        <w:t>2</w:t>
      </w:r>
      <w:r w:rsidR="0059772D" w:rsidRPr="00440710">
        <w:rPr>
          <w:rFonts w:ascii="Calibri" w:hAnsi="Calibri" w:cs="Calibri"/>
          <w:sz w:val="22"/>
          <w:szCs w:val="22"/>
        </w:rPr>
        <w:t xml:space="preserve"> r., poz. 1</w:t>
      </w:r>
      <w:r w:rsidR="0065568C" w:rsidRPr="00440710">
        <w:rPr>
          <w:rFonts w:ascii="Calibri" w:hAnsi="Calibri" w:cs="Calibri"/>
          <w:sz w:val="22"/>
          <w:szCs w:val="22"/>
        </w:rPr>
        <w:t>360</w:t>
      </w:r>
      <w:r w:rsidR="0059772D" w:rsidRPr="00440710">
        <w:rPr>
          <w:rFonts w:ascii="Calibri" w:hAnsi="Calibri" w:cs="Calibri"/>
          <w:sz w:val="22"/>
          <w:szCs w:val="22"/>
        </w:rPr>
        <w:t xml:space="preserve"> ze zm.)</w:t>
      </w: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przepisy</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zamówień</w:t>
      </w:r>
      <w:r w:rsidRPr="00440710">
        <w:rPr>
          <w:rFonts w:ascii="Calibri" w:eastAsia="Arial" w:hAnsi="Calibri" w:cs="Calibri"/>
          <w:sz w:val="22"/>
          <w:szCs w:val="22"/>
        </w:rPr>
        <w:t xml:space="preserve"> </w:t>
      </w:r>
      <w:r w:rsidRPr="00440710">
        <w:rPr>
          <w:rFonts w:ascii="Calibri" w:hAnsi="Calibri" w:cs="Calibri"/>
          <w:sz w:val="22"/>
          <w:szCs w:val="22"/>
        </w:rPr>
        <w:t>publicznych,</w:t>
      </w:r>
      <w:r w:rsidRPr="00440710">
        <w:rPr>
          <w:rFonts w:ascii="Calibri" w:eastAsia="Arial" w:hAnsi="Calibri" w:cs="Calibri"/>
          <w:sz w:val="22"/>
          <w:szCs w:val="22"/>
        </w:rPr>
        <w:t xml:space="preserve"> </w:t>
      </w:r>
      <w:r w:rsidRPr="00440710">
        <w:rPr>
          <w:rFonts w:ascii="Calibri" w:hAnsi="Calibri" w:cs="Calibri"/>
          <w:sz w:val="22"/>
          <w:szCs w:val="22"/>
        </w:rPr>
        <w:t>przepisy</w:t>
      </w:r>
      <w:r w:rsidRPr="00440710">
        <w:rPr>
          <w:rFonts w:ascii="Calibri" w:eastAsia="Arial" w:hAnsi="Calibri" w:cs="Calibri"/>
          <w:sz w:val="22"/>
          <w:szCs w:val="22"/>
        </w:rPr>
        <w:t xml:space="preserve"> </w:t>
      </w:r>
      <w:r w:rsidRPr="00440710">
        <w:rPr>
          <w:rFonts w:ascii="Calibri" w:hAnsi="Calibri" w:cs="Calibri"/>
          <w:sz w:val="22"/>
          <w:szCs w:val="22"/>
        </w:rPr>
        <w:t>ustawy</w:t>
      </w:r>
      <w:r w:rsidRPr="00440710">
        <w:rPr>
          <w:rFonts w:ascii="Calibri" w:eastAsia="Arial" w:hAnsi="Calibri" w:cs="Calibri"/>
          <w:sz w:val="22"/>
          <w:szCs w:val="22"/>
        </w:rPr>
        <w:t xml:space="preserve"> </w:t>
      </w:r>
      <w:r w:rsidRPr="00440710">
        <w:rPr>
          <w:rFonts w:ascii="Calibri" w:hAnsi="Calibri" w:cs="Calibri"/>
          <w:sz w:val="22"/>
          <w:szCs w:val="22"/>
        </w:rPr>
        <w:t>Prawo</w:t>
      </w:r>
      <w:r w:rsidRPr="00440710">
        <w:rPr>
          <w:rFonts w:ascii="Calibri" w:eastAsia="Arial" w:hAnsi="Calibri" w:cs="Calibri"/>
          <w:sz w:val="22"/>
          <w:szCs w:val="22"/>
        </w:rPr>
        <w:t xml:space="preserve"> </w:t>
      </w:r>
      <w:r w:rsidRPr="00440710">
        <w:rPr>
          <w:rFonts w:ascii="Calibri" w:hAnsi="Calibri" w:cs="Calibri"/>
          <w:sz w:val="22"/>
          <w:szCs w:val="22"/>
        </w:rPr>
        <w:t>budowlane</w:t>
      </w:r>
      <w:r w:rsidRPr="00440710">
        <w:rPr>
          <w:rFonts w:ascii="Calibri" w:eastAsia="Arial" w:hAnsi="Calibri" w:cs="Calibri"/>
          <w:sz w:val="22"/>
          <w:szCs w:val="22"/>
        </w:rPr>
        <w:t xml:space="preserve"> </w:t>
      </w:r>
      <w:r w:rsidRPr="00440710">
        <w:rPr>
          <w:rFonts w:ascii="Calibri" w:hAnsi="Calibri" w:cs="Calibri"/>
          <w:sz w:val="22"/>
          <w:szCs w:val="22"/>
        </w:rPr>
        <w:t>oraz</w:t>
      </w:r>
      <w:r w:rsidRPr="00440710">
        <w:rPr>
          <w:rFonts w:ascii="Calibri" w:eastAsia="Arial" w:hAnsi="Calibri" w:cs="Calibri"/>
          <w:sz w:val="22"/>
          <w:szCs w:val="22"/>
        </w:rPr>
        <w:t xml:space="preserve"> </w:t>
      </w:r>
      <w:r w:rsidRPr="00440710">
        <w:rPr>
          <w:rFonts w:ascii="Calibri" w:hAnsi="Calibri" w:cs="Calibri"/>
          <w:sz w:val="22"/>
          <w:szCs w:val="22"/>
        </w:rPr>
        <w:t>przepisy</w:t>
      </w:r>
      <w:r w:rsidRPr="00440710">
        <w:rPr>
          <w:rFonts w:ascii="Calibri" w:eastAsia="Arial" w:hAnsi="Calibri" w:cs="Calibri"/>
          <w:sz w:val="22"/>
          <w:szCs w:val="22"/>
        </w:rPr>
        <w:t xml:space="preserve"> </w:t>
      </w:r>
      <w:r w:rsidRPr="00440710">
        <w:rPr>
          <w:rFonts w:ascii="Calibri" w:hAnsi="Calibri" w:cs="Calibri"/>
          <w:sz w:val="22"/>
          <w:szCs w:val="22"/>
        </w:rPr>
        <w:t>wykonawcze</w:t>
      </w:r>
      <w:r w:rsidRPr="00440710">
        <w:rPr>
          <w:rFonts w:ascii="Calibri" w:eastAsia="Arial" w:hAnsi="Calibri" w:cs="Calibri"/>
          <w:sz w:val="22"/>
          <w:szCs w:val="22"/>
        </w:rPr>
        <w:t xml:space="preserve"> </w:t>
      </w:r>
      <w:r w:rsidRPr="00440710">
        <w:rPr>
          <w:rFonts w:ascii="Calibri" w:hAnsi="Calibri" w:cs="Calibri"/>
          <w:sz w:val="22"/>
          <w:szCs w:val="22"/>
        </w:rPr>
        <w:t>do</w:t>
      </w:r>
      <w:r w:rsidRPr="00440710">
        <w:rPr>
          <w:rFonts w:ascii="Calibri" w:eastAsia="Arial" w:hAnsi="Calibri" w:cs="Calibri"/>
          <w:sz w:val="22"/>
          <w:szCs w:val="22"/>
        </w:rPr>
        <w:t xml:space="preserve"> </w:t>
      </w:r>
      <w:r w:rsidRPr="00440710">
        <w:rPr>
          <w:rFonts w:ascii="Calibri" w:hAnsi="Calibri" w:cs="Calibri"/>
          <w:sz w:val="22"/>
          <w:szCs w:val="22"/>
        </w:rPr>
        <w:t>w/w</w:t>
      </w:r>
      <w:r w:rsidRPr="00440710">
        <w:rPr>
          <w:rFonts w:ascii="Calibri" w:eastAsia="Arial" w:hAnsi="Calibri" w:cs="Calibri"/>
          <w:sz w:val="22"/>
          <w:szCs w:val="22"/>
        </w:rPr>
        <w:t xml:space="preserve"> </w:t>
      </w:r>
      <w:r w:rsidR="0059772D" w:rsidRPr="00440710">
        <w:rPr>
          <w:rFonts w:ascii="Calibri" w:hAnsi="Calibri" w:cs="Calibri"/>
          <w:sz w:val="22"/>
          <w:szCs w:val="22"/>
        </w:rPr>
        <w:t>ustaw wraz z przepisami odrębnymi mogącymi mieć zastosowanie do przedmiotu umowy.</w:t>
      </w:r>
    </w:p>
    <w:p w14:paraId="13A3F256" w14:textId="77777777" w:rsidR="00851EF3" w:rsidRPr="00440710" w:rsidRDefault="00851EF3" w:rsidP="00440710">
      <w:pPr>
        <w:spacing w:line="276" w:lineRule="auto"/>
        <w:rPr>
          <w:rFonts w:ascii="Calibri" w:hAnsi="Calibri" w:cs="Calibri"/>
          <w:sz w:val="22"/>
          <w:szCs w:val="22"/>
        </w:rPr>
      </w:pPr>
    </w:p>
    <w:p w14:paraId="13949301" w14:textId="077BB655" w:rsidR="00851EF3" w:rsidRPr="00440710" w:rsidRDefault="00851EF3" w:rsidP="00586F40">
      <w:pPr>
        <w:pStyle w:val="Tekstpodstawowy"/>
        <w:spacing w:after="0" w:line="276" w:lineRule="auto"/>
        <w:jc w:val="center"/>
        <w:rPr>
          <w:rFonts w:ascii="Calibri" w:hAnsi="Calibri" w:cs="Calibri"/>
          <w:sz w:val="22"/>
          <w:szCs w:val="22"/>
        </w:rPr>
      </w:pPr>
      <w:r w:rsidRPr="00440710">
        <w:rPr>
          <w:rFonts w:ascii="Calibri" w:hAnsi="Calibri" w:cs="Calibri"/>
          <w:sz w:val="22"/>
          <w:szCs w:val="22"/>
        </w:rPr>
        <w:t>§</w:t>
      </w:r>
      <w:r w:rsidRPr="00440710">
        <w:rPr>
          <w:rFonts w:ascii="Calibri" w:eastAsia="Arial" w:hAnsi="Calibri" w:cs="Calibri"/>
          <w:sz w:val="22"/>
          <w:szCs w:val="22"/>
        </w:rPr>
        <w:t xml:space="preserve"> </w:t>
      </w:r>
      <w:r w:rsidRPr="00440710">
        <w:rPr>
          <w:rFonts w:ascii="Calibri" w:hAnsi="Calibri" w:cs="Calibri"/>
          <w:sz w:val="22"/>
          <w:szCs w:val="22"/>
        </w:rPr>
        <w:t>2</w:t>
      </w:r>
      <w:r w:rsidR="006E5F92">
        <w:rPr>
          <w:rFonts w:ascii="Calibri" w:hAnsi="Calibri" w:cs="Calibri"/>
          <w:sz w:val="22"/>
          <w:szCs w:val="22"/>
        </w:rPr>
        <w:t>4</w:t>
      </w:r>
      <w:r w:rsidRPr="00440710">
        <w:rPr>
          <w:rFonts w:ascii="Calibri" w:hAnsi="Calibri" w:cs="Calibri"/>
          <w:sz w:val="22"/>
          <w:szCs w:val="22"/>
        </w:rPr>
        <w:t>.</w:t>
      </w:r>
    </w:p>
    <w:p w14:paraId="45D844F6" w14:textId="7CEEEDA5" w:rsidR="00851EF3" w:rsidRPr="00440710" w:rsidRDefault="00851EF3" w:rsidP="00440710">
      <w:pPr>
        <w:pStyle w:val="Tekstpodstawowy"/>
        <w:spacing w:after="0" w:line="276" w:lineRule="auto"/>
        <w:rPr>
          <w:rFonts w:ascii="Calibri" w:hAnsi="Calibri" w:cs="Calibri"/>
          <w:sz w:val="22"/>
          <w:szCs w:val="22"/>
        </w:rPr>
      </w:pPr>
      <w:r w:rsidRPr="00440710">
        <w:rPr>
          <w:rFonts w:ascii="Calibri" w:hAnsi="Calibri" w:cs="Calibri"/>
          <w:sz w:val="22"/>
          <w:szCs w:val="22"/>
        </w:rPr>
        <w:t>Umowę</w:t>
      </w:r>
      <w:r w:rsidRPr="00440710">
        <w:rPr>
          <w:rFonts w:ascii="Calibri" w:eastAsia="Arial" w:hAnsi="Calibri" w:cs="Calibri"/>
          <w:sz w:val="22"/>
          <w:szCs w:val="22"/>
        </w:rPr>
        <w:t xml:space="preserve"> </w:t>
      </w:r>
      <w:r w:rsidRPr="00440710">
        <w:rPr>
          <w:rFonts w:ascii="Calibri" w:hAnsi="Calibri" w:cs="Calibri"/>
          <w:sz w:val="22"/>
          <w:szCs w:val="22"/>
        </w:rPr>
        <w:t>sporządzono</w:t>
      </w:r>
      <w:r w:rsidRPr="00440710">
        <w:rPr>
          <w:rFonts w:ascii="Calibri" w:eastAsia="Arial" w:hAnsi="Calibri" w:cs="Calibri"/>
          <w:sz w:val="22"/>
          <w:szCs w:val="22"/>
        </w:rPr>
        <w:t xml:space="preserve"> </w:t>
      </w:r>
      <w:r w:rsidRPr="00440710">
        <w:rPr>
          <w:rFonts w:ascii="Calibri" w:hAnsi="Calibri" w:cs="Calibri"/>
          <w:sz w:val="22"/>
          <w:szCs w:val="22"/>
        </w:rPr>
        <w:t>w</w:t>
      </w:r>
      <w:r w:rsidRPr="00440710">
        <w:rPr>
          <w:rFonts w:ascii="Calibri" w:eastAsia="Arial" w:hAnsi="Calibri" w:cs="Calibri"/>
          <w:sz w:val="22"/>
          <w:szCs w:val="22"/>
        </w:rPr>
        <w:t xml:space="preserve"> </w:t>
      </w:r>
      <w:r w:rsidRPr="00440710">
        <w:rPr>
          <w:rFonts w:ascii="Calibri" w:hAnsi="Calibri" w:cs="Calibri"/>
          <w:sz w:val="22"/>
          <w:szCs w:val="22"/>
        </w:rPr>
        <w:t>dwóch</w:t>
      </w:r>
      <w:r w:rsidRPr="00440710">
        <w:rPr>
          <w:rFonts w:ascii="Calibri" w:eastAsia="Arial" w:hAnsi="Calibri" w:cs="Calibri"/>
          <w:sz w:val="22"/>
          <w:szCs w:val="22"/>
        </w:rPr>
        <w:t xml:space="preserve"> </w:t>
      </w:r>
      <w:r w:rsidRPr="00440710">
        <w:rPr>
          <w:rFonts w:ascii="Calibri" w:hAnsi="Calibri" w:cs="Calibri"/>
          <w:sz w:val="22"/>
          <w:szCs w:val="22"/>
        </w:rPr>
        <w:t>jednobrzmiących</w:t>
      </w:r>
      <w:r w:rsidRPr="00440710">
        <w:rPr>
          <w:rFonts w:ascii="Calibri" w:eastAsia="Arial" w:hAnsi="Calibri" w:cs="Calibri"/>
          <w:sz w:val="22"/>
          <w:szCs w:val="22"/>
        </w:rPr>
        <w:t xml:space="preserve"> </w:t>
      </w:r>
      <w:r w:rsidRPr="00440710">
        <w:rPr>
          <w:rFonts w:ascii="Calibri" w:hAnsi="Calibri" w:cs="Calibri"/>
          <w:sz w:val="22"/>
          <w:szCs w:val="22"/>
        </w:rPr>
        <w:t>egzemplarzach,</w:t>
      </w:r>
      <w:r w:rsidRPr="00440710">
        <w:rPr>
          <w:rFonts w:ascii="Calibri" w:eastAsia="Arial" w:hAnsi="Calibri" w:cs="Calibri"/>
          <w:sz w:val="22"/>
          <w:szCs w:val="22"/>
        </w:rPr>
        <w:t xml:space="preserve"> </w:t>
      </w:r>
      <w:r w:rsidRPr="00440710">
        <w:rPr>
          <w:rFonts w:ascii="Calibri" w:hAnsi="Calibri" w:cs="Calibri"/>
          <w:sz w:val="22"/>
          <w:szCs w:val="22"/>
        </w:rPr>
        <w:t>po</w:t>
      </w:r>
      <w:r w:rsidRPr="00440710">
        <w:rPr>
          <w:rFonts w:ascii="Calibri" w:eastAsia="Arial" w:hAnsi="Calibri" w:cs="Calibri"/>
          <w:sz w:val="22"/>
          <w:szCs w:val="22"/>
        </w:rPr>
        <w:t xml:space="preserve"> </w:t>
      </w:r>
      <w:r w:rsidRPr="00440710">
        <w:rPr>
          <w:rFonts w:ascii="Calibri" w:hAnsi="Calibri" w:cs="Calibri"/>
          <w:sz w:val="22"/>
          <w:szCs w:val="22"/>
        </w:rPr>
        <w:t>jednej</w:t>
      </w:r>
      <w:r w:rsidRPr="00440710">
        <w:rPr>
          <w:rFonts w:ascii="Calibri" w:eastAsia="Arial" w:hAnsi="Calibri" w:cs="Calibri"/>
          <w:sz w:val="22"/>
          <w:szCs w:val="22"/>
        </w:rPr>
        <w:t xml:space="preserve"> </w:t>
      </w:r>
      <w:r w:rsidRPr="00440710">
        <w:rPr>
          <w:rFonts w:ascii="Calibri" w:hAnsi="Calibri" w:cs="Calibri"/>
          <w:sz w:val="22"/>
          <w:szCs w:val="22"/>
        </w:rPr>
        <w:t>dla</w:t>
      </w:r>
      <w:r w:rsidRPr="00440710">
        <w:rPr>
          <w:rFonts w:ascii="Calibri" w:eastAsia="Arial" w:hAnsi="Calibri" w:cs="Calibri"/>
          <w:sz w:val="22"/>
          <w:szCs w:val="22"/>
        </w:rPr>
        <w:t xml:space="preserve"> </w:t>
      </w:r>
      <w:r w:rsidRPr="00440710">
        <w:rPr>
          <w:rFonts w:ascii="Calibri" w:hAnsi="Calibri" w:cs="Calibri"/>
          <w:sz w:val="22"/>
          <w:szCs w:val="22"/>
        </w:rPr>
        <w:t>każdej</w:t>
      </w:r>
      <w:r w:rsidRPr="00440710">
        <w:rPr>
          <w:rFonts w:ascii="Calibri" w:eastAsia="Arial" w:hAnsi="Calibri" w:cs="Calibri"/>
          <w:sz w:val="22"/>
          <w:szCs w:val="22"/>
        </w:rPr>
        <w:t xml:space="preserve"> </w:t>
      </w:r>
      <w:r w:rsidRPr="00440710">
        <w:rPr>
          <w:rFonts w:ascii="Calibri" w:hAnsi="Calibri" w:cs="Calibri"/>
          <w:sz w:val="22"/>
          <w:szCs w:val="22"/>
        </w:rPr>
        <w:t>ze</w:t>
      </w:r>
      <w:r w:rsidRPr="00440710">
        <w:rPr>
          <w:rFonts w:ascii="Calibri" w:eastAsia="Arial" w:hAnsi="Calibri" w:cs="Calibri"/>
          <w:sz w:val="22"/>
          <w:szCs w:val="22"/>
        </w:rPr>
        <w:t xml:space="preserve"> </w:t>
      </w:r>
      <w:r w:rsidRPr="00440710">
        <w:rPr>
          <w:rFonts w:ascii="Calibri" w:hAnsi="Calibri" w:cs="Calibri"/>
          <w:sz w:val="22"/>
          <w:szCs w:val="22"/>
        </w:rPr>
        <w:t>Stron.</w:t>
      </w:r>
      <w:r w:rsidR="00586F40">
        <w:rPr>
          <w:rFonts w:ascii="Calibri" w:hAnsi="Calibri" w:cs="Calibri"/>
          <w:sz w:val="22"/>
          <w:szCs w:val="22"/>
        </w:rPr>
        <w:t>/Umowę zawarto w formie elektronicznej*.</w:t>
      </w:r>
    </w:p>
    <w:p w14:paraId="14DA62AB" w14:textId="77777777" w:rsidR="00851EF3" w:rsidRPr="00440710" w:rsidRDefault="00851EF3" w:rsidP="00440710">
      <w:pPr>
        <w:spacing w:line="276" w:lineRule="auto"/>
        <w:rPr>
          <w:rFonts w:ascii="Calibri" w:hAnsi="Calibri" w:cs="Calibri"/>
          <w:b/>
          <w:sz w:val="22"/>
          <w:szCs w:val="22"/>
        </w:rPr>
      </w:pPr>
    </w:p>
    <w:p w14:paraId="60A8B2F3" w14:textId="77777777" w:rsidR="00836F0D" w:rsidRPr="00440710" w:rsidRDefault="00836F0D" w:rsidP="00440710">
      <w:pPr>
        <w:spacing w:line="276" w:lineRule="auto"/>
        <w:rPr>
          <w:rFonts w:ascii="Calibri" w:hAnsi="Calibri" w:cs="Calibri"/>
          <w:b/>
          <w:sz w:val="22"/>
          <w:szCs w:val="22"/>
        </w:rPr>
      </w:pPr>
    </w:p>
    <w:p w14:paraId="42E60485" w14:textId="77777777" w:rsidR="00836F0D" w:rsidRPr="00440710" w:rsidRDefault="00836F0D" w:rsidP="00440710">
      <w:pPr>
        <w:spacing w:line="276" w:lineRule="auto"/>
        <w:rPr>
          <w:rFonts w:ascii="Calibri" w:hAnsi="Calibri" w:cs="Calibri"/>
          <w:b/>
          <w:sz w:val="22"/>
          <w:szCs w:val="22"/>
        </w:rPr>
      </w:pPr>
    </w:p>
    <w:p w14:paraId="0D483FE8" w14:textId="77777777" w:rsidR="00836F0D" w:rsidRPr="00440710" w:rsidRDefault="00836F0D" w:rsidP="00440710">
      <w:pPr>
        <w:spacing w:line="276" w:lineRule="auto"/>
        <w:rPr>
          <w:rFonts w:ascii="Calibri" w:hAnsi="Calibri" w:cs="Calibri"/>
          <w:b/>
          <w:sz w:val="22"/>
          <w:szCs w:val="22"/>
        </w:rPr>
      </w:pPr>
    </w:p>
    <w:p w14:paraId="27C855BD" w14:textId="77777777" w:rsidR="00851EF3" w:rsidRPr="00440710" w:rsidRDefault="00851EF3" w:rsidP="001334E7">
      <w:pPr>
        <w:spacing w:line="276" w:lineRule="auto"/>
        <w:jc w:val="center"/>
        <w:rPr>
          <w:rFonts w:ascii="Calibri" w:hAnsi="Calibri" w:cs="Calibri"/>
          <w:b/>
          <w:sz w:val="22"/>
          <w:szCs w:val="22"/>
        </w:rPr>
      </w:pPr>
      <w:r w:rsidRPr="00440710">
        <w:rPr>
          <w:rFonts w:ascii="Calibri" w:hAnsi="Calibri" w:cs="Calibri"/>
          <w:b/>
          <w:sz w:val="22"/>
          <w:szCs w:val="22"/>
        </w:rPr>
        <w:t>WYKONAWCA</w:t>
      </w:r>
      <w:r w:rsidRPr="00440710">
        <w:rPr>
          <w:rFonts w:ascii="Calibri" w:eastAsia="Arial" w:hAnsi="Calibri" w:cs="Calibri"/>
          <w:b/>
          <w:sz w:val="22"/>
          <w:szCs w:val="22"/>
        </w:rPr>
        <w:t xml:space="preserve"> </w:t>
      </w:r>
      <w:r w:rsidRPr="00440710">
        <w:rPr>
          <w:rFonts w:ascii="Calibri" w:hAnsi="Calibri" w:cs="Calibri"/>
          <w:b/>
          <w:sz w:val="22"/>
          <w:szCs w:val="22"/>
        </w:rPr>
        <w:tab/>
      </w:r>
      <w:r w:rsidRPr="00440710">
        <w:rPr>
          <w:rFonts w:ascii="Calibri" w:hAnsi="Calibri" w:cs="Calibri"/>
          <w:b/>
          <w:sz w:val="22"/>
          <w:szCs w:val="22"/>
        </w:rPr>
        <w:tab/>
      </w:r>
      <w:r w:rsidRPr="00440710">
        <w:rPr>
          <w:rFonts w:ascii="Calibri" w:hAnsi="Calibri" w:cs="Calibri"/>
          <w:b/>
          <w:sz w:val="22"/>
          <w:szCs w:val="22"/>
        </w:rPr>
        <w:tab/>
      </w:r>
      <w:r w:rsidRPr="00440710">
        <w:rPr>
          <w:rFonts w:ascii="Calibri" w:hAnsi="Calibri" w:cs="Calibri"/>
          <w:b/>
          <w:sz w:val="22"/>
          <w:szCs w:val="22"/>
        </w:rPr>
        <w:tab/>
      </w:r>
      <w:r w:rsidRPr="00440710">
        <w:rPr>
          <w:rFonts w:ascii="Calibri" w:hAnsi="Calibri" w:cs="Calibri"/>
          <w:b/>
          <w:sz w:val="22"/>
          <w:szCs w:val="22"/>
        </w:rPr>
        <w:tab/>
      </w:r>
      <w:r w:rsidRPr="00440710">
        <w:rPr>
          <w:rFonts w:ascii="Calibri" w:hAnsi="Calibri" w:cs="Calibri"/>
          <w:b/>
          <w:sz w:val="22"/>
          <w:szCs w:val="22"/>
        </w:rPr>
        <w:tab/>
        <w:t>ZAMAWIAJĄCY</w:t>
      </w:r>
    </w:p>
    <w:p w14:paraId="4B8DFED0" w14:textId="77777777" w:rsidR="00851EF3" w:rsidRPr="00440710" w:rsidRDefault="00851EF3" w:rsidP="00440710">
      <w:pPr>
        <w:spacing w:line="276" w:lineRule="auto"/>
        <w:rPr>
          <w:rFonts w:ascii="Calibri" w:hAnsi="Calibri" w:cs="Calibri"/>
          <w:sz w:val="22"/>
          <w:szCs w:val="22"/>
        </w:rPr>
      </w:pPr>
    </w:p>
    <w:p w14:paraId="21755286" w14:textId="77777777" w:rsidR="00061AE5" w:rsidRPr="00440710" w:rsidRDefault="00061AE5" w:rsidP="00440710">
      <w:pPr>
        <w:spacing w:line="276" w:lineRule="auto"/>
        <w:rPr>
          <w:rFonts w:ascii="Calibri" w:hAnsi="Calibri" w:cs="Calibri"/>
          <w:sz w:val="22"/>
          <w:szCs w:val="22"/>
        </w:rPr>
      </w:pPr>
    </w:p>
    <w:p w14:paraId="2CEB93CE" w14:textId="77777777" w:rsidR="00304584" w:rsidRPr="00440710" w:rsidRDefault="00061AE5" w:rsidP="00440710">
      <w:pPr>
        <w:tabs>
          <w:tab w:val="left" w:pos="1884"/>
        </w:tabs>
        <w:spacing w:line="276" w:lineRule="auto"/>
        <w:rPr>
          <w:rFonts w:ascii="Calibri" w:hAnsi="Calibri" w:cs="Calibri"/>
          <w:sz w:val="22"/>
          <w:szCs w:val="22"/>
        </w:rPr>
      </w:pPr>
      <w:r w:rsidRPr="00440710">
        <w:rPr>
          <w:rFonts w:ascii="Calibri" w:hAnsi="Calibri" w:cs="Calibri"/>
          <w:sz w:val="22"/>
          <w:szCs w:val="22"/>
        </w:rPr>
        <w:t>Załączniki</w:t>
      </w:r>
    </w:p>
    <w:p w14:paraId="6492175B" w14:textId="77777777" w:rsidR="005E330C" w:rsidRPr="00440710" w:rsidRDefault="005E330C">
      <w:pPr>
        <w:numPr>
          <w:ilvl w:val="0"/>
          <w:numId w:val="39"/>
        </w:numPr>
        <w:tabs>
          <w:tab w:val="clear" w:pos="2340"/>
        </w:tabs>
        <w:spacing w:line="276" w:lineRule="auto"/>
        <w:ind w:left="284"/>
        <w:rPr>
          <w:rFonts w:ascii="Calibri" w:hAnsi="Calibri" w:cs="Calibri"/>
          <w:sz w:val="22"/>
          <w:szCs w:val="22"/>
        </w:rPr>
      </w:pPr>
      <w:r w:rsidRPr="00440710">
        <w:rPr>
          <w:rFonts w:ascii="Calibri" w:hAnsi="Calibri" w:cs="Calibri"/>
          <w:sz w:val="22"/>
          <w:szCs w:val="22"/>
        </w:rPr>
        <w:t>Oferta Wykonawcy</w:t>
      </w:r>
    </w:p>
    <w:p w14:paraId="5396EFE0" w14:textId="77777777" w:rsidR="00061AE5" w:rsidRPr="00440710" w:rsidRDefault="00A94BBC">
      <w:pPr>
        <w:numPr>
          <w:ilvl w:val="0"/>
          <w:numId w:val="39"/>
        </w:numPr>
        <w:tabs>
          <w:tab w:val="clear" w:pos="2340"/>
        </w:tabs>
        <w:spacing w:line="276" w:lineRule="auto"/>
        <w:ind w:left="284"/>
        <w:rPr>
          <w:rFonts w:ascii="Calibri" w:hAnsi="Calibri" w:cs="Calibri"/>
          <w:sz w:val="22"/>
          <w:szCs w:val="22"/>
        </w:rPr>
      </w:pPr>
      <w:r w:rsidRPr="00440710">
        <w:rPr>
          <w:rFonts w:ascii="Calibri" w:hAnsi="Calibri" w:cs="Calibri"/>
          <w:sz w:val="22"/>
          <w:szCs w:val="22"/>
        </w:rPr>
        <w:t>Dokumentacja projektowa</w:t>
      </w:r>
    </w:p>
    <w:p w14:paraId="5825518C" w14:textId="19206D4F" w:rsidR="00A94BBC" w:rsidRDefault="00A94BBC">
      <w:pPr>
        <w:numPr>
          <w:ilvl w:val="0"/>
          <w:numId w:val="39"/>
        </w:numPr>
        <w:tabs>
          <w:tab w:val="clear" w:pos="2340"/>
        </w:tabs>
        <w:spacing w:line="276" w:lineRule="auto"/>
        <w:ind w:left="284"/>
        <w:rPr>
          <w:rFonts w:ascii="Calibri" w:hAnsi="Calibri" w:cs="Calibri"/>
          <w:sz w:val="22"/>
          <w:szCs w:val="22"/>
        </w:rPr>
      </w:pPr>
      <w:r w:rsidRPr="00586F40">
        <w:rPr>
          <w:rFonts w:ascii="Calibri" w:hAnsi="Calibri" w:cs="Calibri"/>
          <w:sz w:val="22"/>
          <w:szCs w:val="22"/>
        </w:rPr>
        <w:t>Karta gwarancyjna</w:t>
      </w:r>
    </w:p>
    <w:p w14:paraId="53F3B46B" w14:textId="77777777" w:rsidR="00586F40" w:rsidRPr="00586F40" w:rsidRDefault="00586F40" w:rsidP="00586F40">
      <w:pPr>
        <w:spacing w:line="276" w:lineRule="auto"/>
        <w:ind w:left="284"/>
        <w:rPr>
          <w:rFonts w:ascii="Calibri" w:hAnsi="Calibri" w:cs="Calibri"/>
          <w:sz w:val="22"/>
          <w:szCs w:val="22"/>
        </w:rPr>
      </w:pPr>
    </w:p>
    <w:p w14:paraId="22EF2D6B" w14:textId="3E3E6C29" w:rsidR="00586F40" w:rsidRPr="00440710" w:rsidRDefault="00586F40" w:rsidP="00586F40">
      <w:pPr>
        <w:spacing w:line="276" w:lineRule="auto"/>
        <w:rPr>
          <w:rFonts w:ascii="Calibri" w:hAnsi="Calibri" w:cs="Calibri"/>
          <w:sz w:val="22"/>
          <w:szCs w:val="22"/>
        </w:rPr>
      </w:pPr>
      <w:r>
        <w:rPr>
          <w:rFonts w:ascii="Calibri" w:hAnsi="Calibri" w:cs="Calibri"/>
          <w:sz w:val="22"/>
          <w:szCs w:val="22"/>
        </w:rPr>
        <w:t>*-niepotrzebne skreślić</w:t>
      </w:r>
    </w:p>
    <w:sectPr w:rsidR="00586F40" w:rsidRPr="00440710" w:rsidSect="00D23479">
      <w:footerReference w:type="default" r:id="rId8"/>
      <w:pgSz w:w="11906" w:h="16838"/>
      <w:pgMar w:top="993" w:right="1134" w:bottom="1418" w:left="1100"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F0921" w14:textId="77777777" w:rsidR="00AD49C0" w:rsidRDefault="00AD49C0">
      <w:r>
        <w:separator/>
      </w:r>
    </w:p>
  </w:endnote>
  <w:endnote w:type="continuationSeparator" w:id="0">
    <w:p w14:paraId="2D0F7635" w14:textId="77777777" w:rsidR="00AD49C0" w:rsidRDefault="00AD4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18F3" w14:textId="77777777" w:rsidR="00E214F9" w:rsidRPr="00980920" w:rsidRDefault="00E214F9">
    <w:pPr>
      <w:pStyle w:val="Stopka"/>
      <w:ind w:right="360"/>
      <w:jc w:val="center"/>
      <w:rPr>
        <w:rFonts w:ascii="Arial" w:hAnsi="Arial" w:cs="Arial"/>
      </w:rPr>
    </w:pPr>
    <w:r w:rsidRPr="00980920">
      <w:rPr>
        <w:rFonts w:ascii="Arial" w:hAnsi="Arial" w:cs="Arial"/>
        <w:sz w:val="17"/>
        <w:szCs w:val="17"/>
      </w:rPr>
      <w:t>Strona</w:t>
    </w:r>
    <w:r w:rsidRPr="00980920">
      <w:rPr>
        <w:rFonts w:ascii="Arial" w:eastAsia="Arial" w:hAnsi="Arial" w:cs="Arial"/>
        <w:sz w:val="17"/>
        <w:szCs w:val="17"/>
      </w:rPr>
      <w:t xml:space="preserve"> </w:t>
    </w:r>
    <w:r w:rsidRPr="00980920">
      <w:rPr>
        <w:rFonts w:ascii="Arial" w:hAnsi="Arial" w:cs="Arial"/>
        <w:sz w:val="17"/>
        <w:szCs w:val="17"/>
      </w:rPr>
      <w:fldChar w:fldCharType="begin"/>
    </w:r>
    <w:r w:rsidRPr="00980920">
      <w:rPr>
        <w:rFonts w:ascii="Arial" w:hAnsi="Arial" w:cs="Arial"/>
        <w:sz w:val="17"/>
        <w:szCs w:val="17"/>
      </w:rPr>
      <w:instrText xml:space="preserve"> PAGE </w:instrText>
    </w:r>
    <w:r w:rsidRPr="00980920">
      <w:rPr>
        <w:rFonts w:ascii="Arial" w:hAnsi="Arial" w:cs="Arial"/>
        <w:sz w:val="17"/>
        <w:szCs w:val="17"/>
      </w:rPr>
      <w:fldChar w:fldCharType="separate"/>
    </w:r>
    <w:r w:rsidR="0065568C">
      <w:rPr>
        <w:rFonts w:ascii="Arial" w:hAnsi="Arial" w:cs="Arial"/>
        <w:noProof/>
        <w:sz w:val="17"/>
        <w:szCs w:val="17"/>
      </w:rPr>
      <w:t>23</w:t>
    </w:r>
    <w:r w:rsidRPr="00980920">
      <w:rPr>
        <w:rFonts w:ascii="Arial" w:hAnsi="Arial" w:cs="Arial"/>
        <w:sz w:val="17"/>
        <w:szCs w:val="17"/>
      </w:rPr>
      <w:fldChar w:fldCharType="end"/>
    </w:r>
    <w:r w:rsidRPr="00980920">
      <w:rPr>
        <w:rFonts w:ascii="Arial" w:hAnsi="Arial" w:cs="Arial"/>
        <w:sz w:val="17"/>
        <w:szCs w:val="17"/>
      </w:rPr>
      <w:t>/</w:t>
    </w:r>
    <w:r w:rsidRPr="00980920">
      <w:rPr>
        <w:rFonts w:ascii="Arial" w:hAnsi="Arial" w:cs="Arial"/>
        <w:sz w:val="17"/>
        <w:szCs w:val="17"/>
      </w:rPr>
      <w:fldChar w:fldCharType="begin"/>
    </w:r>
    <w:r w:rsidRPr="00980920">
      <w:rPr>
        <w:rFonts w:ascii="Arial" w:hAnsi="Arial" w:cs="Arial"/>
        <w:sz w:val="17"/>
        <w:szCs w:val="17"/>
      </w:rPr>
      <w:instrText xml:space="preserve"> NUMPAGES \*Arabic </w:instrText>
    </w:r>
    <w:r w:rsidRPr="00980920">
      <w:rPr>
        <w:rFonts w:ascii="Arial" w:hAnsi="Arial" w:cs="Arial"/>
        <w:sz w:val="17"/>
        <w:szCs w:val="17"/>
      </w:rPr>
      <w:fldChar w:fldCharType="separate"/>
    </w:r>
    <w:r w:rsidR="0065568C">
      <w:rPr>
        <w:rFonts w:ascii="Arial" w:hAnsi="Arial" w:cs="Arial"/>
        <w:noProof/>
        <w:sz w:val="17"/>
        <w:szCs w:val="17"/>
      </w:rPr>
      <w:t>23</w:t>
    </w:r>
    <w:r w:rsidRPr="00980920">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68DD" w14:textId="77777777" w:rsidR="00AD49C0" w:rsidRDefault="00AD49C0">
      <w:r>
        <w:separator/>
      </w:r>
    </w:p>
  </w:footnote>
  <w:footnote w:type="continuationSeparator" w:id="0">
    <w:p w14:paraId="4196FDE3" w14:textId="77777777" w:rsidR="00AD49C0" w:rsidRDefault="00AD4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BDA7A72"/>
    <w:name w:val="WW8Num9"/>
    <w:lvl w:ilvl="0">
      <w:start w:val="6"/>
      <w:numFmt w:val="decimal"/>
      <w:lvlText w:val="%1."/>
      <w:lvlJc w:val="left"/>
      <w:pPr>
        <w:tabs>
          <w:tab w:val="num" w:pos="720"/>
        </w:tabs>
        <w:ind w:left="72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3"/>
    <w:multiLevelType w:val="singleLevel"/>
    <w:tmpl w:val="00000003"/>
    <w:name w:val="WW8Num10"/>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12"/>
    <w:lvl w:ilvl="0">
      <w:start w:val="1"/>
      <w:numFmt w:val="decimal"/>
      <w:lvlText w:val="%1."/>
      <w:lvlJc w:val="left"/>
      <w:pPr>
        <w:tabs>
          <w:tab w:val="num" w:pos="1004"/>
        </w:tabs>
        <w:ind w:left="1004" w:hanging="360"/>
      </w:pPr>
    </w:lvl>
  </w:abstractNum>
  <w:abstractNum w:abstractNumId="4" w15:restartNumberingAfterBreak="0">
    <w:nsid w:val="00000005"/>
    <w:multiLevelType w:val="singleLevel"/>
    <w:tmpl w:val="00000005"/>
    <w:name w:val="WW8Num13"/>
    <w:lvl w:ilvl="0">
      <w:start w:val="1"/>
      <w:numFmt w:val="decimal"/>
      <w:lvlText w:val="%1."/>
      <w:lvlJc w:val="left"/>
      <w:pPr>
        <w:tabs>
          <w:tab w:val="num" w:pos="2340"/>
        </w:tabs>
        <w:ind w:left="234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15"/>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00000008"/>
    <w:name w:val="WW8Num16"/>
    <w:lvl w:ilvl="0">
      <w:start w:val="1"/>
      <w:numFmt w:val="decimal"/>
      <w:lvlText w:val="%1."/>
      <w:lvlJc w:val="left"/>
      <w:pPr>
        <w:tabs>
          <w:tab w:val="num" w:pos="2340"/>
        </w:tabs>
        <w:ind w:left="2340" w:hanging="360"/>
      </w:pPr>
      <w:rPr>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17"/>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rPr>
        <w:b w:val="0"/>
        <w:color w:val="auto"/>
        <w:sz w:val="21"/>
        <w:szCs w:val="21"/>
      </w:rPr>
    </w:lvl>
    <w:lvl w:ilvl="2">
      <w:start w:val="1"/>
      <w:numFmt w:val="lowerLetter"/>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singleLevel"/>
    <w:tmpl w:val="0000000A"/>
    <w:name w:val="WW8Num18"/>
    <w:lvl w:ilvl="0">
      <w:start w:val="1"/>
      <w:numFmt w:val="decimal"/>
      <w:lvlText w:val="%1."/>
      <w:lvlJc w:val="left"/>
      <w:pPr>
        <w:tabs>
          <w:tab w:val="num" w:pos="1004"/>
        </w:tabs>
        <w:ind w:left="1004" w:hanging="360"/>
      </w:pPr>
    </w:lvl>
  </w:abstractNum>
  <w:abstractNum w:abstractNumId="10" w15:restartNumberingAfterBreak="0">
    <w:nsid w:val="0000000B"/>
    <w:multiLevelType w:val="singleLevel"/>
    <w:tmpl w:val="0000000B"/>
    <w:name w:val="WW8Num19"/>
    <w:lvl w:ilvl="0">
      <w:start w:val="1"/>
      <w:numFmt w:val="lowerLetter"/>
      <w:lvlText w:val="%1)"/>
      <w:lvlJc w:val="left"/>
      <w:pPr>
        <w:tabs>
          <w:tab w:val="num" w:pos="0"/>
        </w:tabs>
        <w:ind w:left="644" w:hanging="360"/>
      </w:pPr>
      <w:rPr>
        <w:b w:val="0"/>
        <w:sz w:val="21"/>
        <w:szCs w:val="21"/>
      </w:rPr>
    </w:lvl>
  </w:abstractNum>
  <w:abstractNum w:abstractNumId="11" w15:restartNumberingAfterBreak="0">
    <w:nsid w:val="0000000C"/>
    <w:multiLevelType w:val="singleLevel"/>
    <w:tmpl w:val="0000000C"/>
    <w:name w:val="WW8Num20"/>
    <w:lvl w:ilvl="0">
      <w:start w:val="6"/>
      <w:numFmt w:val="decimal"/>
      <w:lvlText w:val="%1."/>
      <w:lvlJc w:val="left"/>
      <w:pPr>
        <w:tabs>
          <w:tab w:val="num" w:pos="1440"/>
        </w:tabs>
        <w:ind w:left="1440" w:hanging="360"/>
      </w:pPr>
    </w:lvl>
  </w:abstractNum>
  <w:abstractNum w:abstractNumId="12" w15:restartNumberingAfterBreak="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3" w15:restartNumberingAfterBreak="0">
    <w:nsid w:val="0000000E"/>
    <w:multiLevelType w:val="multilevel"/>
    <w:tmpl w:val="0000000E"/>
    <w:name w:val="WW8Num2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multilevel"/>
    <w:tmpl w:val="A87AE138"/>
    <w:name w:val="WW8Num23"/>
    <w:lvl w:ilvl="0">
      <w:start w:val="1"/>
      <w:numFmt w:val="decimal"/>
      <w:lvlText w:val="%1."/>
      <w:lvlJc w:val="left"/>
      <w:pPr>
        <w:tabs>
          <w:tab w:val="num" w:pos="1440"/>
        </w:tabs>
        <w:ind w:left="1440" w:hanging="360"/>
      </w:pPr>
      <w:rPr>
        <w:strike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24"/>
    <w:lvl w:ilvl="0">
      <w:start w:val="2"/>
      <w:numFmt w:val="decimal"/>
      <w:lvlText w:val="%1)"/>
      <w:lvlJc w:val="left"/>
      <w:pPr>
        <w:tabs>
          <w:tab w:val="num" w:pos="1500"/>
        </w:tabs>
        <w:ind w:left="1500" w:hanging="360"/>
      </w:pPr>
    </w:lvl>
    <w:lvl w:ilvl="1">
      <w:start w:val="1"/>
      <w:numFmt w:val="lowerLetter"/>
      <w:lvlText w:val="%2."/>
      <w:lvlJc w:val="left"/>
      <w:pPr>
        <w:tabs>
          <w:tab w:val="num" w:pos="1500"/>
        </w:tabs>
        <w:ind w:left="1500" w:hanging="360"/>
      </w:pPr>
    </w:lvl>
    <w:lvl w:ilvl="2">
      <w:start w:val="1"/>
      <w:numFmt w:val="lowerRoman"/>
      <w:lvlText w:val="%3."/>
      <w:lvlJc w:val="left"/>
      <w:pPr>
        <w:tabs>
          <w:tab w:val="num" w:pos="2220"/>
        </w:tabs>
        <w:ind w:left="2220" w:hanging="180"/>
      </w:pPr>
    </w:lvl>
    <w:lvl w:ilvl="3">
      <w:start w:val="1"/>
      <w:numFmt w:val="lowerLetter"/>
      <w:lvlText w:val="%4)"/>
      <w:lvlJc w:val="left"/>
      <w:pPr>
        <w:tabs>
          <w:tab w:val="num" w:pos="2940"/>
        </w:tabs>
        <w:ind w:left="2940" w:hanging="360"/>
      </w:pPr>
    </w:lvl>
    <w:lvl w:ilvl="4">
      <w:start w:val="1"/>
      <w:numFmt w:val="decimal"/>
      <w:lvlText w:val="%5)"/>
      <w:lvlJc w:val="left"/>
      <w:pPr>
        <w:tabs>
          <w:tab w:val="num" w:pos="3660"/>
        </w:tabs>
        <w:ind w:left="3660" w:hanging="360"/>
      </w:pPr>
    </w:lvl>
    <w:lvl w:ilvl="5">
      <w:start w:val="1"/>
      <w:numFmt w:val="lowerLetter"/>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6" w15:restartNumberingAfterBreak="0">
    <w:nsid w:val="00000011"/>
    <w:multiLevelType w:val="singleLevel"/>
    <w:tmpl w:val="00000011"/>
    <w:name w:val="WW8Num25"/>
    <w:lvl w:ilvl="0">
      <w:start w:val="1"/>
      <w:numFmt w:val="decimal"/>
      <w:lvlText w:val="%1)"/>
      <w:lvlJc w:val="left"/>
      <w:pPr>
        <w:tabs>
          <w:tab w:val="num" w:pos="0"/>
        </w:tabs>
        <w:ind w:left="1080" w:hanging="360"/>
      </w:pPr>
    </w:lvl>
  </w:abstractNum>
  <w:abstractNum w:abstractNumId="17"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27"/>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28"/>
    <w:lvl w:ilvl="0">
      <w:start w:val="1"/>
      <w:numFmt w:val="decimal"/>
      <w:lvlText w:val="%1."/>
      <w:lvlJc w:val="left"/>
      <w:pPr>
        <w:tabs>
          <w:tab w:val="num" w:pos="1440"/>
        </w:tabs>
        <w:ind w:left="1440" w:hanging="360"/>
      </w:pPr>
    </w:lvl>
  </w:abstractNum>
  <w:abstractNum w:abstractNumId="20" w15:restartNumberingAfterBreak="0">
    <w:nsid w:val="00000015"/>
    <w:multiLevelType w:val="singleLevel"/>
    <w:tmpl w:val="00000015"/>
    <w:name w:val="WW8Num29"/>
    <w:lvl w:ilvl="0">
      <w:start w:val="1"/>
      <w:numFmt w:val="decimal"/>
      <w:lvlText w:val="%1)"/>
      <w:lvlJc w:val="left"/>
      <w:pPr>
        <w:tabs>
          <w:tab w:val="num" w:pos="0"/>
        </w:tabs>
        <w:ind w:left="720" w:hanging="360"/>
      </w:pPr>
    </w:lvl>
  </w:abstractNum>
  <w:abstractNum w:abstractNumId="21" w15:restartNumberingAfterBreak="0">
    <w:nsid w:val="00000016"/>
    <w:multiLevelType w:val="multilevel"/>
    <w:tmpl w:val="00000016"/>
    <w:name w:val="WW8Num30"/>
    <w:lvl w:ilvl="0">
      <w:start w:val="4"/>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singleLevel"/>
    <w:tmpl w:val="00000017"/>
    <w:name w:val="WW8Num31"/>
    <w:lvl w:ilvl="0">
      <w:start w:val="1"/>
      <w:numFmt w:val="decimal"/>
      <w:lvlText w:val="%1)"/>
      <w:lvlJc w:val="left"/>
      <w:pPr>
        <w:tabs>
          <w:tab w:val="num" w:pos="0"/>
        </w:tabs>
        <w:ind w:left="1020" w:hanging="360"/>
      </w:pPr>
    </w:lvl>
  </w:abstractNum>
  <w:abstractNum w:abstractNumId="23" w15:restartNumberingAfterBreak="0">
    <w:nsid w:val="00000018"/>
    <w:multiLevelType w:val="singleLevel"/>
    <w:tmpl w:val="00000018"/>
    <w:name w:val="WW8Num32"/>
    <w:lvl w:ilvl="0">
      <w:start w:val="5"/>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33"/>
    <w:lvl w:ilvl="0">
      <w:start w:val="1"/>
      <w:numFmt w:val="decimal"/>
      <w:lvlText w:val="%1."/>
      <w:lvlJc w:val="left"/>
      <w:pPr>
        <w:tabs>
          <w:tab w:val="num" w:pos="2340"/>
        </w:tabs>
        <w:ind w:left="2340" w:hanging="360"/>
      </w:pPr>
    </w:lvl>
  </w:abstractNum>
  <w:abstractNum w:abstractNumId="25" w15:restartNumberingAfterBreak="0">
    <w:nsid w:val="0000001A"/>
    <w:multiLevelType w:val="singleLevel"/>
    <w:tmpl w:val="0000001A"/>
    <w:name w:val="WW8Num34"/>
    <w:lvl w:ilvl="0">
      <w:start w:val="6"/>
      <w:numFmt w:val="decimal"/>
      <w:lvlText w:val="%1."/>
      <w:lvlJc w:val="left"/>
      <w:pPr>
        <w:tabs>
          <w:tab w:val="num" w:pos="1440"/>
        </w:tabs>
        <w:ind w:left="1440" w:hanging="360"/>
      </w:pPr>
    </w:lvl>
  </w:abstractNum>
  <w:abstractNum w:abstractNumId="26" w15:restartNumberingAfterBreak="0">
    <w:nsid w:val="0000001B"/>
    <w:multiLevelType w:val="singleLevel"/>
    <w:tmpl w:val="0000001B"/>
    <w:name w:val="WW8Num35"/>
    <w:lvl w:ilvl="0">
      <w:start w:val="1"/>
      <w:numFmt w:val="decimal"/>
      <w:lvlText w:val="%1)"/>
      <w:lvlJc w:val="left"/>
      <w:pPr>
        <w:tabs>
          <w:tab w:val="num" w:pos="1980"/>
        </w:tabs>
        <w:ind w:left="1980" w:hanging="360"/>
      </w:pPr>
      <w:rPr>
        <w:b w:val="0"/>
      </w:rPr>
    </w:lvl>
  </w:abstractNum>
  <w:abstractNum w:abstractNumId="27" w15:restartNumberingAfterBreak="0">
    <w:nsid w:val="0000001C"/>
    <w:multiLevelType w:val="singleLevel"/>
    <w:tmpl w:val="0000001C"/>
    <w:name w:val="WW8Num36"/>
    <w:lvl w:ilvl="0">
      <w:start w:val="2"/>
      <w:numFmt w:val="decimal"/>
      <w:lvlText w:val="%1."/>
      <w:lvlJc w:val="left"/>
      <w:pPr>
        <w:tabs>
          <w:tab w:val="num" w:pos="1440"/>
        </w:tabs>
        <w:ind w:left="1440" w:hanging="360"/>
      </w:pPr>
    </w:lvl>
  </w:abstractNum>
  <w:abstractNum w:abstractNumId="28" w15:restartNumberingAfterBreak="0">
    <w:nsid w:val="0000001D"/>
    <w:multiLevelType w:val="multilevel"/>
    <w:tmpl w:val="0000001D"/>
    <w:name w:val="WW8Num37"/>
    <w:lvl w:ilvl="0">
      <w:start w:val="1"/>
      <w:numFmt w:val="decimal"/>
      <w:lvlText w:val="%1)"/>
      <w:lvlJc w:val="left"/>
      <w:pPr>
        <w:tabs>
          <w:tab w:val="num" w:pos="1440"/>
        </w:tabs>
        <w:ind w:left="1440" w:hanging="360"/>
      </w:pPr>
      <w:rPr>
        <w:b w:val="0"/>
        <w:color w:val="auto"/>
      </w:rPr>
    </w:lvl>
    <w:lvl w:ilvl="1">
      <w:start w:val="2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singleLevel"/>
    <w:tmpl w:val="0000001E"/>
    <w:name w:val="WW8Num38"/>
    <w:lvl w:ilvl="0">
      <w:start w:val="1"/>
      <w:numFmt w:val="decimal"/>
      <w:lvlText w:val="%1)"/>
      <w:lvlJc w:val="left"/>
      <w:pPr>
        <w:tabs>
          <w:tab w:val="num" w:pos="0"/>
        </w:tabs>
        <w:ind w:left="720" w:hanging="360"/>
      </w:pPr>
    </w:lvl>
  </w:abstractNum>
  <w:abstractNum w:abstractNumId="30" w15:restartNumberingAfterBreak="0">
    <w:nsid w:val="0000001F"/>
    <w:multiLevelType w:val="singleLevel"/>
    <w:tmpl w:val="0000001F"/>
    <w:name w:val="WW8Num39"/>
    <w:lvl w:ilvl="0">
      <w:start w:val="1"/>
      <w:numFmt w:val="decimal"/>
      <w:lvlText w:val="%1)"/>
      <w:lvlJc w:val="left"/>
      <w:pPr>
        <w:tabs>
          <w:tab w:val="num" w:pos="3660"/>
        </w:tabs>
        <w:ind w:left="3660" w:hanging="360"/>
      </w:pPr>
    </w:lvl>
  </w:abstractNum>
  <w:abstractNum w:abstractNumId="31" w15:restartNumberingAfterBreak="0">
    <w:nsid w:val="00000020"/>
    <w:multiLevelType w:val="multilevel"/>
    <w:tmpl w:val="5C0A503A"/>
    <w:name w:val="WW8Num40"/>
    <w:lvl w:ilvl="0">
      <w:start w:val="1"/>
      <w:numFmt w:val="decimal"/>
      <w:lvlText w:val="%1."/>
      <w:lvlJc w:val="left"/>
      <w:pPr>
        <w:tabs>
          <w:tab w:val="num" w:pos="502"/>
        </w:tabs>
        <w:ind w:left="502" w:hanging="360"/>
      </w:pPr>
      <w:rPr>
        <w:b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singleLevel"/>
    <w:tmpl w:val="00000021"/>
    <w:name w:val="WW8Num41"/>
    <w:lvl w:ilvl="0">
      <w:start w:val="1"/>
      <w:numFmt w:val="decimal"/>
      <w:lvlText w:val="%1."/>
      <w:lvlJc w:val="left"/>
      <w:pPr>
        <w:tabs>
          <w:tab w:val="num" w:pos="1440"/>
        </w:tabs>
        <w:ind w:left="1440" w:hanging="360"/>
      </w:pPr>
    </w:lvl>
  </w:abstractNum>
  <w:abstractNum w:abstractNumId="33" w15:restartNumberingAfterBreak="0">
    <w:nsid w:val="00000022"/>
    <w:multiLevelType w:val="singleLevel"/>
    <w:tmpl w:val="00000022"/>
    <w:name w:val="WW8Num42"/>
    <w:lvl w:ilvl="0">
      <w:start w:val="1"/>
      <w:numFmt w:val="decimal"/>
      <w:lvlText w:val="%1."/>
      <w:lvlJc w:val="left"/>
      <w:pPr>
        <w:tabs>
          <w:tab w:val="num" w:pos="0"/>
        </w:tabs>
        <w:ind w:left="720" w:hanging="360"/>
      </w:pPr>
    </w:lvl>
  </w:abstractNum>
  <w:abstractNum w:abstractNumId="34" w15:restartNumberingAfterBreak="0">
    <w:nsid w:val="00000023"/>
    <w:multiLevelType w:val="singleLevel"/>
    <w:tmpl w:val="00000023"/>
    <w:name w:val="WW8Num43"/>
    <w:lvl w:ilvl="0">
      <w:start w:val="1"/>
      <w:numFmt w:val="decimal"/>
      <w:lvlText w:val="%1."/>
      <w:lvlJc w:val="left"/>
      <w:pPr>
        <w:tabs>
          <w:tab w:val="num" w:pos="0"/>
        </w:tabs>
        <w:ind w:left="360" w:hanging="360"/>
      </w:pPr>
    </w:lvl>
  </w:abstractNum>
  <w:abstractNum w:abstractNumId="35" w15:restartNumberingAfterBreak="0">
    <w:nsid w:val="00000024"/>
    <w:multiLevelType w:val="singleLevel"/>
    <w:tmpl w:val="00000024"/>
    <w:name w:val="WW8Num44"/>
    <w:lvl w:ilvl="0">
      <w:start w:val="1"/>
      <w:numFmt w:val="decimal"/>
      <w:lvlText w:val="%1."/>
      <w:lvlJc w:val="left"/>
      <w:pPr>
        <w:tabs>
          <w:tab w:val="num" w:pos="2340"/>
        </w:tabs>
        <w:ind w:left="2340" w:hanging="360"/>
      </w:pPr>
    </w:lvl>
  </w:abstractNum>
  <w:abstractNum w:abstractNumId="36" w15:restartNumberingAfterBreak="0">
    <w:nsid w:val="00000025"/>
    <w:multiLevelType w:val="singleLevel"/>
    <w:tmpl w:val="00000025"/>
    <w:name w:val="WW8Num45"/>
    <w:lvl w:ilvl="0">
      <w:start w:val="1"/>
      <w:numFmt w:val="decimal"/>
      <w:lvlText w:val="%1)"/>
      <w:lvlJc w:val="left"/>
      <w:pPr>
        <w:tabs>
          <w:tab w:val="num" w:pos="0"/>
        </w:tabs>
        <w:ind w:left="720" w:hanging="360"/>
      </w:pPr>
    </w:lvl>
  </w:abstractNum>
  <w:abstractNum w:abstractNumId="37" w15:restartNumberingAfterBreak="0">
    <w:nsid w:val="00000026"/>
    <w:multiLevelType w:val="singleLevel"/>
    <w:tmpl w:val="287C836A"/>
    <w:name w:val="WW8Num46"/>
    <w:lvl w:ilvl="0">
      <w:start w:val="1"/>
      <w:numFmt w:val="decimal"/>
      <w:lvlText w:val="%1."/>
      <w:lvlJc w:val="left"/>
      <w:pPr>
        <w:tabs>
          <w:tab w:val="num" w:pos="1440"/>
        </w:tabs>
        <w:ind w:left="1440" w:hanging="360"/>
      </w:pPr>
      <w:rPr>
        <w:rFonts w:hint="default"/>
        <w:b w:val="0"/>
      </w:rPr>
    </w:lvl>
  </w:abstractNum>
  <w:abstractNum w:abstractNumId="38" w15:restartNumberingAfterBreak="0">
    <w:nsid w:val="00000027"/>
    <w:multiLevelType w:val="multilevel"/>
    <w:tmpl w:val="00000027"/>
    <w:name w:val="WW8Num47"/>
    <w:lvl w:ilvl="0">
      <w:start w:val="9"/>
      <w:numFmt w:val="decimal"/>
      <w:lvlText w:val="%1."/>
      <w:lvlJc w:val="left"/>
      <w:pPr>
        <w:tabs>
          <w:tab w:val="num" w:pos="1531"/>
        </w:tabs>
        <w:ind w:left="1531"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00000028"/>
    <w:multiLevelType w:val="singleLevel"/>
    <w:tmpl w:val="A3A80396"/>
    <w:name w:val="WW8Num48"/>
    <w:lvl w:ilvl="0">
      <w:start w:val="1"/>
      <w:numFmt w:val="decimal"/>
      <w:lvlText w:val="%1."/>
      <w:lvlJc w:val="left"/>
      <w:pPr>
        <w:tabs>
          <w:tab w:val="num" w:pos="0"/>
        </w:tabs>
        <w:ind w:left="720" w:hanging="360"/>
      </w:pPr>
      <w:rPr>
        <w:color w:val="auto"/>
      </w:rPr>
    </w:lvl>
  </w:abstractNum>
  <w:abstractNum w:abstractNumId="40" w15:restartNumberingAfterBreak="0">
    <w:nsid w:val="00000029"/>
    <w:multiLevelType w:val="singleLevel"/>
    <w:tmpl w:val="00000029"/>
    <w:name w:val="WW8Num49"/>
    <w:lvl w:ilvl="0">
      <w:start w:val="3"/>
      <w:numFmt w:val="decimal"/>
      <w:lvlText w:val="%1."/>
      <w:lvlJc w:val="left"/>
      <w:pPr>
        <w:tabs>
          <w:tab w:val="num" w:pos="0"/>
        </w:tabs>
        <w:ind w:left="720" w:hanging="360"/>
      </w:pPr>
    </w:lvl>
  </w:abstractNum>
  <w:abstractNum w:abstractNumId="41" w15:restartNumberingAfterBreak="0">
    <w:nsid w:val="0000002A"/>
    <w:multiLevelType w:val="singleLevel"/>
    <w:tmpl w:val="0000002A"/>
    <w:name w:val="WW8Num51"/>
    <w:lvl w:ilvl="0">
      <w:start w:val="1"/>
      <w:numFmt w:val="decimal"/>
      <w:lvlText w:val="%1)"/>
      <w:lvlJc w:val="left"/>
      <w:pPr>
        <w:tabs>
          <w:tab w:val="num" w:pos="1440"/>
        </w:tabs>
        <w:ind w:left="1440" w:hanging="360"/>
      </w:pPr>
      <w:rPr>
        <w:b w:val="0"/>
        <w:color w:val="auto"/>
      </w:rPr>
    </w:lvl>
  </w:abstractNum>
  <w:abstractNum w:abstractNumId="42" w15:restartNumberingAfterBreak="0">
    <w:nsid w:val="0000002B"/>
    <w:multiLevelType w:val="multilevel"/>
    <w:tmpl w:val="0000002B"/>
    <w:name w:val="WW8Num5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15:restartNumberingAfterBreak="0">
    <w:nsid w:val="01583DC1"/>
    <w:multiLevelType w:val="hybridMultilevel"/>
    <w:tmpl w:val="B6FC926E"/>
    <w:name w:val="WW8Num9222223"/>
    <w:lvl w:ilvl="0" w:tplc="E0FA540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2DE1B46"/>
    <w:multiLevelType w:val="hybridMultilevel"/>
    <w:tmpl w:val="EAD0CFD6"/>
    <w:styleLink w:val="Zaimportowanystyl37"/>
    <w:lvl w:ilvl="0" w:tplc="FEDC04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CECE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C04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498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8E2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C9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0A55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5CA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E5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03A32ACD"/>
    <w:multiLevelType w:val="multilevel"/>
    <w:tmpl w:val="C9DA5004"/>
    <w:name w:val="WW8Num242"/>
    <w:lvl w:ilvl="0">
      <w:start w:val="4"/>
      <w:numFmt w:val="decimal"/>
      <w:lvlText w:val="%1)"/>
      <w:lvlJc w:val="left"/>
      <w:pPr>
        <w:tabs>
          <w:tab w:val="num" w:pos="1500"/>
        </w:tabs>
        <w:ind w:left="1500" w:hanging="360"/>
      </w:pPr>
      <w:rPr>
        <w:rFonts w:hint="default"/>
      </w:rPr>
    </w:lvl>
    <w:lvl w:ilvl="1">
      <w:start w:val="1"/>
      <w:numFmt w:val="lowerLetter"/>
      <w:lvlText w:val="%2."/>
      <w:lvlJc w:val="left"/>
      <w:pPr>
        <w:tabs>
          <w:tab w:val="num" w:pos="1500"/>
        </w:tabs>
        <w:ind w:left="1500" w:hanging="360"/>
      </w:pPr>
      <w:rPr>
        <w:rFonts w:hint="default"/>
      </w:rPr>
    </w:lvl>
    <w:lvl w:ilvl="2">
      <w:start w:val="1"/>
      <w:numFmt w:val="lowerRoman"/>
      <w:lvlText w:val="%3."/>
      <w:lvlJc w:val="left"/>
      <w:pPr>
        <w:tabs>
          <w:tab w:val="num" w:pos="2220"/>
        </w:tabs>
        <w:ind w:left="2220" w:hanging="180"/>
      </w:pPr>
      <w:rPr>
        <w:rFonts w:hint="default"/>
      </w:rPr>
    </w:lvl>
    <w:lvl w:ilvl="3">
      <w:start w:val="1"/>
      <w:numFmt w:val="lowerLetter"/>
      <w:lvlText w:val="%4)"/>
      <w:lvlJc w:val="left"/>
      <w:pPr>
        <w:tabs>
          <w:tab w:val="num" w:pos="2940"/>
        </w:tabs>
        <w:ind w:left="2940" w:hanging="360"/>
      </w:pPr>
      <w:rPr>
        <w:rFonts w:hint="default"/>
      </w:rPr>
    </w:lvl>
    <w:lvl w:ilvl="4">
      <w:start w:val="1"/>
      <w:numFmt w:val="decimal"/>
      <w:lvlText w:val="%5)"/>
      <w:lvlJc w:val="left"/>
      <w:pPr>
        <w:tabs>
          <w:tab w:val="num" w:pos="3660"/>
        </w:tabs>
        <w:ind w:left="3660" w:hanging="360"/>
      </w:pPr>
      <w:rPr>
        <w:rFonts w:hint="default"/>
      </w:rPr>
    </w:lvl>
    <w:lvl w:ilvl="5">
      <w:start w:val="1"/>
      <w:numFmt w:val="lowerLetter"/>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abstractNum w:abstractNumId="46" w15:restartNumberingAfterBreak="0">
    <w:nsid w:val="06941C7B"/>
    <w:multiLevelType w:val="multilevel"/>
    <w:tmpl w:val="0000000E"/>
    <w:name w:val="WW8Num46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A3D6B98"/>
    <w:multiLevelType w:val="hybridMultilevel"/>
    <w:tmpl w:val="E6C6E5F8"/>
    <w:styleLink w:val="Zaimportowanystyl13"/>
    <w:lvl w:ilvl="0" w:tplc="FFACEC7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4D5646BC">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EDF4734A">
      <w:start w:val="1"/>
      <w:numFmt w:val="lowerRoman"/>
      <w:lvlText w:val="%3."/>
      <w:lvlJc w:val="left"/>
      <w:pPr>
        <w:ind w:left="2007"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5F0A878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EBA22526">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46CE99A">
      <w:start w:val="1"/>
      <w:numFmt w:val="lowerRoman"/>
      <w:lvlText w:val="%6."/>
      <w:lvlJc w:val="left"/>
      <w:pPr>
        <w:ind w:left="4167"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5B368B2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931E908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D10C5BDE">
      <w:start w:val="1"/>
      <w:numFmt w:val="lowerRoman"/>
      <w:lvlText w:val="%9."/>
      <w:lvlJc w:val="left"/>
      <w:pPr>
        <w:ind w:left="6327"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0F056309"/>
    <w:multiLevelType w:val="hybridMultilevel"/>
    <w:tmpl w:val="499AF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3E45564"/>
    <w:multiLevelType w:val="hybridMultilevel"/>
    <w:tmpl w:val="DE0E75A6"/>
    <w:name w:val="WW8Num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573114F"/>
    <w:multiLevelType w:val="hybridMultilevel"/>
    <w:tmpl w:val="521A141C"/>
    <w:styleLink w:val="Zaimportowanystyl9"/>
    <w:lvl w:ilvl="0" w:tplc="C854BB8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387C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867F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2C77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82C90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407D1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A90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C00E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E9EF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1A821700"/>
    <w:multiLevelType w:val="hybridMultilevel"/>
    <w:tmpl w:val="20163F64"/>
    <w:name w:val="WW8Num9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8D32DA"/>
    <w:multiLevelType w:val="hybridMultilevel"/>
    <w:tmpl w:val="27BCAA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26D313F2"/>
    <w:multiLevelType w:val="hybridMultilevel"/>
    <w:tmpl w:val="F89C2CC6"/>
    <w:lvl w:ilvl="0" w:tplc="F09E64A0">
      <w:start w:val="1"/>
      <w:numFmt w:val="decimal"/>
      <w:lvlText w:val="%1."/>
      <w:lvlJc w:val="left"/>
      <w:pPr>
        <w:ind w:left="360" w:hanging="360"/>
      </w:pPr>
      <w:rPr>
        <w:rFonts w:ascii="Arial" w:eastAsia="Times New Roman" w:hAnsi="Arial" w:cs="Aria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07A6C41"/>
    <w:multiLevelType w:val="hybridMultilevel"/>
    <w:tmpl w:val="B5C60B9E"/>
    <w:name w:val="WW8Num922222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32C91407"/>
    <w:multiLevelType w:val="multilevel"/>
    <w:tmpl w:val="2BF6EC70"/>
    <w:lvl w:ilvl="0">
      <w:start w:val="10"/>
      <w:numFmt w:val="decimal"/>
      <w:lvlText w:val="%1."/>
      <w:lvlJc w:val="left"/>
      <w:pPr>
        <w:tabs>
          <w:tab w:val="num" w:pos="1286"/>
        </w:tabs>
        <w:ind w:left="1286" w:hanging="360"/>
      </w:pPr>
      <w:rPr>
        <w:rFonts w:ascii="Arial" w:hAnsi="Arial" w:cs="Arial" w:hint="default"/>
        <w:color w:val="auto"/>
        <w:sz w:val="22"/>
        <w:szCs w:val="22"/>
      </w:rPr>
    </w:lvl>
    <w:lvl w:ilvl="1">
      <w:start w:val="1"/>
      <w:numFmt w:val="lowerLetter"/>
      <w:lvlText w:val="%2."/>
      <w:lvlJc w:val="left"/>
      <w:pPr>
        <w:tabs>
          <w:tab w:val="num" w:pos="2006"/>
        </w:tabs>
        <w:ind w:left="2006" w:hanging="360"/>
      </w:pPr>
      <w:rPr>
        <w:rFonts w:cs="Times New Roman" w:hint="default"/>
      </w:rPr>
    </w:lvl>
    <w:lvl w:ilvl="2">
      <w:start w:val="1"/>
      <w:numFmt w:val="lowerRoman"/>
      <w:lvlText w:val="%3."/>
      <w:lvlJc w:val="right"/>
      <w:pPr>
        <w:tabs>
          <w:tab w:val="num" w:pos="2726"/>
        </w:tabs>
        <w:ind w:left="2726" w:hanging="180"/>
      </w:pPr>
      <w:rPr>
        <w:rFonts w:cs="Times New Roman" w:hint="default"/>
      </w:rPr>
    </w:lvl>
    <w:lvl w:ilvl="3">
      <w:start w:val="2"/>
      <w:numFmt w:val="decimal"/>
      <w:lvlText w:val="%4."/>
      <w:lvlJc w:val="left"/>
      <w:pPr>
        <w:tabs>
          <w:tab w:val="num" w:pos="3446"/>
        </w:tabs>
        <w:ind w:left="3446" w:hanging="360"/>
      </w:pPr>
      <w:rPr>
        <w:rFonts w:cs="Times New Roman" w:hint="default"/>
      </w:rPr>
    </w:lvl>
    <w:lvl w:ilvl="4">
      <w:start w:val="1"/>
      <w:numFmt w:val="lowerLetter"/>
      <w:lvlText w:val="%5."/>
      <w:lvlJc w:val="left"/>
      <w:pPr>
        <w:tabs>
          <w:tab w:val="num" w:pos="4166"/>
        </w:tabs>
        <w:ind w:left="4166" w:hanging="360"/>
      </w:pPr>
      <w:rPr>
        <w:rFonts w:cs="Times New Roman" w:hint="default"/>
      </w:rPr>
    </w:lvl>
    <w:lvl w:ilvl="5">
      <w:start w:val="1"/>
      <w:numFmt w:val="lowerRoman"/>
      <w:lvlText w:val="%6."/>
      <w:lvlJc w:val="right"/>
      <w:pPr>
        <w:tabs>
          <w:tab w:val="num" w:pos="4886"/>
        </w:tabs>
        <w:ind w:left="4886" w:hanging="180"/>
      </w:pPr>
      <w:rPr>
        <w:rFonts w:cs="Times New Roman" w:hint="default"/>
      </w:rPr>
    </w:lvl>
    <w:lvl w:ilvl="6">
      <w:start w:val="1"/>
      <w:numFmt w:val="decimal"/>
      <w:lvlText w:val="%7."/>
      <w:lvlJc w:val="left"/>
      <w:pPr>
        <w:tabs>
          <w:tab w:val="num" w:pos="5606"/>
        </w:tabs>
        <w:ind w:left="5606" w:hanging="360"/>
      </w:pPr>
      <w:rPr>
        <w:rFonts w:ascii="Arial" w:hAnsi="Arial" w:cs="Arial" w:hint="default"/>
        <w:b w:val="0"/>
        <w:sz w:val="22"/>
        <w:szCs w:val="22"/>
      </w:rPr>
    </w:lvl>
    <w:lvl w:ilvl="7">
      <w:start w:val="1"/>
      <w:numFmt w:val="lowerLetter"/>
      <w:lvlText w:val="%8."/>
      <w:lvlJc w:val="left"/>
      <w:pPr>
        <w:tabs>
          <w:tab w:val="num" w:pos="6326"/>
        </w:tabs>
        <w:ind w:left="6326" w:hanging="360"/>
      </w:pPr>
      <w:rPr>
        <w:rFonts w:cs="Times New Roman" w:hint="default"/>
      </w:rPr>
    </w:lvl>
    <w:lvl w:ilvl="8">
      <w:start w:val="1"/>
      <w:numFmt w:val="lowerRoman"/>
      <w:lvlText w:val="%9."/>
      <w:lvlJc w:val="right"/>
      <w:pPr>
        <w:tabs>
          <w:tab w:val="num" w:pos="7046"/>
        </w:tabs>
        <w:ind w:left="7046" w:hanging="180"/>
      </w:pPr>
      <w:rPr>
        <w:rFonts w:cs="Times New Roman" w:hint="default"/>
      </w:rPr>
    </w:lvl>
  </w:abstractNum>
  <w:abstractNum w:abstractNumId="56" w15:restartNumberingAfterBreak="0">
    <w:nsid w:val="385025BE"/>
    <w:multiLevelType w:val="hybridMultilevel"/>
    <w:tmpl w:val="4CEEC6B2"/>
    <w:lvl w:ilvl="0" w:tplc="0415000F">
      <w:start w:val="2"/>
      <w:numFmt w:val="decimal"/>
      <w:lvlText w:val="%1."/>
      <w:lvlJc w:val="left"/>
      <w:pPr>
        <w:ind w:left="720" w:hanging="360"/>
      </w:pPr>
      <w:rPr>
        <w:rFonts w:eastAsia="Times New Roman" w:hint="default"/>
      </w:rPr>
    </w:lvl>
    <w:lvl w:ilvl="1" w:tplc="4A528AD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E86CE6"/>
    <w:multiLevelType w:val="hybridMultilevel"/>
    <w:tmpl w:val="243A2CCE"/>
    <w:styleLink w:val="Zaimportowanystyl19"/>
    <w:lvl w:ilvl="0" w:tplc="5B6A5C7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827B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E382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6E01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8DC3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0571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E89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6B56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2E2CF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4E6C5463"/>
    <w:multiLevelType w:val="multilevel"/>
    <w:tmpl w:val="0000000E"/>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9" w15:restartNumberingAfterBreak="0">
    <w:nsid w:val="4E7B7F3A"/>
    <w:multiLevelType w:val="hybridMultilevel"/>
    <w:tmpl w:val="422AA2EC"/>
    <w:name w:val="WW8Num9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165585C"/>
    <w:multiLevelType w:val="hybridMultilevel"/>
    <w:tmpl w:val="0EA07398"/>
    <w:name w:val="WW8Num9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B0F1057"/>
    <w:multiLevelType w:val="hybridMultilevel"/>
    <w:tmpl w:val="03DC83DE"/>
    <w:name w:val="WW8Num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B94044C"/>
    <w:multiLevelType w:val="hybridMultilevel"/>
    <w:tmpl w:val="FBA47B40"/>
    <w:styleLink w:val="Zaimportowanystyl16"/>
    <w:lvl w:ilvl="0" w:tplc="ACD4D4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010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E4F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986C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201B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A4F9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A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05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709F5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5C991A5A"/>
    <w:multiLevelType w:val="hybridMultilevel"/>
    <w:tmpl w:val="2662CAF0"/>
    <w:lvl w:ilvl="0" w:tplc="3B049B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BF646D"/>
    <w:multiLevelType w:val="hybridMultilevel"/>
    <w:tmpl w:val="D7AC9944"/>
    <w:styleLink w:val="Zaimportowanystyl5"/>
    <w:lvl w:ilvl="0" w:tplc="52EC8C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1E74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1A4B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3E060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FE38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AEC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AE10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900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4E3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756222A"/>
    <w:multiLevelType w:val="hybridMultilevel"/>
    <w:tmpl w:val="C0480E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5B6309"/>
    <w:multiLevelType w:val="hybridMultilevel"/>
    <w:tmpl w:val="26D421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F95818"/>
    <w:multiLevelType w:val="hybridMultilevel"/>
    <w:tmpl w:val="AD042696"/>
    <w:styleLink w:val="Zaimportowanystyl12"/>
    <w:lvl w:ilvl="0" w:tplc="9E44415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122774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A941F06">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7D46838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D82AC2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FD4F646">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750CE59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520613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CE74D4D6">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0" w15:restartNumberingAfterBreak="0">
    <w:nsid w:val="75296644"/>
    <w:multiLevelType w:val="hybridMultilevel"/>
    <w:tmpl w:val="3440C8F4"/>
    <w:name w:val="WW8Num9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EB5F4D"/>
    <w:multiLevelType w:val="hybridMultilevel"/>
    <w:tmpl w:val="43A6996C"/>
    <w:lvl w:ilvl="0" w:tplc="5D701492">
      <w:start w:val="1"/>
      <w:numFmt w:val="decimal"/>
      <w:lvlText w:val="%1)"/>
      <w:lvlJc w:val="left"/>
      <w:pPr>
        <w:tabs>
          <w:tab w:val="num" w:pos="720"/>
        </w:tabs>
        <w:ind w:left="720" w:hanging="360"/>
      </w:pPr>
      <w:rPr>
        <w:rFonts w:ascii="Arial" w:eastAsia="Times New Roman" w:hAnsi="Arial" w:cs="Arial" w:hint="default"/>
        <w:b w:val="0"/>
      </w:rPr>
    </w:lvl>
    <w:lvl w:ilvl="1" w:tplc="2AF2FC82">
      <w:start w:val="1"/>
      <w:numFmt w:val="lowerLetter"/>
      <w:lvlText w:val="%2)"/>
      <w:lvlJc w:val="left"/>
      <w:pPr>
        <w:tabs>
          <w:tab w:val="num" w:pos="1440"/>
        </w:tabs>
        <w:ind w:left="1440" w:hanging="360"/>
      </w:pPr>
      <w:rPr>
        <w:rFonts w:hint="default"/>
      </w:rPr>
    </w:lvl>
    <w:lvl w:ilvl="2" w:tplc="04150017">
      <w:start w:val="1"/>
      <w:numFmt w:val="lowerLetter"/>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71767356">
    <w:abstractNumId w:val="0"/>
  </w:num>
  <w:num w:numId="2" w16cid:durableId="1841463035">
    <w:abstractNumId w:val="1"/>
  </w:num>
  <w:num w:numId="3" w16cid:durableId="1520118574">
    <w:abstractNumId w:val="3"/>
  </w:num>
  <w:num w:numId="4" w16cid:durableId="356469059">
    <w:abstractNumId w:val="5"/>
  </w:num>
  <w:num w:numId="5" w16cid:durableId="2053731312">
    <w:abstractNumId w:val="7"/>
  </w:num>
  <w:num w:numId="6" w16cid:durableId="321468832">
    <w:abstractNumId w:val="8"/>
  </w:num>
  <w:num w:numId="7" w16cid:durableId="1981425694">
    <w:abstractNumId w:val="9"/>
  </w:num>
  <w:num w:numId="8" w16cid:durableId="1590194197">
    <w:abstractNumId w:val="12"/>
  </w:num>
  <w:num w:numId="9" w16cid:durableId="637611125">
    <w:abstractNumId w:val="13"/>
  </w:num>
  <w:num w:numId="10" w16cid:durableId="1063214752">
    <w:abstractNumId w:val="15"/>
  </w:num>
  <w:num w:numId="11" w16cid:durableId="1360206667">
    <w:abstractNumId w:val="16"/>
  </w:num>
  <w:num w:numId="12" w16cid:durableId="243540608">
    <w:abstractNumId w:val="17"/>
  </w:num>
  <w:num w:numId="13" w16cid:durableId="578638843">
    <w:abstractNumId w:val="18"/>
  </w:num>
  <w:num w:numId="14" w16cid:durableId="1821992899">
    <w:abstractNumId w:val="19"/>
  </w:num>
  <w:num w:numId="15" w16cid:durableId="438725590">
    <w:abstractNumId w:val="20"/>
  </w:num>
  <w:num w:numId="16" w16cid:durableId="1124082825">
    <w:abstractNumId w:val="21"/>
  </w:num>
  <w:num w:numId="17" w16cid:durableId="172258047">
    <w:abstractNumId w:val="22"/>
  </w:num>
  <w:num w:numId="18" w16cid:durableId="2059040866">
    <w:abstractNumId w:val="24"/>
  </w:num>
  <w:num w:numId="19" w16cid:durableId="1872571975">
    <w:abstractNumId w:val="25"/>
  </w:num>
  <w:num w:numId="20" w16cid:durableId="1575168417">
    <w:abstractNumId w:val="27"/>
  </w:num>
  <w:num w:numId="21" w16cid:durableId="183132177">
    <w:abstractNumId w:val="28"/>
  </w:num>
  <w:num w:numId="22" w16cid:durableId="979917228">
    <w:abstractNumId w:val="30"/>
  </w:num>
  <w:num w:numId="23" w16cid:durableId="129790018">
    <w:abstractNumId w:val="33"/>
  </w:num>
  <w:num w:numId="24" w16cid:durableId="1664577690">
    <w:abstractNumId w:val="35"/>
  </w:num>
  <w:num w:numId="25" w16cid:durableId="1625965520">
    <w:abstractNumId w:val="37"/>
  </w:num>
  <w:num w:numId="26" w16cid:durableId="2053992985">
    <w:abstractNumId w:val="38"/>
  </w:num>
  <w:num w:numId="27" w16cid:durableId="365371845">
    <w:abstractNumId w:val="42"/>
  </w:num>
  <w:num w:numId="28" w16cid:durableId="556941998">
    <w:abstractNumId w:val="50"/>
  </w:num>
  <w:num w:numId="29" w16cid:durableId="671369779">
    <w:abstractNumId w:val="63"/>
  </w:num>
  <w:num w:numId="30" w16cid:durableId="1343782326">
    <w:abstractNumId w:val="57"/>
  </w:num>
  <w:num w:numId="31" w16cid:durableId="378281560">
    <w:abstractNumId w:val="44"/>
  </w:num>
  <w:num w:numId="32" w16cid:durableId="2008247611">
    <w:abstractNumId w:val="65"/>
  </w:num>
  <w:num w:numId="33" w16cid:durableId="1669676908">
    <w:abstractNumId w:val="53"/>
  </w:num>
  <w:num w:numId="34" w16cid:durableId="158617657">
    <w:abstractNumId w:val="69"/>
  </w:num>
  <w:num w:numId="35" w16cid:durableId="1585409250">
    <w:abstractNumId w:val="60"/>
  </w:num>
  <w:num w:numId="36" w16cid:durableId="851067773">
    <w:abstractNumId w:val="52"/>
  </w:num>
  <w:num w:numId="37" w16cid:durableId="758792102">
    <w:abstractNumId w:val="48"/>
  </w:num>
  <w:num w:numId="38" w16cid:durableId="219874448">
    <w:abstractNumId w:val="58"/>
  </w:num>
  <w:num w:numId="39" w16cid:durableId="1130905553">
    <w:abstractNumId w:val="46"/>
  </w:num>
  <w:num w:numId="40" w16cid:durableId="1590768601">
    <w:abstractNumId w:val="56"/>
  </w:num>
  <w:num w:numId="41" w16cid:durableId="1201049">
    <w:abstractNumId w:val="68"/>
  </w:num>
  <w:num w:numId="42" w16cid:durableId="123278333">
    <w:abstractNumId w:val="47"/>
  </w:num>
  <w:num w:numId="43" w16cid:durableId="7490991">
    <w:abstractNumId w:val="67"/>
  </w:num>
  <w:num w:numId="44" w16cid:durableId="505947615">
    <w:abstractNumId w:val="71"/>
  </w:num>
  <w:num w:numId="45" w16cid:durableId="1926497011">
    <w:abstractNumId w:val="66"/>
  </w:num>
  <w:num w:numId="46" w16cid:durableId="725303333">
    <w:abstractNumId w:val="49"/>
  </w:num>
  <w:num w:numId="47" w16cid:durableId="1417821843">
    <w:abstractNumId w:val="62"/>
  </w:num>
  <w:num w:numId="48" w16cid:durableId="1915892600">
    <w:abstractNumId w:val="59"/>
  </w:num>
  <w:num w:numId="49" w16cid:durableId="71125712">
    <w:abstractNumId w:val="61"/>
  </w:num>
  <w:num w:numId="50" w16cid:durableId="1290352991">
    <w:abstractNumId w:val="55"/>
  </w:num>
  <w:num w:numId="51" w16cid:durableId="471602439">
    <w:abstractNumId w:val="70"/>
  </w:num>
  <w:num w:numId="52" w16cid:durableId="251857519">
    <w:abstractNumId w:val="43"/>
  </w:num>
  <w:num w:numId="53" w16cid:durableId="1542401101">
    <w:abstractNumId w:val="54"/>
  </w:num>
  <w:num w:numId="54" w16cid:durableId="833036321">
    <w:abstractNumId w:val="6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8B2"/>
    <w:rsid w:val="0000483F"/>
    <w:rsid w:val="00012CED"/>
    <w:rsid w:val="00025FC3"/>
    <w:rsid w:val="00027CD7"/>
    <w:rsid w:val="0003009B"/>
    <w:rsid w:val="000369FF"/>
    <w:rsid w:val="00037296"/>
    <w:rsid w:val="00044FA5"/>
    <w:rsid w:val="0005260E"/>
    <w:rsid w:val="0006001B"/>
    <w:rsid w:val="000609B9"/>
    <w:rsid w:val="00060C69"/>
    <w:rsid w:val="00061AE5"/>
    <w:rsid w:val="00061D70"/>
    <w:rsid w:val="00071B43"/>
    <w:rsid w:val="0007206B"/>
    <w:rsid w:val="00076289"/>
    <w:rsid w:val="00080B2A"/>
    <w:rsid w:val="000813FF"/>
    <w:rsid w:val="000877D8"/>
    <w:rsid w:val="00093150"/>
    <w:rsid w:val="00093BD3"/>
    <w:rsid w:val="000B14AC"/>
    <w:rsid w:val="000B7C8D"/>
    <w:rsid w:val="000D4BBB"/>
    <w:rsid w:val="000E0C31"/>
    <w:rsid w:val="000F79D6"/>
    <w:rsid w:val="00104763"/>
    <w:rsid w:val="00113596"/>
    <w:rsid w:val="0011559A"/>
    <w:rsid w:val="00115632"/>
    <w:rsid w:val="001334E7"/>
    <w:rsid w:val="0014043D"/>
    <w:rsid w:val="00151230"/>
    <w:rsid w:val="00155D5A"/>
    <w:rsid w:val="001577CC"/>
    <w:rsid w:val="00161EAB"/>
    <w:rsid w:val="00162B72"/>
    <w:rsid w:val="00164DA6"/>
    <w:rsid w:val="0019133D"/>
    <w:rsid w:val="00195A44"/>
    <w:rsid w:val="001A16C7"/>
    <w:rsid w:val="001A5618"/>
    <w:rsid w:val="001B24D7"/>
    <w:rsid w:val="001B47E3"/>
    <w:rsid w:val="001C36B6"/>
    <w:rsid w:val="001C3884"/>
    <w:rsid w:val="001C673A"/>
    <w:rsid w:val="001C727D"/>
    <w:rsid w:val="001C72C8"/>
    <w:rsid w:val="001D7DEE"/>
    <w:rsid w:val="001E427E"/>
    <w:rsid w:val="001F03FD"/>
    <w:rsid w:val="001F6B58"/>
    <w:rsid w:val="00206788"/>
    <w:rsid w:val="00211899"/>
    <w:rsid w:val="00216762"/>
    <w:rsid w:val="00241903"/>
    <w:rsid w:val="00262384"/>
    <w:rsid w:val="0026390A"/>
    <w:rsid w:val="00284511"/>
    <w:rsid w:val="00284AC0"/>
    <w:rsid w:val="00295ADE"/>
    <w:rsid w:val="00296F89"/>
    <w:rsid w:val="002A54CC"/>
    <w:rsid w:val="002A6476"/>
    <w:rsid w:val="002B011A"/>
    <w:rsid w:val="002B10D2"/>
    <w:rsid w:val="002B171B"/>
    <w:rsid w:val="002B472D"/>
    <w:rsid w:val="002B5A69"/>
    <w:rsid w:val="002B72E3"/>
    <w:rsid w:val="002C0235"/>
    <w:rsid w:val="002C0FF8"/>
    <w:rsid w:val="002E4DA5"/>
    <w:rsid w:val="002F1D66"/>
    <w:rsid w:val="002F279E"/>
    <w:rsid w:val="002F6C60"/>
    <w:rsid w:val="002F720B"/>
    <w:rsid w:val="0030437A"/>
    <w:rsid w:val="00304584"/>
    <w:rsid w:val="00317D68"/>
    <w:rsid w:val="0032074B"/>
    <w:rsid w:val="00341846"/>
    <w:rsid w:val="003421B5"/>
    <w:rsid w:val="00347170"/>
    <w:rsid w:val="003631F9"/>
    <w:rsid w:val="00364E32"/>
    <w:rsid w:val="00375634"/>
    <w:rsid w:val="003779EE"/>
    <w:rsid w:val="00385AC7"/>
    <w:rsid w:val="00391F8E"/>
    <w:rsid w:val="003A39C0"/>
    <w:rsid w:val="003A48D0"/>
    <w:rsid w:val="003B28F9"/>
    <w:rsid w:val="003B70FE"/>
    <w:rsid w:val="003C3473"/>
    <w:rsid w:val="003C61D9"/>
    <w:rsid w:val="003C7AD1"/>
    <w:rsid w:val="003D4EC4"/>
    <w:rsid w:val="003F3A2A"/>
    <w:rsid w:val="003F46D5"/>
    <w:rsid w:val="00402C57"/>
    <w:rsid w:val="004033B7"/>
    <w:rsid w:val="00403BAA"/>
    <w:rsid w:val="00430E2A"/>
    <w:rsid w:val="004336AF"/>
    <w:rsid w:val="00440710"/>
    <w:rsid w:val="00482F05"/>
    <w:rsid w:val="00483238"/>
    <w:rsid w:val="00484235"/>
    <w:rsid w:val="0049362E"/>
    <w:rsid w:val="004937F1"/>
    <w:rsid w:val="004B6740"/>
    <w:rsid w:val="004C13A5"/>
    <w:rsid w:val="004C440B"/>
    <w:rsid w:val="004D00B1"/>
    <w:rsid w:val="004D1591"/>
    <w:rsid w:val="004D5857"/>
    <w:rsid w:val="004D6D64"/>
    <w:rsid w:val="004D72EF"/>
    <w:rsid w:val="004D7770"/>
    <w:rsid w:val="004E14FB"/>
    <w:rsid w:val="004E3F08"/>
    <w:rsid w:val="004F0C83"/>
    <w:rsid w:val="004F1DD4"/>
    <w:rsid w:val="004F2D48"/>
    <w:rsid w:val="00515A89"/>
    <w:rsid w:val="00516A34"/>
    <w:rsid w:val="00524D01"/>
    <w:rsid w:val="00526C4F"/>
    <w:rsid w:val="00532DDC"/>
    <w:rsid w:val="005359AD"/>
    <w:rsid w:val="00536147"/>
    <w:rsid w:val="005428CF"/>
    <w:rsid w:val="00552F8D"/>
    <w:rsid w:val="00554E10"/>
    <w:rsid w:val="00561FF3"/>
    <w:rsid w:val="005679D5"/>
    <w:rsid w:val="00586F40"/>
    <w:rsid w:val="00596857"/>
    <w:rsid w:val="0059772D"/>
    <w:rsid w:val="005A1E08"/>
    <w:rsid w:val="005B2DF8"/>
    <w:rsid w:val="005C0800"/>
    <w:rsid w:val="005C3CEA"/>
    <w:rsid w:val="005C6577"/>
    <w:rsid w:val="005D1899"/>
    <w:rsid w:val="005E17B8"/>
    <w:rsid w:val="005E330C"/>
    <w:rsid w:val="005F49D7"/>
    <w:rsid w:val="00601EC8"/>
    <w:rsid w:val="0060276A"/>
    <w:rsid w:val="00615206"/>
    <w:rsid w:val="006163DC"/>
    <w:rsid w:val="006316A9"/>
    <w:rsid w:val="00633F5C"/>
    <w:rsid w:val="00637BCC"/>
    <w:rsid w:val="00640BF0"/>
    <w:rsid w:val="00653491"/>
    <w:rsid w:val="0065568C"/>
    <w:rsid w:val="006567C3"/>
    <w:rsid w:val="00670992"/>
    <w:rsid w:val="0067587C"/>
    <w:rsid w:val="0069047C"/>
    <w:rsid w:val="00691F13"/>
    <w:rsid w:val="006941E4"/>
    <w:rsid w:val="006A01D6"/>
    <w:rsid w:val="006A3AC2"/>
    <w:rsid w:val="006A404D"/>
    <w:rsid w:val="006A7DA0"/>
    <w:rsid w:val="006B6AFA"/>
    <w:rsid w:val="006C1AC0"/>
    <w:rsid w:val="006C21FE"/>
    <w:rsid w:val="006C666B"/>
    <w:rsid w:val="006D69F2"/>
    <w:rsid w:val="006E5F92"/>
    <w:rsid w:val="006E6372"/>
    <w:rsid w:val="006F2500"/>
    <w:rsid w:val="006F4F47"/>
    <w:rsid w:val="00706876"/>
    <w:rsid w:val="00706F05"/>
    <w:rsid w:val="00723213"/>
    <w:rsid w:val="00724DFE"/>
    <w:rsid w:val="00725EAE"/>
    <w:rsid w:val="00726D0B"/>
    <w:rsid w:val="0073089A"/>
    <w:rsid w:val="00730ECA"/>
    <w:rsid w:val="00743122"/>
    <w:rsid w:val="00761FB3"/>
    <w:rsid w:val="007622E0"/>
    <w:rsid w:val="0077071F"/>
    <w:rsid w:val="007768B2"/>
    <w:rsid w:val="00787D9F"/>
    <w:rsid w:val="00792164"/>
    <w:rsid w:val="00796D0A"/>
    <w:rsid w:val="007A032B"/>
    <w:rsid w:val="007B1929"/>
    <w:rsid w:val="007B6335"/>
    <w:rsid w:val="007C1147"/>
    <w:rsid w:val="007C7F80"/>
    <w:rsid w:val="007D1AE8"/>
    <w:rsid w:val="007E3AE9"/>
    <w:rsid w:val="007E51E2"/>
    <w:rsid w:val="007F292F"/>
    <w:rsid w:val="007F4259"/>
    <w:rsid w:val="00803EAE"/>
    <w:rsid w:val="0080737B"/>
    <w:rsid w:val="00811614"/>
    <w:rsid w:val="00822EA6"/>
    <w:rsid w:val="0082761E"/>
    <w:rsid w:val="00830A1E"/>
    <w:rsid w:val="00832AA1"/>
    <w:rsid w:val="00835F2A"/>
    <w:rsid w:val="00836F0D"/>
    <w:rsid w:val="0084373F"/>
    <w:rsid w:val="00851EF3"/>
    <w:rsid w:val="0087143A"/>
    <w:rsid w:val="00876294"/>
    <w:rsid w:val="008773A3"/>
    <w:rsid w:val="00883CB9"/>
    <w:rsid w:val="00887BA9"/>
    <w:rsid w:val="00891E6F"/>
    <w:rsid w:val="008A31BB"/>
    <w:rsid w:val="008B102C"/>
    <w:rsid w:val="008B456B"/>
    <w:rsid w:val="008B5B26"/>
    <w:rsid w:val="008B7155"/>
    <w:rsid w:val="008C2A48"/>
    <w:rsid w:val="008C3868"/>
    <w:rsid w:val="008C6738"/>
    <w:rsid w:val="008D638D"/>
    <w:rsid w:val="008E1F80"/>
    <w:rsid w:val="008E4E7C"/>
    <w:rsid w:val="008E56E9"/>
    <w:rsid w:val="008E7462"/>
    <w:rsid w:val="00904E5D"/>
    <w:rsid w:val="00913036"/>
    <w:rsid w:val="0092387B"/>
    <w:rsid w:val="00932E41"/>
    <w:rsid w:val="0093397E"/>
    <w:rsid w:val="00945D8A"/>
    <w:rsid w:val="009473DF"/>
    <w:rsid w:val="00954425"/>
    <w:rsid w:val="00956033"/>
    <w:rsid w:val="00962EB7"/>
    <w:rsid w:val="00964175"/>
    <w:rsid w:val="00964A10"/>
    <w:rsid w:val="009700E8"/>
    <w:rsid w:val="00974F89"/>
    <w:rsid w:val="009766F7"/>
    <w:rsid w:val="009770AB"/>
    <w:rsid w:val="00980920"/>
    <w:rsid w:val="00985680"/>
    <w:rsid w:val="00987812"/>
    <w:rsid w:val="009906E4"/>
    <w:rsid w:val="009B17F1"/>
    <w:rsid w:val="009C0510"/>
    <w:rsid w:val="009C3600"/>
    <w:rsid w:val="009D20D1"/>
    <w:rsid w:val="009D220E"/>
    <w:rsid w:val="009D536C"/>
    <w:rsid w:val="009D6786"/>
    <w:rsid w:val="009D69E4"/>
    <w:rsid w:val="009D6A7A"/>
    <w:rsid w:val="009E148C"/>
    <w:rsid w:val="009E3A31"/>
    <w:rsid w:val="009F11F5"/>
    <w:rsid w:val="009F7448"/>
    <w:rsid w:val="00A03597"/>
    <w:rsid w:val="00A16668"/>
    <w:rsid w:val="00A20AE5"/>
    <w:rsid w:val="00A33873"/>
    <w:rsid w:val="00A56D0C"/>
    <w:rsid w:val="00A612C6"/>
    <w:rsid w:val="00A87B7C"/>
    <w:rsid w:val="00A90D12"/>
    <w:rsid w:val="00A92EEC"/>
    <w:rsid w:val="00A94BBC"/>
    <w:rsid w:val="00AA509F"/>
    <w:rsid w:val="00AA6F78"/>
    <w:rsid w:val="00AB1C59"/>
    <w:rsid w:val="00AB4765"/>
    <w:rsid w:val="00AD2B92"/>
    <w:rsid w:val="00AD49C0"/>
    <w:rsid w:val="00AE4C34"/>
    <w:rsid w:val="00AF0EE9"/>
    <w:rsid w:val="00AF7EF2"/>
    <w:rsid w:val="00B179B8"/>
    <w:rsid w:val="00B32A5E"/>
    <w:rsid w:val="00B4286B"/>
    <w:rsid w:val="00B55038"/>
    <w:rsid w:val="00B55B7B"/>
    <w:rsid w:val="00B617F7"/>
    <w:rsid w:val="00B632AF"/>
    <w:rsid w:val="00B86F86"/>
    <w:rsid w:val="00B91FD8"/>
    <w:rsid w:val="00B97E6B"/>
    <w:rsid w:val="00BA4E07"/>
    <w:rsid w:val="00BE5147"/>
    <w:rsid w:val="00BF5F88"/>
    <w:rsid w:val="00C0276E"/>
    <w:rsid w:val="00C150AA"/>
    <w:rsid w:val="00C22C2B"/>
    <w:rsid w:val="00C30F6F"/>
    <w:rsid w:val="00C50E3B"/>
    <w:rsid w:val="00C52B71"/>
    <w:rsid w:val="00C62129"/>
    <w:rsid w:val="00C677AF"/>
    <w:rsid w:val="00C72BA7"/>
    <w:rsid w:val="00C7429D"/>
    <w:rsid w:val="00C8297F"/>
    <w:rsid w:val="00C84DDE"/>
    <w:rsid w:val="00C87643"/>
    <w:rsid w:val="00CA08CE"/>
    <w:rsid w:val="00CA2A39"/>
    <w:rsid w:val="00CA7D7F"/>
    <w:rsid w:val="00CB2948"/>
    <w:rsid w:val="00CB640A"/>
    <w:rsid w:val="00CC3AFD"/>
    <w:rsid w:val="00CD2CC7"/>
    <w:rsid w:val="00CE571E"/>
    <w:rsid w:val="00CF04ED"/>
    <w:rsid w:val="00CF3129"/>
    <w:rsid w:val="00CF446A"/>
    <w:rsid w:val="00CF5AB5"/>
    <w:rsid w:val="00CF6D20"/>
    <w:rsid w:val="00CF71D3"/>
    <w:rsid w:val="00D01EC1"/>
    <w:rsid w:val="00D15D37"/>
    <w:rsid w:val="00D23479"/>
    <w:rsid w:val="00D24579"/>
    <w:rsid w:val="00D3158C"/>
    <w:rsid w:val="00D41EFD"/>
    <w:rsid w:val="00D51F1F"/>
    <w:rsid w:val="00D72637"/>
    <w:rsid w:val="00D80D31"/>
    <w:rsid w:val="00D8226A"/>
    <w:rsid w:val="00D84E7C"/>
    <w:rsid w:val="00D91C2D"/>
    <w:rsid w:val="00D92B11"/>
    <w:rsid w:val="00D96DC5"/>
    <w:rsid w:val="00DA04CB"/>
    <w:rsid w:val="00DA5CEC"/>
    <w:rsid w:val="00DB4161"/>
    <w:rsid w:val="00DB7EEE"/>
    <w:rsid w:val="00DC3C57"/>
    <w:rsid w:val="00DC631B"/>
    <w:rsid w:val="00DD288E"/>
    <w:rsid w:val="00DE2A9C"/>
    <w:rsid w:val="00E147CB"/>
    <w:rsid w:val="00E214F9"/>
    <w:rsid w:val="00E335DD"/>
    <w:rsid w:val="00E367FB"/>
    <w:rsid w:val="00E374DD"/>
    <w:rsid w:val="00E37E4A"/>
    <w:rsid w:val="00E552E6"/>
    <w:rsid w:val="00E66A30"/>
    <w:rsid w:val="00E75B77"/>
    <w:rsid w:val="00E8696D"/>
    <w:rsid w:val="00E97C79"/>
    <w:rsid w:val="00EA1433"/>
    <w:rsid w:val="00EA1EED"/>
    <w:rsid w:val="00EB033B"/>
    <w:rsid w:val="00EB4998"/>
    <w:rsid w:val="00EB4FB4"/>
    <w:rsid w:val="00EC384D"/>
    <w:rsid w:val="00EE7808"/>
    <w:rsid w:val="00EE7EA5"/>
    <w:rsid w:val="00EF21B7"/>
    <w:rsid w:val="00F16A7A"/>
    <w:rsid w:val="00F17E7E"/>
    <w:rsid w:val="00F2721E"/>
    <w:rsid w:val="00F375C9"/>
    <w:rsid w:val="00F41B1D"/>
    <w:rsid w:val="00F426C9"/>
    <w:rsid w:val="00F54F20"/>
    <w:rsid w:val="00F709E1"/>
    <w:rsid w:val="00F72B92"/>
    <w:rsid w:val="00F8090D"/>
    <w:rsid w:val="00F810FA"/>
    <w:rsid w:val="00F968CC"/>
    <w:rsid w:val="00FA2281"/>
    <w:rsid w:val="00FA45ED"/>
    <w:rsid w:val="00FC3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0B7FE4"/>
  <w15:chartTrackingRefBased/>
  <w15:docId w15:val="{967E0AB5-9B82-463B-BB27-639845B0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sz w:val="24"/>
      <w:lang w:val="x-none"/>
    </w:rPr>
  </w:style>
  <w:style w:type="paragraph" w:styleId="Nagwek2">
    <w:name w:val="heading 2"/>
    <w:basedOn w:val="Normalny"/>
    <w:next w:val="Tekstpodstawowy"/>
    <w:qFormat/>
    <w:pPr>
      <w:keepNext/>
      <w:keepLines/>
      <w:numPr>
        <w:ilvl w:val="1"/>
        <w:numId w:val="1"/>
      </w:numPr>
      <w:spacing w:before="160" w:after="120"/>
      <w:outlineLvl w:val="1"/>
    </w:pPr>
    <w:rPr>
      <w:rFonts w:ascii="Arial" w:hAnsi="Arial" w:cs="Arial"/>
      <w:b/>
      <w:i/>
      <w:kern w:val="1"/>
      <w:sz w:val="28"/>
    </w:rPr>
  </w:style>
  <w:style w:type="paragraph" w:styleId="Nagwek3">
    <w:name w:val="heading 3"/>
    <w:basedOn w:val="Normalny"/>
    <w:next w:val="Normalny"/>
    <w:qFormat/>
    <w:pPr>
      <w:keepNext/>
      <w:numPr>
        <w:ilvl w:val="2"/>
        <w:numId w:val="1"/>
      </w:numPr>
      <w:jc w:val="center"/>
      <w:outlineLvl w:val="2"/>
    </w:pPr>
    <w:rPr>
      <w:b/>
      <w:sz w:val="24"/>
    </w:rPr>
  </w:style>
  <w:style w:type="paragraph" w:styleId="Nagwek4">
    <w:name w:val="heading 4"/>
    <w:basedOn w:val="Normalny"/>
    <w:next w:val="Normalny"/>
    <w:qFormat/>
    <w:pPr>
      <w:keepNext/>
      <w:numPr>
        <w:ilvl w:val="3"/>
        <w:numId w:val="1"/>
      </w:numPr>
      <w:jc w:val="center"/>
      <w:outlineLvl w:val="3"/>
    </w:pPr>
    <w:rPr>
      <w:sz w:val="24"/>
    </w:rPr>
  </w:style>
  <w:style w:type="paragraph" w:styleId="Nagwek5">
    <w:name w:val="heading 5"/>
    <w:basedOn w:val="Normalny"/>
    <w:next w:val="Normalny"/>
    <w:qFormat/>
    <w:pPr>
      <w:keepNext/>
      <w:numPr>
        <w:ilvl w:val="4"/>
        <w:numId w:val="1"/>
      </w:numPr>
      <w:jc w:val="both"/>
      <w:outlineLvl w:val="4"/>
    </w:pPr>
    <w:rPr>
      <w:b/>
      <w:i/>
      <w:sz w:val="22"/>
      <w:u w:val="single"/>
    </w:rPr>
  </w:style>
  <w:style w:type="paragraph" w:styleId="Nagwek6">
    <w:name w:val="heading 6"/>
    <w:basedOn w:val="Normalny"/>
    <w:next w:val="Normalny"/>
    <w:qFormat/>
    <w:pPr>
      <w:keepNext/>
      <w:numPr>
        <w:ilvl w:val="5"/>
        <w:numId w:val="1"/>
      </w:numPr>
      <w:jc w:val="center"/>
      <w:outlineLvl w:val="5"/>
    </w:pPr>
    <w:rPr>
      <w:i/>
      <w:u w:val="single"/>
    </w:rPr>
  </w:style>
  <w:style w:type="paragraph" w:styleId="Nagwek7">
    <w:name w:val="heading 7"/>
    <w:basedOn w:val="Normalny"/>
    <w:next w:val="Normalny"/>
    <w:qFormat/>
    <w:pPr>
      <w:keepNext/>
      <w:numPr>
        <w:ilvl w:val="6"/>
        <w:numId w:val="1"/>
      </w:numPr>
      <w:outlineLvl w:val="6"/>
    </w:pPr>
    <w:rPr>
      <w:i/>
      <w:u w:val="single"/>
    </w:rPr>
  </w:style>
  <w:style w:type="paragraph" w:styleId="Nagwek8">
    <w:name w:val="heading 8"/>
    <w:basedOn w:val="Normalny"/>
    <w:next w:val="Normalny"/>
    <w:qFormat/>
    <w:pPr>
      <w:keepNext/>
      <w:numPr>
        <w:ilvl w:val="7"/>
        <w:numId w:val="1"/>
      </w:numPr>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eastAsia="Arial Unicode MS" w:hAnsi="Times New Roman" w:cs="Times New Roman"/>
      <w:sz w:val="20"/>
      <w:szCs w:val="20"/>
      <w:lang w:val="pl-PL" w:eastAsia="pl-PL" w:bidi="ar-SA"/>
    </w:rPr>
  </w:style>
  <w:style w:type="character" w:customStyle="1" w:styleId="WW8Num2z2">
    <w:name w:val="WW8Num2z2"/>
    <w:rPr>
      <w:rFonts w:cs="Times New Roman"/>
    </w:rPr>
  </w:style>
  <w:style w:type="character" w:customStyle="1" w:styleId="WW8Num2z3">
    <w:name w:val="WW8Num2z3"/>
    <w:rPr>
      <w:rFonts w:ascii="Segoe UI" w:hAnsi="Segoe UI" w:cs="Segoe UI"/>
    </w:rPr>
  </w:style>
  <w:style w:type="character" w:customStyle="1" w:styleId="WW8Num4z0">
    <w:name w:val="WW8Num4z0"/>
    <w:rPr>
      <w:rFonts w:ascii="Arial Narrow" w:hAnsi="Arial Narrow" w:cs="Arial Narrow"/>
      <w:b w:val="0"/>
      <w:i w:val="0"/>
      <w:sz w:val="20"/>
    </w:rPr>
  </w:style>
  <w:style w:type="character" w:customStyle="1" w:styleId="WW8Num4z1">
    <w:name w:val="WW8Num4z1"/>
    <w:rPr>
      <w:rFonts w:ascii="Arial Narrow" w:hAnsi="Arial Narrow" w:cs="Arial Unicode MS"/>
      <w:b w:val="0"/>
      <w:i w:val="0"/>
      <w:sz w:val="20"/>
    </w:rPr>
  </w:style>
  <w:style w:type="character" w:customStyle="1" w:styleId="WW8Num5z1">
    <w:name w:val="WW8Num5z1"/>
    <w:rPr>
      <w:b w:val="0"/>
    </w:rPr>
  </w:style>
  <w:style w:type="character" w:customStyle="1" w:styleId="WW8Num5z3">
    <w:name w:val="WW8Num5z3"/>
    <w:rPr>
      <w:rFonts w:ascii="Times New Roman" w:hAnsi="Times New Roman" w:cs="Times New Roman"/>
      <w:b w:val="0"/>
      <w:i w:val="0"/>
      <w:sz w:val="22"/>
      <w:szCs w:val="22"/>
    </w:rPr>
  </w:style>
  <w:style w:type="character" w:customStyle="1" w:styleId="WW8Num6z0">
    <w:name w:val="WW8Num6z0"/>
    <w:rPr>
      <w:rFonts w:ascii="Arial Narrow" w:hAnsi="Arial Narrow" w:cs="Arial Narrow"/>
      <w:b w:val="0"/>
      <w:i w:val="0"/>
      <w:sz w:val="20"/>
    </w:rPr>
  </w:style>
  <w:style w:type="character" w:customStyle="1" w:styleId="WW8Num7z0">
    <w:name w:val="WW8Num7z0"/>
    <w:rPr>
      <w:b w:val="0"/>
    </w:rPr>
  </w:style>
  <w:style w:type="character" w:customStyle="1" w:styleId="WW8Num7z2">
    <w:name w:val="WW8Num7z2"/>
    <w:rPr>
      <w:rFonts w:cs="Times New Roman"/>
    </w:rPr>
  </w:style>
  <w:style w:type="character" w:customStyle="1" w:styleId="WW8Num7z3">
    <w:name w:val="WW8Num7z3"/>
    <w:rPr>
      <w:rFonts w:ascii="Segoe UI" w:hAnsi="Segoe UI" w:cs="Segoe UI"/>
    </w:rPr>
  </w:style>
  <w:style w:type="character" w:customStyle="1" w:styleId="WW8Num9z0">
    <w:name w:val="WW8Num9z0"/>
    <w:rPr>
      <w:color w:val="auto"/>
    </w:rPr>
  </w:style>
  <w:style w:type="character" w:customStyle="1" w:styleId="WW8Num11z0">
    <w:name w:val="WW8Num11z0"/>
    <w:rPr>
      <w:color w:val="000000"/>
    </w:rPr>
  </w:style>
  <w:style w:type="character" w:customStyle="1" w:styleId="WW8Num12z1">
    <w:name w:val="WW8Num12z1"/>
    <w:rPr>
      <w:b w:val="0"/>
      <w:color w:val="auto"/>
    </w:rPr>
  </w:style>
  <w:style w:type="character" w:customStyle="1" w:styleId="WW8Num14z1">
    <w:name w:val="WW8Num14z1"/>
    <w:rPr>
      <w:b w:val="0"/>
    </w:rPr>
  </w:style>
  <w:style w:type="character" w:customStyle="1" w:styleId="WW8Num16z0">
    <w:name w:val="WW8Num16z0"/>
    <w:rPr>
      <w:color w:val="auto"/>
    </w:rPr>
  </w:style>
  <w:style w:type="character" w:customStyle="1" w:styleId="WW8Num16z1">
    <w:name w:val="WW8Num16z1"/>
    <w:rPr>
      <w:b w:val="0"/>
      <w:color w:val="auto"/>
    </w:rPr>
  </w:style>
  <w:style w:type="character" w:customStyle="1" w:styleId="WW8Num17z1">
    <w:name w:val="WW8Num17z1"/>
    <w:rPr>
      <w:b w:val="0"/>
      <w:color w:val="auto"/>
      <w:sz w:val="21"/>
      <w:szCs w:val="21"/>
    </w:rPr>
  </w:style>
  <w:style w:type="character" w:customStyle="1" w:styleId="WW8Num17z2">
    <w:name w:val="WW8Num17z2"/>
    <w:rPr>
      <w:b w:val="0"/>
    </w:rPr>
  </w:style>
  <w:style w:type="character" w:customStyle="1" w:styleId="WW8Num19z0">
    <w:name w:val="WW8Num19z0"/>
    <w:rPr>
      <w:b w:val="0"/>
      <w:sz w:val="21"/>
      <w:szCs w:val="21"/>
    </w:rPr>
  </w:style>
  <w:style w:type="character" w:customStyle="1" w:styleId="WW8Num23z1">
    <w:name w:val="WW8Num23z1"/>
    <w:rPr>
      <w:b w:val="0"/>
      <w:color w:val="auto"/>
    </w:rPr>
  </w:style>
  <w:style w:type="character" w:customStyle="1" w:styleId="WW8Num26z1">
    <w:name w:val="WW8Num26z1"/>
    <w:rPr>
      <w:b w:val="0"/>
      <w:color w:val="auto"/>
    </w:rPr>
  </w:style>
  <w:style w:type="character" w:customStyle="1" w:styleId="WW8Num30z1">
    <w:name w:val="WW8Num30z1"/>
    <w:rPr>
      <w:b w:val="0"/>
      <w:color w:val="auto"/>
    </w:rPr>
  </w:style>
  <w:style w:type="character" w:customStyle="1" w:styleId="WW8Num35z0">
    <w:name w:val="WW8Num35z0"/>
    <w:rPr>
      <w:b w:val="0"/>
    </w:rPr>
  </w:style>
  <w:style w:type="character" w:customStyle="1" w:styleId="WW8Num37z0">
    <w:name w:val="WW8Num37z0"/>
    <w:rPr>
      <w:b w:val="0"/>
      <w:color w:val="auto"/>
    </w:rPr>
  </w:style>
  <w:style w:type="character" w:customStyle="1" w:styleId="WW8Num40z0">
    <w:name w:val="WW8Num40z0"/>
    <w:rPr>
      <w:b w:val="0"/>
    </w:rPr>
  </w:style>
  <w:style w:type="character" w:customStyle="1" w:styleId="WW8Num44z1">
    <w:name w:val="WW8Num44z1"/>
    <w:rPr>
      <w:sz w:val="22"/>
      <w:szCs w:val="22"/>
    </w:rPr>
  </w:style>
  <w:style w:type="character" w:customStyle="1" w:styleId="WW8Num51z0">
    <w:name w:val="WW8Num51z0"/>
    <w:rPr>
      <w:b w:val="0"/>
      <w:color w:val="auto"/>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
    <w:name w:val="Nagłówek 1 Znak"/>
    <w:rPr>
      <w:sz w:val="24"/>
    </w:rPr>
  </w:style>
  <w:style w:type="character" w:customStyle="1" w:styleId="TekstpodstawowywcityZnak">
    <w:name w:val="Tekst podstawowy wcięty Znak"/>
    <w:basedOn w:val="Domylnaczcionkaakapitu1"/>
  </w:style>
  <w:style w:type="character" w:customStyle="1" w:styleId="TytuZnak">
    <w:name w:val="Tytuł Znak"/>
    <w:rPr>
      <w:b/>
      <w:sz w:val="32"/>
    </w:rPr>
  </w:style>
  <w:style w:type="character" w:customStyle="1" w:styleId="TekstpodstawowyZnak">
    <w:name w:val="Tekst podstawowy Znak"/>
    <w:basedOn w:val="Domylnaczcionkaakapitu1"/>
  </w:style>
  <w:style w:type="character" w:customStyle="1" w:styleId="Tekstpodstawowywcity3Znak">
    <w:name w:val="Tekst podstawowy wcięty 3 Znak"/>
    <w:rPr>
      <w:sz w:val="16"/>
      <w:szCs w:val="16"/>
    </w:rPr>
  </w:style>
  <w:style w:type="character" w:styleId="Hipercze">
    <w:name w:val="Hyperlink"/>
    <w:uiPriority w:val="99"/>
    <w:rPr>
      <w:color w:val="0000FF"/>
      <w:u w:val="single"/>
    </w:rPr>
  </w:style>
  <w:style w:type="paragraph" w:customStyle="1" w:styleId="Nagwek10">
    <w:name w:val="Nagłówek1"/>
    <w:basedOn w:val="Normalny"/>
    <w:next w:val="Tekstpodstawowy"/>
    <w:pPr>
      <w:jc w:val="center"/>
    </w:pPr>
    <w:rPr>
      <w:b/>
      <w:sz w:val="32"/>
      <w:lang w:val="x-none"/>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after="120"/>
      <w:ind w:left="283"/>
    </w:pPr>
  </w:style>
  <w:style w:type="paragraph" w:customStyle="1" w:styleId="Tekstpodstawowy32">
    <w:name w:val="Tekst podstawowy 32"/>
    <w:basedOn w:val="Normalny"/>
    <w:pPr>
      <w:jc w:val="both"/>
    </w:pPr>
    <w:rPr>
      <w:rFonts w:ascii="Arial" w:hAnsi="Arial" w:cs="Arial"/>
      <w:sz w:val="24"/>
    </w:rPr>
  </w:style>
  <w:style w:type="paragraph" w:customStyle="1" w:styleId="Tekstkomentarza1">
    <w:name w:val="Tekst komentarza1"/>
    <w:basedOn w:val="Normalny"/>
    <w:pPr>
      <w:tabs>
        <w:tab w:val="left" w:pos="187"/>
      </w:tabs>
      <w:spacing w:after="120" w:line="220" w:lineRule="exact"/>
      <w:ind w:left="187" w:hanging="187"/>
    </w:pPr>
    <w:rPr>
      <w:rFonts w:ascii="Garamond" w:hAnsi="Garamond" w:cs="Garamond"/>
    </w:rPr>
  </w:style>
  <w:style w:type="paragraph" w:styleId="Nagwek">
    <w:name w:val="head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31">
    <w:name w:val="Tekst podstawowy 31"/>
    <w:basedOn w:val="Normalny"/>
    <w:pPr>
      <w:jc w:val="both"/>
    </w:pPr>
    <w:rPr>
      <w:rFonts w:ascii="Arial" w:hAnsi="Arial" w:cs="Arial"/>
      <w:sz w:val="24"/>
    </w:rPr>
  </w:style>
  <w:style w:type="paragraph" w:customStyle="1" w:styleId="ZnakZnakZnakZnakZnakZnakZnak">
    <w:name w:val="Znak Znak Znak Znak Znak Znak Znak"/>
    <w:basedOn w:val="Normalny"/>
    <w:rPr>
      <w:sz w:val="24"/>
      <w:szCs w:val="24"/>
    </w:rPr>
  </w:style>
  <w:style w:type="paragraph" w:styleId="Tekstprzypisukocowego">
    <w:name w:val="endnote text"/>
    <w:basedOn w:val="Normalny"/>
  </w:style>
  <w:style w:type="paragraph" w:customStyle="1" w:styleId="Tekstpodstawowy21">
    <w:name w:val="Tekst podstawowy 21"/>
    <w:basedOn w:val="Normalny"/>
    <w:pPr>
      <w:tabs>
        <w:tab w:val="left" w:pos="-720"/>
      </w:tabs>
      <w:overflowPunct w:val="0"/>
      <w:autoSpaceDE w:val="0"/>
      <w:textAlignment w:val="baseline"/>
    </w:pPr>
    <w:rPr>
      <w:b/>
      <w:spacing w:val="-3"/>
      <w:sz w:val="24"/>
    </w:rPr>
  </w:style>
  <w:style w:type="paragraph" w:customStyle="1" w:styleId="Normalny1">
    <w:name w:val="Normalny1"/>
    <w:pPr>
      <w:suppressAutoHyphens/>
      <w:autoSpaceDE w:val="0"/>
    </w:pPr>
    <w:rPr>
      <w:color w:val="000000"/>
      <w:sz w:val="24"/>
      <w:szCs w:val="24"/>
      <w:lang w:eastAsia="zh-CN"/>
    </w:rPr>
  </w:style>
  <w:style w:type="paragraph" w:styleId="Akapitzlist">
    <w:name w:val="List Paragraph"/>
    <w:aliases w:val="Bullet Number,Body MS Bullet,lp1,List Paragraph1,List Paragraph2,ISCG Numerowanie,Preambuła,Wypunktowanie"/>
    <w:basedOn w:val="Normalny"/>
    <w:link w:val="AkapitzlistZnak"/>
    <w:uiPriority w:val="34"/>
    <w:qFormat/>
    <w:pPr>
      <w:spacing w:after="200" w:line="276" w:lineRule="auto"/>
      <w:ind w:left="720"/>
    </w:pPr>
    <w:rPr>
      <w:rFonts w:ascii="Calibri" w:eastAsia="Calibri" w:hAnsi="Calibri" w:cs="Calibri"/>
      <w:sz w:val="22"/>
      <w:szCs w:val="22"/>
    </w:rPr>
  </w:style>
  <w:style w:type="paragraph" w:customStyle="1" w:styleId="WW-NormalnyWeb">
    <w:name w:val="WW-Normalny (Web)"/>
    <w:basedOn w:val="Normalny"/>
    <w:pPr>
      <w:spacing w:before="100" w:after="119"/>
    </w:pPr>
    <w:rPr>
      <w:rFonts w:ascii="Arial Unicode MS" w:eastAsia="Arial Unicode MS" w:hAnsi="Arial Unicode MS" w:cs="Arial Unicode MS"/>
      <w:sz w:val="24"/>
    </w:rPr>
  </w:style>
  <w:style w:type="paragraph" w:customStyle="1" w:styleId="pole">
    <w:name w:val="pole"/>
    <w:basedOn w:val="Normalny"/>
    <w:rPr>
      <w:rFonts w:ascii="Bookman Old Style" w:hAnsi="Bookman Old Style" w:cs="Bookman Old Style"/>
      <w:sz w:val="22"/>
      <w:szCs w:val="22"/>
    </w:r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Listapunktowana3">
    <w:name w:val="List Bullet 3"/>
    <w:basedOn w:val="Normalny"/>
    <w:pPr>
      <w:ind w:left="849" w:hanging="283"/>
    </w:pPr>
    <w:rPr>
      <w:rFonts w:eastAsia="Calibri"/>
      <w:sz w:val="24"/>
      <w:szCs w:val="24"/>
    </w:rPr>
  </w:style>
  <w:style w:type="paragraph" w:customStyle="1" w:styleId="Tekstpodstawowywcity31">
    <w:name w:val="Tekst podstawowy wcięty 31"/>
    <w:basedOn w:val="Normalny"/>
    <w:pPr>
      <w:spacing w:after="120"/>
      <w:ind w:left="283"/>
    </w:pPr>
    <w:rPr>
      <w:sz w:val="16"/>
      <w:szCs w:val="16"/>
      <w:lang w:val="x-none"/>
    </w:rPr>
  </w:style>
  <w:style w:type="paragraph" w:customStyle="1" w:styleId="KRP">
    <w:name w:val="KRP"/>
    <w:basedOn w:val="Normalny"/>
    <w:pPr>
      <w:spacing w:after="113"/>
      <w:ind w:firstLine="850"/>
      <w:jc w:val="both"/>
    </w:pPr>
    <w:rPr>
      <w:rFonts w:ascii="Tahoma" w:eastAsia="Arial Unicode MS" w:hAnsi="Tahoma" w:cs="Tahoma"/>
      <w:kern w:val="1"/>
      <w:sz w:val="22"/>
      <w:szCs w:val="24"/>
    </w:rPr>
  </w:style>
  <w:style w:type="paragraph" w:styleId="Tekstpodstawowywcity2">
    <w:name w:val="Body Text Indent 2"/>
    <w:basedOn w:val="Normalny"/>
    <w:link w:val="Tekstpodstawowywcity2Znak"/>
    <w:uiPriority w:val="99"/>
    <w:semiHidden/>
    <w:unhideWhenUsed/>
    <w:rsid w:val="00670992"/>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670992"/>
    <w:rPr>
      <w:lang w:eastAsia="zh-CN"/>
    </w:rPr>
  </w:style>
  <w:style w:type="numbering" w:customStyle="1" w:styleId="Zaimportowanystyl9">
    <w:name w:val="Zaimportowany styl 9"/>
    <w:rsid w:val="003B70FE"/>
    <w:pPr>
      <w:numPr>
        <w:numId w:val="28"/>
      </w:numPr>
    </w:pPr>
  </w:style>
  <w:style w:type="numbering" w:customStyle="1" w:styleId="Zaimportowanystyl16">
    <w:name w:val="Zaimportowany styl 16"/>
    <w:rsid w:val="003B70FE"/>
    <w:pPr>
      <w:numPr>
        <w:numId w:val="29"/>
      </w:numPr>
    </w:pPr>
  </w:style>
  <w:style w:type="numbering" w:customStyle="1" w:styleId="Zaimportowanystyl19">
    <w:name w:val="Zaimportowany styl 19"/>
    <w:rsid w:val="003B70FE"/>
    <w:pPr>
      <w:numPr>
        <w:numId w:val="30"/>
      </w:numPr>
    </w:pPr>
  </w:style>
  <w:style w:type="numbering" w:customStyle="1" w:styleId="Zaimportowanystyl37">
    <w:name w:val="Zaimportowany styl 37"/>
    <w:rsid w:val="003B70FE"/>
    <w:pPr>
      <w:numPr>
        <w:numId w:val="31"/>
      </w:numPr>
    </w:pPr>
  </w:style>
  <w:style w:type="paragraph" w:customStyle="1" w:styleId="NormalCentered">
    <w:name w:val="Normal Centered"/>
    <w:basedOn w:val="Normalny"/>
    <w:rsid w:val="007F292F"/>
    <w:pPr>
      <w:suppressAutoHyphens w:val="0"/>
      <w:spacing w:before="120" w:after="120"/>
      <w:jc w:val="center"/>
    </w:pPr>
    <w:rPr>
      <w:rFonts w:eastAsia="Calibri"/>
      <w:sz w:val="24"/>
      <w:szCs w:val="22"/>
      <w:lang w:eastAsia="en-GB"/>
    </w:rPr>
  </w:style>
  <w:style w:type="numbering" w:customStyle="1" w:styleId="Zaimportowanystyl5">
    <w:name w:val="Zaimportowany styl 5"/>
    <w:rsid w:val="00F16A7A"/>
    <w:pPr>
      <w:numPr>
        <w:numId w:val="32"/>
      </w:numPr>
    </w:pPr>
  </w:style>
  <w:style w:type="paragraph" w:customStyle="1" w:styleId="Default">
    <w:name w:val="Default"/>
    <w:rsid w:val="007C1147"/>
    <w:pPr>
      <w:autoSpaceDE w:val="0"/>
      <w:autoSpaceDN w:val="0"/>
      <w:adjustRightInd w:val="0"/>
    </w:pPr>
    <w:rPr>
      <w:rFonts w:ascii="Open Sans" w:hAnsi="Open Sans" w:cs="Open Sans"/>
      <w:color w:val="000000"/>
      <w:sz w:val="24"/>
      <w:szCs w:val="24"/>
    </w:rPr>
  </w:style>
  <w:style w:type="paragraph" w:styleId="Tekstpodstawowywcity3">
    <w:name w:val="Body Text Indent 3"/>
    <w:basedOn w:val="Normalny"/>
    <w:link w:val="Tekstpodstawowywcity3Znak1"/>
    <w:uiPriority w:val="99"/>
    <w:semiHidden/>
    <w:unhideWhenUsed/>
    <w:rsid w:val="00AB1C59"/>
    <w:pPr>
      <w:spacing w:after="120"/>
      <w:ind w:left="283"/>
    </w:pPr>
    <w:rPr>
      <w:sz w:val="16"/>
      <w:szCs w:val="16"/>
      <w:lang w:val="x-none"/>
    </w:rPr>
  </w:style>
  <w:style w:type="character" w:customStyle="1" w:styleId="Tekstpodstawowywcity3Znak1">
    <w:name w:val="Tekst podstawowy wcięty 3 Znak1"/>
    <w:link w:val="Tekstpodstawowywcity3"/>
    <w:uiPriority w:val="99"/>
    <w:semiHidden/>
    <w:rsid w:val="00AB1C59"/>
    <w:rPr>
      <w:sz w:val="16"/>
      <w:szCs w:val="16"/>
      <w:lang w:eastAsia="zh-CN"/>
    </w:rPr>
  </w:style>
  <w:style w:type="character" w:styleId="Odwoanieprzypisukocowego">
    <w:name w:val="endnote reference"/>
    <w:uiPriority w:val="99"/>
    <w:semiHidden/>
    <w:unhideWhenUsed/>
    <w:rsid w:val="008B102C"/>
    <w:rPr>
      <w:vertAlign w:val="superscript"/>
    </w:rPr>
  </w:style>
  <w:style w:type="character" w:styleId="Odwoaniedokomentarza">
    <w:name w:val="annotation reference"/>
    <w:uiPriority w:val="99"/>
    <w:semiHidden/>
    <w:unhideWhenUsed/>
    <w:rsid w:val="00EA1EED"/>
    <w:rPr>
      <w:sz w:val="16"/>
      <w:szCs w:val="16"/>
    </w:rPr>
  </w:style>
  <w:style w:type="paragraph" w:styleId="Tekstkomentarza">
    <w:name w:val="annotation text"/>
    <w:basedOn w:val="Normalny"/>
    <w:link w:val="TekstkomentarzaZnak"/>
    <w:uiPriority w:val="99"/>
    <w:semiHidden/>
    <w:unhideWhenUsed/>
    <w:rsid w:val="00EA1EED"/>
    <w:rPr>
      <w:lang w:val="x-none"/>
    </w:rPr>
  </w:style>
  <w:style w:type="character" w:customStyle="1" w:styleId="TekstkomentarzaZnak">
    <w:name w:val="Tekst komentarza Znak"/>
    <w:link w:val="Tekstkomentarza"/>
    <w:uiPriority w:val="99"/>
    <w:semiHidden/>
    <w:rsid w:val="00EA1EED"/>
    <w:rPr>
      <w:lang w:eastAsia="zh-CN"/>
    </w:rPr>
  </w:style>
  <w:style w:type="paragraph" w:styleId="Tematkomentarza">
    <w:name w:val="annotation subject"/>
    <w:basedOn w:val="Tekstkomentarza"/>
    <w:next w:val="Tekstkomentarza"/>
    <w:link w:val="TematkomentarzaZnak"/>
    <w:uiPriority w:val="99"/>
    <w:semiHidden/>
    <w:unhideWhenUsed/>
    <w:rsid w:val="00EA1EED"/>
    <w:rPr>
      <w:b/>
      <w:bCs/>
    </w:rPr>
  </w:style>
  <w:style w:type="character" w:customStyle="1" w:styleId="TematkomentarzaZnak">
    <w:name w:val="Temat komentarza Znak"/>
    <w:link w:val="Tematkomentarza"/>
    <w:uiPriority w:val="99"/>
    <w:semiHidden/>
    <w:rsid w:val="00EA1EED"/>
    <w:rPr>
      <w:b/>
      <w:bCs/>
      <w:lang w:eastAsia="zh-CN"/>
    </w:rPr>
  </w:style>
  <w:style w:type="numbering" w:customStyle="1" w:styleId="Zaimportowanystyl12">
    <w:name w:val="Zaimportowany styl 12"/>
    <w:rsid w:val="00E374DD"/>
    <w:pPr>
      <w:numPr>
        <w:numId w:val="41"/>
      </w:numPr>
    </w:pPr>
  </w:style>
  <w:style w:type="numbering" w:customStyle="1" w:styleId="Zaimportowanystyl13">
    <w:name w:val="Zaimportowany styl 13"/>
    <w:rsid w:val="00E374DD"/>
    <w:pPr>
      <w:numPr>
        <w:numId w:val="42"/>
      </w:numPr>
    </w:pPr>
  </w:style>
  <w:style w:type="character" w:customStyle="1" w:styleId="AkapitzlistZnak">
    <w:name w:val="Akapit z listą Znak"/>
    <w:aliases w:val="Bullet Number Znak,Body MS Bullet Znak,lp1 Znak,List Paragraph1 Znak,List Paragraph2 Znak,ISCG Numerowanie Znak,Preambuła Znak,Wypunktowanie Znak"/>
    <w:basedOn w:val="Domylnaczcionkaakapitu"/>
    <w:link w:val="Akapitzlist"/>
    <w:uiPriority w:val="34"/>
    <w:rsid w:val="00CF5AB5"/>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937222">
      <w:bodyDiv w:val="1"/>
      <w:marLeft w:val="0"/>
      <w:marRight w:val="0"/>
      <w:marTop w:val="0"/>
      <w:marBottom w:val="0"/>
      <w:divBdr>
        <w:top w:val="none" w:sz="0" w:space="0" w:color="auto"/>
        <w:left w:val="none" w:sz="0" w:space="0" w:color="auto"/>
        <w:bottom w:val="none" w:sz="0" w:space="0" w:color="auto"/>
        <w:right w:val="none" w:sz="0" w:space="0" w:color="auto"/>
      </w:divBdr>
    </w:div>
    <w:div w:id="13703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53D22-18D6-4656-8129-563739E1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26</Pages>
  <Words>11518</Words>
  <Characters>69109</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80467</CharactersWithSpaces>
  <SharedDoc>false</SharedDoc>
  <HLinks>
    <vt:vector size="6" baseType="variant">
      <vt:variant>
        <vt:i4>327715</vt:i4>
      </vt:variant>
      <vt:variant>
        <vt:i4>0</vt:i4>
      </vt:variant>
      <vt:variant>
        <vt:i4>0</vt:i4>
      </vt:variant>
      <vt:variant>
        <vt:i4>5</vt:i4>
      </vt:variant>
      <vt:variant>
        <vt:lpwstr>mailto:dojlidy@bialystok.lasy.gov.pl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Wojciech Kulbacki</dc:creator>
  <cp:keywords/>
  <cp:lastModifiedBy>Wojciech Kulbacki</cp:lastModifiedBy>
  <cp:revision>8</cp:revision>
  <cp:lastPrinted>2023-03-06T07:22:00Z</cp:lastPrinted>
  <dcterms:created xsi:type="dcterms:W3CDTF">2023-03-21T11:38:00Z</dcterms:created>
  <dcterms:modified xsi:type="dcterms:W3CDTF">2023-07-24T07:38:00Z</dcterms:modified>
</cp:coreProperties>
</file>